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36BA19" w14:textId="77777777" w:rsidR="00105229" w:rsidRPr="004D2013" w:rsidRDefault="00105229">
      <w:pPr>
        <w:jc w:val="both"/>
        <w:rPr>
          <w:rFonts w:ascii="AMU Monument Grotesk" w:hAnsi="AMU Monument Grotesk" w:cs="Arial"/>
          <w:b/>
          <w:sz w:val="18"/>
          <w:szCs w:val="18"/>
        </w:rPr>
      </w:pPr>
    </w:p>
    <w:p w14:paraId="2FD7DF18" w14:textId="368E6E7D" w:rsidR="00494DDD" w:rsidRPr="004D2013" w:rsidRDefault="004D2013" w:rsidP="00494DDD">
      <w:pPr>
        <w:jc w:val="center"/>
        <w:rPr>
          <w:rFonts w:ascii="AMU Monument Grotesk" w:hAnsi="AMU Monument Grotesk" w:cs="Arial"/>
          <w:b/>
          <w:bCs/>
          <w:sz w:val="18"/>
          <w:szCs w:val="18"/>
        </w:rPr>
      </w:pPr>
      <w:r w:rsidRPr="004D2013">
        <w:rPr>
          <w:rFonts w:ascii="AMU Monument Grotesk" w:hAnsi="AMU Monument Grotesk" w:cs="Arial"/>
          <w:b/>
          <w:bCs/>
          <w:sz w:val="18"/>
          <w:szCs w:val="18"/>
        </w:rPr>
        <w:t xml:space="preserve">NATURE DU MARCHE : </w:t>
      </w:r>
      <w:r w:rsidRPr="004D2013">
        <w:rPr>
          <w:rFonts w:ascii="AMU Monument Grotesk" w:hAnsi="AMU Monument Grotesk" w:cs="Arial"/>
          <w:b/>
          <w:sz w:val="18"/>
          <w:szCs w:val="18"/>
        </w:rPr>
        <w:t>MARCHE PUBLIC DE SERVICE</w:t>
      </w:r>
    </w:p>
    <w:p w14:paraId="07965917" w14:textId="77777777" w:rsidR="00494DDD" w:rsidRPr="004D2013" w:rsidRDefault="00494DDD" w:rsidP="00494DDD">
      <w:pPr>
        <w:pStyle w:val="Titreprincipal"/>
        <w:pBdr>
          <w:top w:val="nil"/>
          <w:left w:val="nil"/>
          <w:bottom w:val="nil"/>
          <w:right w:val="nil"/>
        </w:pBdr>
        <w:ind w:left="0" w:right="48"/>
        <w:rPr>
          <w:rFonts w:ascii="AMU Monument Grotesk" w:hAnsi="AMU Monument Grotesk"/>
          <w:color w:val="auto"/>
          <w:sz w:val="18"/>
          <w:szCs w:val="18"/>
        </w:rPr>
      </w:pPr>
    </w:p>
    <w:p w14:paraId="1645554F" w14:textId="77777777" w:rsidR="00363618" w:rsidRPr="004D2013" w:rsidRDefault="00363618" w:rsidP="00363618">
      <w:pPr>
        <w:tabs>
          <w:tab w:val="left" w:pos="9356"/>
        </w:tabs>
        <w:spacing w:after="60"/>
        <w:ind w:right="48"/>
        <w:jc w:val="both"/>
        <w:rPr>
          <w:rFonts w:ascii="AMU Monument Grotesk" w:hAnsi="AMU Monument Grotesk" w:cs="Arial"/>
          <w:sz w:val="18"/>
          <w:szCs w:val="18"/>
          <w:lang w:eastAsia="fr-FR"/>
        </w:rPr>
      </w:pPr>
      <w:r w:rsidRPr="004D2013">
        <w:rPr>
          <w:rFonts w:ascii="AMU Monument Grotesk" w:hAnsi="AMU Monument Grotesk" w:cs="Arial"/>
          <w:b/>
          <w:sz w:val="18"/>
          <w:szCs w:val="18"/>
        </w:rPr>
        <w:t>Mode de passation :</w:t>
      </w:r>
      <w:r w:rsidRPr="004D2013">
        <w:rPr>
          <w:rFonts w:ascii="AMU Monument Grotesk" w:hAnsi="AMU Monument Grotesk" w:cs="Arial"/>
          <w:sz w:val="18"/>
          <w:szCs w:val="18"/>
        </w:rPr>
        <w:t xml:space="preserve"> Procédure relative au « 1% artistique » conformément au </w:t>
      </w:r>
      <w:r w:rsidRPr="004D2013">
        <w:rPr>
          <w:rFonts w:ascii="AMU Monument Grotesk" w:hAnsi="AMU Monument Grotesk" w:cs="Arial"/>
          <w:b/>
          <w:sz w:val="18"/>
          <w:szCs w:val="18"/>
        </w:rPr>
        <w:t>décret n°2002-677</w:t>
      </w:r>
      <w:r w:rsidRPr="004D2013">
        <w:rPr>
          <w:rFonts w:ascii="AMU Monument Grotesk" w:hAnsi="AMU Monument Grotesk" w:cs="Arial"/>
          <w:sz w:val="18"/>
          <w:szCs w:val="18"/>
        </w:rPr>
        <w:t xml:space="preserve"> du 29 avril 2002 (modifié par le décret n°2005-090 du 4 février 2005) relatif à l’obligation de décoration des constructions publiques et précisant les conditions de passation des marchés ayant pour objet de satisfaire à cette obligation ainsi que la </w:t>
      </w:r>
      <w:r w:rsidRPr="004D2013">
        <w:rPr>
          <w:rFonts w:ascii="AMU Monument Grotesk" w:hAnsi="AMU Monument Grotesk" w:cs="Arial"/>
          <w:b/>
          <w:sz w:val="18"/>
          <w:szCs w:val="18"/>
        </w:rPr>
        <w:t>circulaire du 16 août 2006</w:t>
      </w:r>
      <w:r w:rsidRPr="004D2013">
        <w:rPr>
          <w:rFonts w:ascii="AMU Monument Grotesk" w:hAnsi="AMU Monument Grotesk" w:cs="Arial"/>
          <w:sz w:val="18"/>
          <w:szCs w:val="18"/>
        </w:rPr>
        <w:t xml:space="preserve"> relative à l’application du décret n°2002-677. </w:t>
      </w:r>
    </w:p>
    <w:p w14:paraId="6E28309C" w14:textId="77777777" w:rsidR="00362063" w:rsidRDefault="00362063" w:rsidP="00362063">
      <w:pPr>
        <w:tabs>
          <w:tab w:val="left" w:pos="8647"/>
          <w:tab w:val="left" w:pos="9072"/>
        </w:tabs>
        <w:spacing w:after="60"/>
        <w:rPr>
          <w:rFonts w:ascii="AMU Monument Grotesk" w:hAnsi="AMU Monument Grotesk" w:cs="Arial"/>
          <w:sz w:val="18"/>
          <w:szCs w:val="18"/>
        </w:rPr>
      </w:pPr>
      <w:r w:rsidRPr="00D152A6">
        <w:rPr>
          <w:rFonts w:ascii="AMU Monument Grotesk" w:hAnsi="AMU Monument Grotesk" w:cs="Arial"/>
          <w:b/>
          <w:sz w:val="18"/>
          <w:szCs w:val="18"/>
        </w:rPr>
        <w:t xml:space="preserve">Procédure </w:t>
      </w:r>
      <w:r>
        <w:rPr>
          <w:rFonts w:ascii="AMU Monument Grotesk" w:hAnsi="AMU Monument Grotesk" w:cs="Arial"/>
          <w:b/>
          <w:sz w:val="18"/>
          <w:szCs w:val="18"/>
        </w:rPr>
        <w:t>adaptée</w:t>
      </w:r>
      <w:r w:rsidRPr="00D152A6">
        <w:rPr>
          <w:rFonts w:ascii="AMU Monument Grotesk" w:hAnsi="AMU Monument Grotesk" w:cs="Arial"/>
          <w:sz w:val="18"/>
          <w:szCs w:val="18"/>
        </w:rPr>
        <w:t xml:space="preserve"> </w:t>
      </w:r>
      <w:r w:rsidRPr="00284DFC">
        <w:rPr>
          <w:rFonts w:ascii="AMU Monument Grotesk" w:hAnsi="AMU Monument Grotesk" w:cs="Arial"/>
          <w:sz w:val="18"/>
          <w:szCs w:val="18"/>
        </w:rPr>
        <w:t>restreinte librement définie par le pouvoir adjudicateur en application des articles R.2123-1</w:t>
      </w:r>
      <w:r>
        <w:rPr>
          <w:rFonts w:ascii="AMU Monument Grotesk" w:hAnsi="AMU Monument Grotesk" w:cs="Arial"/>
          <w:sz w:val="18"/>
          <w:szCs w:val="18"/>
        </w:rPr>
        <w:t xml:space="preserve"> 3°</w:t>
      </w:r>
      <w:r w:rsidRPr="00284DFC">
        <w:rPr>
          <w:rFonts w:ascii="AMU Monument Grotesk" w:hAnsi="AMU Monument Grotesk" w:cs="Arial"/>
          <w:sz w:val="18"/>
          <w:szCs w:val="18"/>
        </w:rPr>
        <w:t>, R2123-4 et R.2172-7 à R.2172-14 et R2172-18 du Code de la commande publique.</w:t>
      </w:r>
    </w:p>
    <w:p w14:paraId="5977F8CD" w14:textId="77777777" w:rsidR="00362063" w:rsidRPr="00284DFC" w:rsidRDefault="00362063" w:rsidP="00362063">
      <w:pPr>
        <w:tabs>
          <w:tab w:val="left" w:pos="8647"/>
          <w:tab w:val="left" w:pos="9072"/>
        </w:tabs>
        <w:spacing w:after="60"/>
        <w:rPr>
          <w:rFonts w:ascii="AMU Monument Grotesk" w:hAnsi="AMU Monument Grotesk" w:cs="Arial"/>
          <w:sz w:val="18"/>
          <w:szCs w:val="18"/>
        </w:rPr>
      </w:pPr>
    </w:p>
    <w:p w14:paraId="3B8B3258" w14:textId="30D1C315" w:rsidR="00105229" w:rsidRPr="004D2013" w:rsidRDefault="00D22D61">
      <w:pPr>
        <w:rPr>
          <w:rFonts w:ascii="AMU Monument Grotesk" w:hAnsi="AMU Monument Grotesk" w:cs="Arial"/>
          <w:b/>
          <w:sz w:val="18"/>
          <w:szCs w:val="18"/>
          <w:u w:val="single"/>
          <w:lang w:eastAsia="fr-FR"/>
        </w:rPr>
      </w:pPr>
      <w:r w:rsidRPr="004D2013">
        <w:rPr>
          <w:rFonts w:ascii="AMU Monument Grotesk" w:hAnsi="AMU Monument Grotesk"/>
          <w:noProof/>
        </w:rPr>
        <mc:AlternateContent>
          <mc:Choice Requires="wps">
            <w:drawing>
              <wp:anchor distT="0" distB="0" distL="114935" distR="114935" simplePos="0" relativeHeight="251657728" behindDoc="0" locked="0" layoutInCell="1" allowOverlap="1" wp14:anchorId="15EC0860" wp14:editId="38580357">
                <wp:simplePos x="0" y="0"/>
                <wp:positionH relativeFrom="column">
                  <wp:posOffset>-64908</wp:posOffset>
                </wp:positionH>
                <wp:positionV relativeFrom="paragraph">
                  <wp:posOffset>103836</wp:posOffset>
                </wp:positionV>
                <wp:extent cx="6191250" cy="2564765"/>
                <wp:effectExtent l="0" t="0" r="19050" b="260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2564765"/>
                        </a:xfrm>
                        <a:prstGeom prst="rect">
                          <a:avLst/>
                        </a:prstGeom>
                        <a:solidFill>
                          <a:srgbClr val="FFFFFF"/>
                        </a:solidFill>
                        <a:ln w="9525">
                          <a:solidFill>
                            <a:srgbClr val="000000"/>
                          </a:solidFill>
                          <a:miter lim="800000"/>
                          <a:headEnd/>
                          <a:tailEnd/>
                        </a:ln>
                      </wps:spPr>
                      <wps:txbx>
                        <w:txbxContent>
                          <w:p w14:paraId="08BF0CC8" w14:textId="77777777" w:rsidR="00290E24" w:rsidRPr="00FE2C2D" w:rsidRDefault="00290E24">
                            <w:pPr>
                              <w:jc w:val="center"/>
                              <w:rPr>
                                <w:rFonts w:ascii="Verdana" w:hAnsi="Verdana"/>
                                <w:b/>
                              </w:rPr>
                            </w:pPr>
                            <w:r w:rsidRPr="00FE2C2D">
                              <w:rPr>
                                <w:rFonts w:ascii="Verdana" w:hAnsi="Verdana" w:cs="Arial"/>
                                <w:b/>
                              </w:rPr>
                              <w:t>CAHIER DES CLAUSES PARTICULIERES VALANT ACTE D’ENGAGEMENT (CCP VALANT AE) – CONTRAT DE COMMANDE</w:t>
                            </w:r>
                          </w:p>
                          <w:p w14:paraId="245A0B6E" w14:textId="74F516DB" w:rsidR="00290E24" w:rsidRPr="00FE2C2D" w:rsidRDefault="00290E24" w:rsidP="00FE2C2D">
                            <w:pPr>
                              <w:pStyle w:val="Corpsdetexte"/>
                              <w:spacing w:before="120"/>
                              <w:jc w:val="center"/>
                              <w:rPr>
                                <w:rFonts w:ascii="Verdana" w:hAnsi="Verdana"/>
                                <w:b/>
                                <w:sz w:val="24"/>
                                <w:szCs w:val="24"/>
                              </w:rPr>
                            </w:pPr>
                            <w:r w:rsidRPr="00FE2C2D">
                              <w:rPr>
                                <w:rFonts w:ascii="Verdana" w:hAnsi="Verdana"/>
                                <w:b/>
                                <w:sz w:val="24"/>
                                <w:szCs w:val="24"/>
                              </w:rPr>
                              <w:t xml:space="preserve">DANS LE CADRE DU 1% ARTISTIQUE </w:t>
                            </w:r>
                          </w:p>
                          <w:p w14:paraId="3386FC6E" w14:textId="1B2EF377" w:rsidR="00290E24" w:rsidRDefault="00290E24" w:rsidP="00FE2C2D">
                            <w:pPr>
                              <w:pStyle w:val="Corpsdetexte"/>
                              <w:spacing w:before="120"/>
                              <w:jc w:val="center"/>
                              <w:rPr>
                                <w:rFonts w:ascii="Verdana" w:eastAsia="Batang" w:hAnsi="Verdana"/>
                                <w:b/>
                                <w:color w:val="0070C0"/>
                                <w:sz w:val="24"/>
                                <w:szCs w:val="24"/>
                              </w:rPr>
                            </w:pPr>
                            <w:r w:rsidRPr="00ED09C6">
                              <w:rPr>
                                <w:rFonts w:ascii="Verdana" w:hAnsi="Verdana"/>
                                <w:b/>
                                <w:color w:val="0070C0"/>
                                <w:sz w:val="24"/>
                                <w:szCs w:val="24"/>
                              </w:rPr>
                              <w:t>RELATI</w:t>
                            </w:r>
                            <w:r w:rsidR="00647CA6">
                              <w:rPr>
                                <w:rFonts w:ascii="Verdana" w:hAnsi="Verdana"/>
                                <w:b/>
                                <w:color w:val="0070C0"/>
                                <w:sz w:val="24"/>
                                <w:szCs w:val="24"/>
                              </w:rPr>
                              <w:t xml:space="preserve">F </w:t>
                            </w:r>
                            <w:r w:rsidRPr="00ED09C6">
                              <w:rPr>
                                <w:rFonts w:ascii="Verdana" w:hAnsi="Verdana"/>
                                <w:b/>
                                <w:color w:val="0070C0"/>
                                <w:sz w:val="24"/>
                                <w:szCs w:val="24"/>
                              </w:rPr>
                              <w:t>A L</w:t>
                            </w:r>
                            <w:r w:rsidR="00647CA6">
                              <w:rPr>
                                <w:rFonts w:ascii="Verdana" w:hAnsi="Verdana"/>
                                <w:b/>
                                <w:color w:val="0070C0"/>
                                <w:sz w:val="24"/>
                                <w:szCs w:val="24"/>
                              </w:rPr>
                              <w:t>’OPERATION DE</w:t>
                            </w:r>
                            <w:r w:rsidRPr="00ED09C6">
                              <w:rPr>
                                <w:rFonts w:ascii="Verdana" w:hAnsi="Verdana"/>
                                <w:b/>
                                <w:color w:val="0070C0"/>
                                <w:sz w:val="24"/>
                                <w:szCs w:val="24"/>
                              </w:rPr>
                              <w:t xml:space="preserve"> CONSTRUCTION </w:t>
                            </w:r>
                            <w:r w:rsidR="00647CA6">
                              <w:rPr>
                                <w:rFonts w:ascii="Verdana" w:hAnsi="Verdana"/>
                                <w:b/>
                                <w:color w:val="0070C0"/>
                                <w:sz w:val="24"/>
                                <w:szCs w:val="24"/>
                              </w:rPr>
                              <w:t>PARAMED DE</w:t>
                            </w:r>
                            <w:r w:rsidRPr="00DE6FD3">
                              <w:rPr>
                                <w:rFonts w:ascii="Verdana" w:hAnsi="Verdana"/>
                                <w:b/>
                                <w:color w:val="0070C0"/>
                                <w:sz w:val="24"/>
                                <w:szCs w:val="24"/>
                              </w:rPr>
                              <w:t xml:space="preserve"> LA FACULTÉ </w:t>
                            </w:r>
                            <w:r w:rsidR="00647CA6">
                              <w:rPr>
                                <w:rFonts w:ascii="Verdana" w:hAnsi="Verdana"/>
                                <w:b/>
                                <w:color w:val="0070C0"/>
                                <w:sz w:val="24"/>
                                <w:szCs w:val="24"/>
                              </w:rPr>
                              <w:t>DES SCIENCES MEDICALES ET PARAMEDICALES</w:t>
                            </w:r>
                            <w:r w:rsidRPr="00DE6FD3">
                              <w:rPr>
                                <w:rFonts w:ascii="Verdana" w:hAnsi="Verdana"/>
                                <w:b/>
                                <w:color w:val="0070C0"/>
                                <w:sz w:val="24"/>
                                <w:szCs w:val="24"/>
                              </w:rPr>
                              <w:t xml:space="preserve"> SUR LE SITE </w:t>
                            </w:r>
                            <w:r w:rsidR="00647CA6">
                              <w:rPr>
                                <w:rFonts w:ascii="Verdana" w:hAnsi="Verdana"/>
                                <w:b/>
                                <w:color w:val="0070C0"/>
                                <w:sz w:val="24"/>
                                <w:szCs w:val="24"/>
                              </w:rPr>
                              <w:t>NORD A MARSEILLE</w:t>
                            </w:r>
                            <w:r w:rsidRPr="00DE6FD3">
                              <w:rPr>
                                <w:rFonts w:ascii="Verdana" w:eastAsia="Batang" w:hAnsi="Verdana"/>
                                <w:b/>
                                <w:color w:val="0070C0"/>
                                <w:sz w:val="24"/>
                                <w:szCs w:val="24"/>
                              </w:rPr>
                              <w:t xml:space="preserve"> </w:t>
                            </w:r>
                          </w:p>
                          <w:p w14:paraId="3F6DBD30" w14:textId="1E806FD6" w:rsidR="00290E24" w:rsidRDefault="00290E24" w:rsidP="00FE2C2D">
                            <w:pPr>
                              <w:pStyle w:val="Corpsdetexte"/>
                              <w:spacing w:before="120"/>
                              <w:jc w:val="center"/>
                              <w:rPr>
                                <w:rFonts w:ascii="Verdana" w:eastAsia="Calibri" w:hAnsi="Verdana" w:cs="Arial"/>
                                <w:b/>
                                <w:sz w:val="24"/>
                                <w:szCs w:val="24"/>
                                <w:lang w:eastAsia="en-US"/>
                              </w:rPr>
                            </w:pPr>
                            <w:r w:rsidRPr="00FE2C2D">
                              <w:rPr>
                                <w:rFonts w:ascii="Verdana" w:eastAsia="Batang" w:hAnsi="Verdana"/>
                                <w:b/>
                                <w:sz w:val="24"/>
                                <w:szCs w:val="24"/>
                              </w:rPr>
                              <w:t xml:space="preserve">Procédure (référence de la consultation) : </w:t>
                            </w:r>
                            <w:r>
                              <w:rPr>
                                <w:rFonts w:ascii="Verdana" w:eastAsia="Calibri" w:hAnsi="Verdana" w:cs="Arial"/>
                                <w:b/>
                                <w:sz w:val="24"/>
                                <w:szCs w:val="24"/>
                                <w:lang w:eastAsia="en-US"/>
                              </w:rPr>
                              <w:t>AMU</w:t>
                            </w:r>
                            <w:r w:rsidR="00647CA6">
                              <w:rPr>
                                <w:rFonts w:ascii="Verdana" w:eastAsia="Calibri" w:hAnsi="Verdana" w:cs="Arial"/>
                                <w:b/>
                                <w:sz w:val="24"/>
                                <w:szCs w:val="24"/>
                                <w:lang w:eastAsia="en-US"/>
                              </w:rPr>
                              <w:t>24-2025</w:t>
                            </w:r>
                          </w:p>
                          <w:p w14:paraId="6FFFA4B0" w14:textId="77777777" w:rsidR="00290E24" w:rsidRPr="00FE1F06" w:rsidRDefault="00290E24" w:rsidP="00013D9C">
                            <w:pPr>
                              <w:pStyle w:val="Corpsdetexte"/>
                              <w:spacing w:before="120"/>
                              <w:jc w:val="center"/>
                              <w:rPr>
                                <w:rFonts w:ascii="Verdana" w:hAnsi="Verdana"/>
                                <w:b/>
                                <w:color w:val="FF0000"/>
                                <w:sz w:val="24"/>
                                <w:szCs w:val="24"/>
                                <w:u w:val="single"/>
                                <w:lang w:val="fr-FR"/>
                              </w:rPr>
                            </w:pPr>
                            <w:r w:rsidRPr="00FE1F06">
                              <w:rPr>
                                <w:rFonts w:ascii="Verdana" w:hAnsi="Verdana"/>
                                <w:b/>
                                <w:color w:val="FF0000"/>
                                <w:sz w:val="24"/>
                                <w:szCs w:val="24"/>
                                <w:u w:val="single"/>
                              </w:rPr>
                              <w:t xml:space="preserve">PHASE </w:t>
                            </w:r>
                            <w:r w:rsidRPr="00FE1F06">
                              <w:rPr>
                                <w:rFonts w:ascii="Verdana" w:hAnsi="Verdana"/>
                                <w:b/>
                                <w:color w:val="FF0000"/>
                                <w:sz w:val="24"/>
                                <w:szCs w:val="24"/>
                                <w:u w:val="single"/>
                                <w:lang w:val="fr-FR"/>
                              </w:rPr>
                              <w:t>2 :</w:t>
                            </w:r>
                            <w:r w:rsidRPr="00FE1F06">
                              <w:rPr>
                                <w:rFonts w:ascii="Verdana" w:hAnsi="Verdana"/>
                                <w:b/>
                                <w:color w:val="FF0000"/>
                                <w:sz w:val="24"/>
                                <w:szCs w:val="24"/>
                                <w:u w:val="single"/>
                              </w:rPr>
                              <w:t xml:space="preserve"> </w:t>
                            </w:r>
                            <w:r w:rsidRPr="00FE1F06">
                              <w:rPr>
                                <w:rFonts w:ascii="Verdana" w:hAnsi="Verdana"/>
                                <w:b/>
                                <w:color w:val="FF0000"/>
                                <w:sz w:val="24"/>
                                <w:szCs w:val="24"/>
                                <w:u w:val="single"/>
                                <w:lang w:val="fr-FR"/>
                              </w:rPr>
                              <w:t>OFFRE</w:t>
                            </w:r>
                          </w:p>
                          <w:p w14:paraId="3D5DF45D" w14:textId="77777777" w:rsidR="00290E24" w:rsidRPr="00013D9C" w:rsidRDefault="00290E24" w:rsidP="00013D9C">
                            <w:pPr>
                              <w:pStyle w:val="Corpsdetexte"/>
                              <w:spacing w:before="120"/>
                              <w:jc w:val="center"/>
                              <w:rPr>
                                <w:rFonts w:ascii="Verdana" w:hAnsi="Verdana"/>
                                <w:b/>
                                <w:sz w:val="20"/>
                                <w:u w:val="single"/>
                                <w:lang w:val="fr-FR"/>
                              </w:rPr>
                            </w:pPr>
                          </w:p>
                          <w:p w14:paraId="58747A83" w14:textId="77777777" w:rsidR="00290E24" w:rsidRPr="00FE2C2D" w:rsidRDefault="00290E24" w:rsidP="008351B7">
                            <w:pPr>
                              <w:suppressAutoHyphens w:val="0"/>
                              <w:spacing w:after="200" w:line="276" w:lineRule="auto"/>
                              <w:jc w:val="center"/>
                              <w:rPr>
                                <w:rFonts w:ascii="Verdana" w:eastAsia="Calibri" w:hAnsi="Verdana" w:cs="Arial"/>
                                <w:b/>
                                <w:lang w:eastAsia="en-US"/>
                              </w:rPr>
                            </w:pPr>
                            <w:r w:rsidRPr="00FE2C2D">
                              <w:rPr>
                                <w:rFonts w:ascii="Verdana" w:eastAsia="Calibri" w:hAnsi="Verdana" w:cs="Arial"/>
                                <w:b/>
                                <w:u w:val="single"/>
                                <w:lang w:eastAsia="en-US"/>
                              </w:rPr>
                              <w:t>Marché N</w:t>
                            </w:r>
                            <w:r w:rsidRPr="00FE2C2D">
                              <w:rPr>
                                <w:rFonts w:ascii="Verdana" w:eastAsia="Calibri" w:hAnsi="Verdana" w:cs="Arial"/>
                                <w:b/>
                                <w:lang w:eastAsia="en-US"/>
                              </w:rPr>
                              <w:t>° ………………………………….</w:t>
                            </w:r>
                          </w:p>
                          <w:p w14:paraId="078CCE8E" w14:textId="77777777" w:rsidR="00290E24" w:rsidRPr="00015A89" w:rsidRDefault="00290E24">
                            <w:pPr>
                              <w:jc w:val="center"/>
                              <w:rPr>
                                <w:rFonts w:ascii="Arial" w:hAnsi="Arial" w:cs="Arial"/>
                                <w:b/>
                                <w:i/>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C0860" id="_x0000_t202" coordsize="21600,21600" o:spt="202" path="m,l,21600r21600,l21600,xe">
                <v:stroke joinstyle="miter"/>
                <v:path gradientshapeok="t" o:connecttype="rect"/>
              </v:shapetype>
              <v:shape id="Text Box 2" o:spid="_x0000_s1026" type="#_x0000_t202" style="position:absolute;margin-left:-5.1pt;margin-top:8.2pt;width:487.5pt;height:201.9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">
                <v:textbox>
                  <w:txbxContent>
                    <w:p w14:paraId="08BF0CC8" w14:textId="77777777" w:rsidR="00290E24" w:rsidRPr="00FE2C2D" w:rsidRDefault="00290E24">
                      <w:pPr>
                        <w:jc w:val="center"/>
                        <w:rPr>
                          <w:rFonts w:ascii="Verdana" w:hAnsi="Verdana"/>
                          <w:b/>
                        </w:rPr>
                      </w:pPr>
                      <w:r w:rsidRPr="00FE2C2D">
                        <w:rPr>
                          <w:rFonts w:ascii="Verdana" w:hAnsi="Verdana" w:cs="Arial"/>
                          <w:b/>
                        </w:rPr>
                        <w:t>CAHIER DES CLAUSES PARTICULIERES VALANT ACTE D’ENGAGEMENT (CCP VALANT AE) – CONTRAT DE COMMANDE</w:t>
                      </w:r>
                    </w:p>
                    <w:p w14:paraId="245A0B6E" w14:textId="74F516DB" w:rsidR="00290E24" w:rsidRPr="00FE2C2D" w:rsidRDefault="00290E24" w:rsidP="00FE2C2D">
                      <w:pPr>
                        <w:pStyle w:val="Corpsdetexte"/>
                        <w:spacing w:before="120"/>
                        <w:jc w:val="center"/>
                        <w:rPr>
                          <w:rFonts w:ascii="Verdana" w:hAnsi="Verdana"/>
                          <w:b/>
                          <w:sz w:val="24"/>
                          <w:szCs w:val="24"/>
                        </w:rPr>
                      </w:pPr>
                      <w:r w:rsidRPr="00FE2C2D">
                        <w:rPr>
                          <w:rFonts w:ascii="Verdana" w:hAnsi="Verdana"/>
                          <w:b/>
                          <w:sz w:val="24"/>
                          <w:szCs w:val="24"/>
                        </w:rPr>
                        <w:t xml:space="preserve">DANS LE CADRE DU 1% ARTISTIQUE </w:t>
                      </w:r>
                    </w:p>
                    <w:p w14:paraId="3386FC6E" w14:textId="1B2EF377" w:rsidR="00290E24" w:rsidRDefault="00290E24" w:rsidP="00FE2C2D">
                      <w:pPr>
                        <w:pStyle w:val="Corpsdetexte"/>
                        <w:spacing w:before="120"/>
                        <w:jc w:val="center"/>
                        <w:rPr>
                          <w:rFonts w:ascii="Verdana" w:eastAsia="Batang" w:hAnsi="Verdana"/>
                          <w:b/>
                          <w:color w:val="0070C0"/>
                          <w:sz w:val="24"/>
                          <w:szCs w:val="24"/>
                        </w:rPr>
                      </w:pPr>
                      <w:r w:rsidRPr="00ED09C6">
                        <w:rPr>
                          <w:rFonts w:ascii="Verdana" w:hAnsi="Verdana"/>
                          <w:b/>
                          <w:color w:val="0070C0"/>
                          <w:sz w:val="24"/>
                          <w:szCs w:val="24"/>
                        </w:rPr>
                        <w:t>RELATI</w:t>
                      </w:r>
                      <w:r w:rsidR="00647CA6">
                        <w:rPr>
                          <w:rFonts w:ascii="Verdana" w:hAnsi="Verdana"/>
                          <w:b/>
                          <w:color w:val="0070C0"/>
                          <w:sz w:val="24"/>
                          <w:szCs w:val="24"/>
                        </w:rPr>
                        <w:t xml:space="preserve">F </w:t>
                      </w:r>
                      <w:r w:rsidRPr="00ED09C6">
                        <w:rPr>
                          <w:rFonts w:ascii="Verdana" w:hAnsi="Verdana"/>
                          <w:b/>
                          <w:color w:val="0070C0"/>
                          <w:sz w:val="24"/>
                          <w:szCs w:val="24"/>
                        </w:rPr>
                        <w:t>A L</w:t>
                      </w:r>
                      <w:r w:rsidR="00647CA6">
                        <w:rPr>
                          <w:rFonts w:ascii="Verdana" w:hAnsi="Verdana"/>
                          <w:b/>
                          <w:color w:val="0070C0"/>
                          <w:sz w:val="24"/>
                          <w:szCs w:val="24"/>
                        </w:rPr>
                        <w:t>’OPERATION DE</w:t>
                      </w:r>
                      <w:r w:rsidRPr="00ED09C6">
                        <w:rPr>
                          <w:rFonts w:ascii="Verdana" w:hAnsi="Verdana"/>
                          <w:b/>
                          <w:color w:val="0070C0"/>
                          <w:sz w:val="24"/>
                          <w:szCs w:val="24"/>
                        </w:rPr>
                        <w:t xml:space="preserve"> CONSTRUCTION </w:t>
                      </w:r>
                      <w:r w:rsidR="00647CA6">
                        <w:rPr>
                          <w:rFonts w:ascii="Verdana" w:hAnsi="Verdana"/>
                          <w:b/>
                          <w:color w:val="0070C0"/>
                          <w:sz w:val="24"/>
                          <w:szCs w:val="24"/>
                        </w:rPr>
                        <w:t>PARAMED DE</w:t>
                      </w:r>
                      <w:r w:rsidRPr="00DE6FD3">
                        <w:rPr>
                          <w:rFonts w:ascii="Verdana" w:hAnsi="Verdana"/>
                          <w:b/>
                          <w:color w:val="0070C0"/>
                          <w:sz w:val="24"/>
                          <w:szCs w:val="24"/>
                        </w:rPr>
                        <w:t xml:space="preserve"> LA FACULTÉ </w:t>
                      </w:r>
                      <w:r w:rsidR="00647CA6">
                        <w:rPr>
                          <w:rFonts w:ascii="Verdana" w:hAnsi="Verdana"/>
                          <w:b/>
                          <w:color w:val="0070C0"/>
                          <w:sz w:val="24"/>
                          <w:szCs w:val="24"/>
                        </w:rPr>
                        <w:t>DES SCIENCES MEDICALES ET PARAMEDICALES</w:t>
                      </w:r>
                      <w:r w:rsidRPr="00DE6FD3">
                        <w:rPr>
                          <w:rFonts w:ascii="Verdana" w:hAnsi="Verdana"/>
                          <w:b/>
                          <w:color w:val="0070C0"/>
                          <w:sz w:val="24"/>
                          <w:szCs w:val="24"/>
                        </w:rPr>
                        <w:t xml:space="preserve"> SUR LE SITE </w:t>
                      </w:r>
                      <w:r w:rsidR="00647CA6">
                        <w:rPr>
                          <w:rFonts w:ascii="Verdana" w:hAnsi="Verdana"/>
                          <w:b/>
                          <w:color w:val="0070C0"/>
                          <w:sz w:val="24"/>
                          <w:szCs w:val="24"/>
                        </w:rPr>
                        <w:t>NORD A MARSEILLE</w:t>
                      </w:r>
                      <w:r w:rsidRPr="00DE6FD3">
                        <w:rPr>
                          <w:rFonts w:ascii="Verdana" w:eastAsia="Batang" w:hAnsi="Verdana"/>
                          <w:b/>
                          <w:color w:val="0070C0"/>
                          <w:sz w:val="24"/>
                          <w:szCs w:val="24"/>
                        </w:rPr>
                        <w:t xml:space="preserve"> </w:t>
                      </w:r>
                    </w:p>
                    <w:p w14:paraId="3F6DBD30" w14:textId="1E806FD6" w:rsidR="00290E24" w:rsidRDefault="00290E24" w:rsidP="00FE2C2D">
                      <w:pPr>
                        <w:pStyle w:val="Corpsdetexte"/>
                        <w:spacing w:before="120"/>
                        <w:jc w:val="center"/>
                        <w:rPr>
                          <w:rFonts w:ascii="Verdana" w:eastAsia="Calibri" w:hAnsi="Verdana" w:cs="Arial"/>
                          <w:b/>
                          <w:sz w:val="24"/>
                          <w:szCs w:val="24"/>
                          <w:lang w:eastAsia="en-US"/>
                        </w:rPr>
                      </w:pPr>
                      <w:r w:rsidRPr="00FE2C2D">
                        <w:rPr>
                          <w:rFonts w:ascii="Verdana" w:eastAsia="Batang" w:hAnsi="Verdana"/>
                          <w:b/>
                          <w:sz w:val="24"/>
                          <w:szCs w:val="24"/>
                        </w:rPr>
                        <w:t xml:space="preserve">Procédure (référence de la consultation) : </w:t>
                      </w:r>
                      <w:r>
                        <w:rPr>
                          <w:rFonts w:ascii="Verdana" w:eastAsia="Calibri" w:hAnsi="Verdana" w:cs="Arial"/>
                          <w:b/>
                          <w:sz w:val="24"/>
                          <w:szCs w:val="24"/>
                          <w:lang w:eastAsia="en-US"/>
                        </w:rPr>
                        <w:t>AMU</w:t>
                      </w:r>
                      <w:r w:rsidR="00647CA6">
                        <w:rPr>
                          <w:rFonts w:ascii="Verdana" w:eastAsia="Calibri" w:hAnsi="Verdana" w:cs="Arial"/>
                          <w:b/>
                          <w:sz w:val="24"/>
                          <w:szCs w:val="24"/>
                          <w:lang w:eastAsia="en-US"/>
                        </w:rPr>
                        <w:t>24-2025</w:t>
                      </w:r>
                    </w:p>
                    <w:p w14:paraId="6FFFA4B0" w14:textId="77777777" w:rsidR="00290E24" w:rsidRPr="00FE1F06" w:rsidRDefault="00290E24" w:rsidP="00013D9C">
                      <w:pPr>
                        <w:pStyle w:val="Corpsdetexte"/>
                        <w:spacing w:before="120"/>
                        <w:jc w:val="center"/>
                        <w:rPr>
                          <w:rFonts w:ascii="Verdana" w:hAnsi="Verdana"/>
                          <w:b/>
                          <w:color w:val="FF0000"/>
                          <w:sz w:val="24"/>
                          <w:szCs w:val="24"/>
                          <w:u w:val="single"/>
                          <w:lang w:val="fr-FR"/>
                        </w:rPr>
                      </w:pPr>
                      <w:r w:rsidRPr="00FE1F06">
                        <w:rPr>
                          <w:rFonts w:ascii="Verdana" w:hAnsi="Verdana"/>
                          <w:b/>
                          <w:color w:val="FF0000"/>
                          <w:sz w:val="24"/>
                          <w:szCs w:val="24"/>
                          <w:u w:val="single"/>
                        </w:rPr>
                        <w:t xml:space="preserve">PHASE </w:t>
                      </w:r>
                      <w:r w:rsidRPr="00FE1F06">
                        <w:rPr>
                          <w:rFonts w:ascii="Verdana" w:hAnsi="Verdana"/>
                          <w:b/>
                          <w:color w:val="FF0000"/>
                          <w:sz w:val="24"/>
                          <w:szCs w:val="24"/>
                          <w:u w:val="single"/>
                          <w:lang w:val="fr-FR"/>
                        </w:rPr>
                        <w:t>2 :</w:t>
                      </w:r>
                      <w:r w:rsidRPr="00FE1F06">
                        <w:rPr>
                          <w:rFonts w:ascii="Verdana" w:hAnsi="Verdana"/>
                          <w:b/>
                          <w:color w:val="FF0000"/>
                          <w:sz w:val="24"/>
                          <w:szCs w:val="24"/>
                          <w:u w:val="single"/>
                        </w:rPr>
                        <w:t xml:space="preserve"> </w:t>
                      </w:r>
                      <w:r w:rsidRPr="00FE1F06">
                        <w:rPr>
                          <w:rFonts w:ascii="Verdana" w:hAnsi="Verdana"/>
                          <w:b/>
                          <w:color w:val="FF0000"/>
                          <w:sz w:val="24"/>
                          <w:szCs w:val="24"/>
                          <w:u w:val="single"/>
                          <w:lang w:val="fr-FR"/>
                        </w:rPr>
                        <w:t>OFFRE</w:t>
                      </w:r>
                    </w:p>
                    <w:p w14:paraId="3D5DF45D" w14:textId="77777777" w:rsidR="00290E24" w:rsidRPr="00013D9C" w:rsidRDefault="00290E24" w:rsidP="00013D9C">
                      <w:pPr>
                        <w:pStyle w:val="Corpsdetexte"/>
                        <w:spacing w:before="120"/>
                        <w:jc w:val="center"/>
                        <w:rPr>
                          <w:rFonts w:ascii="Verdana" w:hAnsi="Verdana"/>
                          <w:b/>
                          <w:sz w:val="20"/>
                          <w:u w:val="single"/>
                          <w:lang w:val="fr-FR"/>
                        </w:rPr>
                      </w:pPr>
                    </w:p>
                    <w:p w14:paraId="58747A83" w14:textId="77777777" w:rsidR="00290E24" w:rsidRPr="00FE2C2D" w:rsidRDefault="00290E24" w:rsidP="008351B7">
                      <w:pPr>
                        <w:suppressAutoHyphens w:val="0"/>
                        <w:spacing w:after="200" w:line="276" w:lineRule="auto"/>
                        <w:jc w:val="center"/>
                        <w:rPr>
                          <w:rFonts w:ascii="Verdana" w:eastAsia="Calibri" w:hAnsi="Verdana" w:cs="Arial"/>
                          <w:b/>
                          <w:lang w:eastAsia="en-US"/>
                        </w:rPr>
                      </w:pPr>
                      <w:r w:rsidRPr="00FE2C2D">
                        <w:rPr>
                          <w:rFonts w:ascii="Verdana" w:eastAsia="Calibri" w:hAnsi="Verdana" w:cs="Arial"/>
                          <w:b/>
                          <w:u w:val="single"/>
                          <w:lang w:eastAsia="en-US"/>
                        </w:rPr>
                        <w:t>Marché N</w:t>
                      </w:r>
                      <w:r w:rsidRPr="00FE2C2D">
                        <w:rPr>
                          <w:rFonts w:ascii="Verdana" w:eastAsia="Calibri" w:hAnsi="Verdana" w:cs="Arial"/>
                          <w:b/>
                          <w:lang w:eastAsia="en-US"/>
                        </w:rPr>
                        <w:t>° ………………………………….</w:t>
                      </w:r>
                    </w:p>
                    <w:p w14:paraId="078CCE8E" w14:textId="77777777" w:rsidR="00290E24" w:rsidRPr="00015A89" w:rsidRDefault="00290E24">
                      <w:pPr>
                        <w:jc w:val="center"/>
                        <w:rPr>
                          <w:rFonts w:ascii="Arial" w:hAnsi="Arial" w:cs="Arial"/>
                          <w:b/>
                          <w:i/>
                          <w:sz w:val="28"/>
                        </w:rPr>
                      </w:pPr>
                    </w:p>
                  </w:txbxContent>
                </v:textbox>
              </v:shape>
            </w:pict>
          </mc:Fallback>
        </mc:AlternateContent>
      </w:r>
    </w:p>
    <w:p w14:paraId="66172139" w14:textId="77777777" w:rsidR="00105229" w:rsidRPr="004D2013" w:rsidRDefault="00105229">
      <w:pPr>
        <w:jc w:val="center"/>
        <w:rPr>
          <w:rFonts w:ascii="AMU Monument Grotesk" w:hAnsi="AMU Monument Grotesk" w:cs="Arial"/>
          <w:sz w:val="18"/>
          <w:szCs w:val="18"/>
        </w:rPr>
      </w:pPr>
    </w:p>
    <w:p w14:paraId="20627DF2" w14:textId="77777777" w:rsidR="00105229" w:rsidRPr="004D2013" w:rsidRDefault="00105229">
      <w:pPr>
        <w:jc w:val="center"/>
        <w:rPr>
          <w:rFonts w:ascii="AMU Monument Grotesk" w:hAnsi="AMU Monument Grotesk" w:cs="Arial"/>
          <w:sz w:val="18"/>
          <w:szCs w:val="18"/>
        </w:rPr>
      </w:pPr>
    </w:p>
    <w:p w14:paraId="7D867883" w14:textId="77777777" w:rsidR="00105229" w:rsidRPr="004D2013" w:rsidRDefault="00105229">
      <w:pPr>
        <w:jc w:val="center"/>
        <w:rPr>
          <w:rFonts w:ascii="AMU Monument Grotesk" w:hAnsi="AMU Monument Grotesk" w:cs="Arial"/>
          <w:sz w:val="18"/>
          <w:szCs w:val="18"/>
        </w:rPr>
      </w:pPr>
    </w:p>
    <w:p w14:paraId="2ACA445C" w14:textId="77777777" w:rsidR="00105229" w:rsidRPr="004D2013" w:rsidRDefault="00105229">
      <w:pPr>
        <w:tabs>
          <w:tab w:val="left" w:pos="1300"/>
        </w:tabs>
        <w:jc w:val="center"/>
        <w:rPr>
          <w:rFonts w:ascii="AMU Monument Grotesk" w:hAnsi="AMU Monument Grotesk" w:cs="Arial"/>
          <w:sz w:val="18"/>
          <w:szCs w:val="18"/>
        </w:rPr>
      </w:pPr>
    </w:p>
    <w:p w14:paraId="2CAD402F" w14:textId="77777777" w:rsidR="00105229" w:rsidRPr="004D2013" w:rsidRDefault="00105229">
      <w:pPr>
        <w:jc w:val="center"/>
        <w:rPr>
          <w:rFonts w:ascii="AMU Monument Grotesk" w:hAnsi="AMU Monument Grotesk" w:cs="Arial"/>
          <w:b/>
          <w:sz w:val="18"/>
          <w:szCs w:val="18"/>
        </w:rPr>
      </w:pPr>
    </w:p>
    <w:p w14:paraId="0D841ED9" w14:textId="77777777" w:rsidR="00105229" w:rsidRPr="004D2013" w:rsidRDefault="00105229">
      <w:pPr>
        <w:jc w:val="center"/>
        <w:rPr>
          <w:rFonts w:ascii="AMU Monument Grotesk" w:hAnsi="AMU Monument Grotesk" w:cs="Arial"/>
          <w:b/>
          <w:sz w:val="18"/>
          <w:szCs w:val="18"/>
        </w:rPr>
      </w:pPr>
    </w:p>
    <w:p w14:paraId="20A02128" w14:textId="77777777" w:rsidR="00105229" w:rsidRPr="004D2013" w:rsidRDefault="00105229">
      <w:pPr>
        <w:pStyle w:val="Pg1-numromarch"/>
        <w:tabs>
          <w:tab w:val="clear" w:pos="8931"/>
        </w:tabs>
        <w:ind w:left="0"/>
        <w:jc w:val="center"/>
        <w:rPr>
          <w:rFonts w:ascii="AMU Monument Grotesk" w:eastAsia="Batang" w:hAnsi="AMU Monument Grotesk" w:cs="Arial"/>
          <w:sz w:val="18"/>
          <w:szCs w:val="18"/>
        </w:rPr>
      </w:pPr>
    </w:p>
    <w:p w14:paraId="3A24C975" w14:textId="77777777" w:rsidR="00105229" w:rsidRPr="004D2013" w:rsidRDefault="00105229">
      <w:pPr>
        <w:jc w:val="both"/>
        <w:rPr>
          <w:rFonts w:ascii="AMU Monument Grotesk" w:eastAsia="Batang" w:hAnsi="AMU Monument Grotesk" w:cs="Arial"/>
          <w:b/>
          <w:sz w:val="18"/>
          <w:szCs w:val="18"/>
        </w:rPr>
      </w:pPr>
    </w:p>
    <w:p w14:paraId="305163BF" w14:textId="77777777" w:rsidR="00105229" w:rsidRPr="004D2013" w:rsidRDefault="00105229">
      <w:pPr>
        <w:jc w:val="both"/>
        <w:rPr>
          <w:rFonts w:ascii="AMU Monument Grotesk" w:hAnsi="AMU Monument Grotesk" w:cs="Arial"/>
          <w:b/>
          <w:sz w:val="18"/>
          <w:szCs w:val="18"/>
        </w:rPr>
      </w:pPr>
    </w:p>
    <w:p w14:paraId="3D6C72D9" w14:textId="77777777" w:rsidR="00105229" w:rsidRPr="004D2013" w:rsidRDefault="00105229">
      <w:pPr>
        <w:jc w:val="both"/>
        <w:rPr>
          <w:rFonts w:ascii="AMU Monument Grotesk" w:hAnsi="AMU Monument Grotesk" w:cs="Arial"/>
          <w:b/>
          <w:sz w:val="18"/>
          <w:szCs w:val="18"/>
        </w:rPr>
      </w:pPr>
    </w:p>
    <w:p w14:paraId="047ECE38" w14:textId="77777777" w:rsidR="00105229" w:rsidRPr="004D2013" w:rsidRDefault="00105229">
      <w:pPr>
        <w:jc w:val="both"/>
        <w:rPr>
          <w:rFonts w:ascii="AMU Monument Grotesk" w:hAnsi="AMU Monument Grotesk" w:cs="Arial"/>
          <w:b/>
          <w:sz w:val="18"/>
          <w:szCs w:val="18"/>
        </w:rPr>
      </w:pPr>
    </w:p>
    <w:p w14:paraId="0FB9F697" w14:textId="77777777" w:rsidR="00105229" w:rsidRPr="004D2013" w:rsidRDefault="00105229">
      <w:pPr>
        <w:jc w:val="both"/>
        <w:rPr>
          <w:rFonts w:ascii="AMU Monument Grotesk" w:hAnsi="AMU Monument Grotesk" w:cs="Arial"/>
          <w:b/>
          <w:sz w:val="18"/>
          <w:szCs w:val="18"/>
        </w:rPr>
      </w:pPr>
    </w:p>
    <w:p w14:paraId="6C35B3D4" w14:textId="77777777" w:rsidR="00105229" w:rsidRPr="004D2013" w:rsidRDefault="00105229">
      <w:pPr>
        <w:jc w:val="both"/>
        <w:rPr>
          <w:rFonts w:ascii="AMU Monument Grotesk" w:hAnsi="AMU Monument Grotesk" w:cs="Arial"/>
          <w:b/>
          <w:sz w:val="18"/>
          <w:szCs w:val="18"/>
        </w:rPr>
      </w:pPr>
    </w:p>
    <w:p w14:paraId="6340B5F6" w14:textId="77777777" w:rsidR="003A33D2" w:rsidRPr="004D2013" w:rsidRDefault="003A33D2" w:rsidP="003A33D2">
      <w:pPr>
        <w:suppressAutoHyphens w:val="0"/>
        <w:jc w:val="both"/>
        <w:rPr>
          <w:rFonts w:ascii="AMU Monument Grotesk" w:hAnsi="AMU Monument Grotesk" w:cs="Arial"/>
          <w:sz w:val="18"/>
          <w:szCs w:val="18"/>
          <w:lang w:eastAsia="fr-FR"/>
        </w:rPr>
      </w:pPr>
    </w:p>
    <w:p w14:paraId="44919893" w14:textId="77777777" w:rsidR="003A33D2" w:rsidRPr="004D2013" w:rsidRDefault="003A33D2" w:rsidP="003A33D2">
      <w:pPr>
        <w:suppressAutoHyphens w:val="0"/>
        <w:jc w:val="both"/>
        <w:rPr>
          <w:rFonts w:ascii="AMU Monument Grotesk" w:hAnsi="AMU Monument Grotesk" w:cs="Arial"/>
          <w:sz w:val="18"/>
          <w:szCs w:val="18"/>
          <w:lang w:eastAsia="fr-FR"/>
        </w:rPr>
      </w:pPr>
    </w:p>
    <w:p w14:paraId="2097230F" w14:textId="77777777" w:rsidR="003F321B" w:rsidRPr="004D2013" w:rsidRDefault="003F321B" w:rsidP="003F321B">
      <w:pPr>
        <w:suppressAutoHyphens w:val="0"/>
        <w:jc w:val="center"/>
        <w:rPr>
          <w:rFonts w:ascii="AMU Monument Grotesk" w:hAnsi="AMU Monument Grotesk" w:cs="Arial"/>
          <w:sz w:val="18"/>
          <w:szCs w:val="18"/>
          <w:u w:val="single"/>
          <w:lang w:eastAsia="fr-FR"/>
        </w:rPr>
      </w:pPr>
    </w:p>
    <w:p w14:paraId="6128C040" w14:textId="77777777" w:rsidR="008157C7" w:rsidRPr="004D2013" w:rsidRDefault="008157C7" w:rsidP="00365B8D">
      <w:pPr>
        <w:suppressAutoHyphens w:val="0"/>
        <w:rPr>
          <w:rFonts w:ascii="AMU Monument Grotesk" w:hAnsi="AMU Monument Grotesk" w:cs="Arial"/>
          <w:sz w:val="6"/>
          <w:szCs w:val="6"/>
          <w:lang w:eastAsia="fr-FR"/>
        </w:rPr>
      </w:pPr>
    </w:p>
    <w:p w14:paraId="7364543A" w14:textId="77777777" w:rsidR="00013D9C" w:rsidRPr="004D2013" w:rsidRDefault="00013D9C" w:rsidP="00013D9C">
      <w:pPr>
        <w:suppressAutoHyphens w:val="0"/>
        <w:ind w:right="142"/>
        <w:jc w:val="center"/>
        <w:rPr>
          <w:rFonts w:ascii="AMU Monument Grotesk" w:hAnsi="AMU Monument Grotesk" w:cs="Arial"/>
          <w:sz w:val="18"/>
          <w:szCs w:val="18"/>
          <w:u w:val="single"/>
          <w:lang w:eastAsia="fr-FR"/>
        </w:rPr>
      </w:pPr>
    </w:p>
    <w:p w14:paraId="6B00345F" w14:textId="77777777" w:rsidR="00013D9C" w:rsidRPr="004D2013" w:rsidRDefault="00013D9C" w:rsidP="00013D9C">
      <w:pPr>
        <w:suppressAutoHyphens w:val="0"/>
        <w:ind w:right="142"/>
        <w:jc w:val="center"/>
        <w:rPr>
          <w:rFonts w:ascii="AMU Monument Grotesk" w:hAnsi="AMU Monument Grotesk" w:cs="Arial"/>
          <w:sz w:val="18"/>
          <w:szCs w:val="18"/>
          <w:u w:val="single"/>
          <w:lang w:eastAsia="fr-FR"/>
        </w:rPr>
      </w:pPr>
    </w:p>
    <w:p w14:paraId="01E611BC" w14:textId="77777777" w:rsidR="003F321B" w:rsidRPr="004D2013" w:rsidRDefault="003F321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u w:val="single"/>
          <w:lang w:eastAsia="fr-FR"/>
        </w:rPr>
        <w:t>Le marché est passé entre</w:t>
      </w:r>
      <w:r w:rsidRPr="004D2013">
        <w:rPr>
          <w:rFonts w:ascii="AMU Monument Grotesk" w:hAnsi="AMU Monument Grotesk" w:cs="Arial"/>
          <w:sz w:val="18"/>
          <w:szCs w:val="18"/>
          <w:lang w:eastAsia="fr-FR"/>
        </w:rPr>
        <w:t xml:space="preserve"> :</w:t>
      </w:r>
    </w:p>
    <w:p w14:paraId="7242F817" w14:textId="77777777" w:rsidR="003F321B" w:rsidRPr="004D2013" w:rsidRDefault="003F321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u w:val="single"/>
          <w:lang w:eastAsia="fr-FR"/>
        </w:rPr>
      </w:pPr>
    </w:p>
    <w:p w14:paraId="0E347D4D" w14:textId="77777777" w:rsidR="003247E4" w:rsidRPr="004D2013" w:rsidRDefault="008157C7"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lang w:eastAsia="fr-FR"/>
        </w:rPr>
        <w:t>D</w:t>
      </w:r>
      <w:r w:rsidR="003A33D2" w:rsidRPr="004D2013">
        <w:rPr>
          <w:rFonts w:ascii="AMU Monument Grotesk" w:hAnsi="AMU Monument Grotesk" w:cs="Arial"/>
          <w:sz w:val="18"/>
          <w:szCs w:val="18"/>
          <w:lang w:eastAsia="fr-FR"/>
        </w:rPr>
        <w:t>’une part</w:t>
      </w:r>
      <w:r w:rsidR="003247E4" w:rsidRPr="004D2013">
        <w:rPr>
          <w:rFonts w:ascii="AMU Monument Grotesk" w:hAnsi="AMU Monument Grotesk" w:cs="Arial"/>
          <w:sz w:val="18"/>
          <w:szCs w:val="18"/>
          <w:lang w:eastAsia="fr-FR"/>
        </w:rPr>
        <w:t>,</w:t>
      </w:r>
    </w:p>
    <w:p w14:paraId="0EB7AF98" w14:textId="77777777" w:rsidR="003A33D2" w:rsidRPr="004D2013" w:rsidRDefault="003247E4"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b/>
          <w:sz w:val="18"/>
          <w:szCs w:val="18"/>
          <w:lang w:eastAsia="fr-FR"/>
        </w:rPr>
        <w:t>L</w:t>
      </w:r>
      <w:r w:rsidR="003A33D2" w:rsidRPr="004D2013">
        <w:rPr>
          <w:rFonts w:ascii="AMU Monument Grotesk" w:hAnsi="AMU Monument Grotesk" w:cs="Arial"/>
          <w:b/>
          <w:sz w:val="18"/>
          <w:szCs w:val="18"/>
          <w:lang w:eastAsia="fr-FR"/>
        </w:rPr>
        <w:t xml:space="preserve">e </w:t>
      </w:r>
      <w:r w:rsidR="008157C7" w:rsidRPr="004D2013">
        <w:rPr>
          <w:rFonts w:ascii="AMU Monument Grotesk" w:hAnsi="AMU Monument Grotesk" w:cs="Arial"/>
          <w:b/>
          <w:bCs/>
          <w:sz w:val="18"/>
          <w:szCs w:val="18"/>
          <w:lang w:eastAsia="fr-FR"/>
        </w:rPr>
        <w:t xml:space="preserve">pouvoir adjudicateur </w:t>
      </w:r>
      <w:r w:rsidR="003A33D2" w:rsidRPr="004D2013">
        <w:rPr>
          <w:rFonts w:ascii="AMU Monument Grotesk" w:hAnsi="AMU Monument Grotesk" w:cs="Arial"/>
          <w:b/>
          <w:bCs/>
          <w:sz w:val="18"/>
          <w:szCs w:val="18"/>
          <w:lang w:eastAsia="fr-FR"/>
        </w:rPr>
        <w:t>Aix-Marseille Université</w:t>
      </w:r>
      <w:r w:rsidR="00CB20D0" w:rsidRPr="004D2013">
        <w:rPr>
          <w:rFonts w:ascii="AMU Monument Grotesk" w:hAnsi="AMU Monument Grotesk" w:cs="Arial"/>
          <w:b/>
          <w:bCs/>
          <w:sz w:val="18"/>
          <w:szCs w:val="18"/>
          <w:lang w:eastAsia="fr-FR"/>
        </w:rPr>
        <w:t xml:space="preserve"> </w:t>
      </w:r>
      <w:r w:rsidR="00E73889" w:rsidRPr="004D2013">
        <w:rPr>
          <w:rFonts w:ascii="AMU Monument Grotesk" w:hAnsi="AMU Monument Grotesk" w:cs="Arial"/>
          <w:b/>
          <w:bCs/>
          <w:sz w:val="18"/>
          <w:szCs w:val="18"/>
          <w:lang w:eastAsia="fr-FR"/>
        </w:rPr>
        <w:t>(AMU)</w:t>
      </w:r>
    </w:p>
    <w:p w14:paraId="37D80BAC"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sz w:val="18"/>
          <w:szCs w:val="18"/>
          <w:lang w:eastAsia="fr-FR"/>
        </w:rPr>
        <w:t>Jardin du Pharo</w:t>
      </w:r>
      <w:r w:rsidR="00365B8D" w:rsidRPr="004D2013">
        <w:rPr>
          <w:rFonts w:ascii="AMU Monument Grotesk" w:hAnsi="AMU Monument Grotesk" w:cs="Arial"/>
          <w:sz w:val="18"/>
          <w:szCs w:val="18"/>
          <w:lang w:eastAsia="fr-FR"/>
        </w:rPr>
        <w:t xml:space="preserve">, </w:t>
      </w:r>
      <w:r w:rsidRPr="004D2013">
        <w:rPr>
          <w:rFonts w:ascii="AMU Monument Grotesk" w:hAnsi="AMU Monument Grotesk" w:cs="Arial"/>
          <w:sz w:val="18"/>
          <w:szCs w:val="18"/>
          <w:lang w:eastAsia="fr-FR"/>
        </w:rPr>
        <w:t>58 boulevard Charles Livon</w:t>
      </w:r>
      <w:r w:rsidR="003247E4" w:rsidRPr="004D2013">
        <w:rPr>
          <w:rFonts w:ascii="AMU Monument Grotesk" w:hAnsi="AMU Monument Grotesk" w:cs="Arial"/>
          <w:sz w:val="18"/>
          <w:szCs w:val="18"/>
          <w:lang w:eastAsia="fr-FR"/>
        </w:rPr>
        <w:t xml:space="preserve"> -</w:t>
      </w:r>
      <w:r w:rsidRPr="004D2013">
        <w:rPr>
          <w:rFonts w:ascii="AMU Monument Grotesk" w:hAnsi="AMU Monument Grotesk" w:cs="Arial"/>
          <w:sz w:val="18"/>
          <w:szCs w:val="18"/>
          <w:lang w:eastAsia="fr-FR"/>
        </w:rPr>
        <w:t>13284 Marseille Cedex 7</w:t>
      </w:r>
    </w:p>
    <w:p w14:paraId="76449AD3" w14:textId="77777777" w:rsidR="003A33D2" w:rsidRPr="004D2013" w:rsidRDefault="00365B8D"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sz w:val="18"/>
          <w:szCs w:val="18"/>
          <w:lang w:eastAsia="fr-FR"/>
        </w:rPr>
      </w:pPr>
      <w:r w:rsidRPr="004D2013">
        <w:rPr>
          <w:rFonts w:ascii="AMU Monument Grotesk" w:hAnsi="AMU Monument Grotesk" w:cs="Arial"/>
          <w:sz w:val="18"/>
          <w:szCs w:val="18"/>
          <w:lang w:eastAsia="fr-FR"/>
        </w:rPr>
        <w:t>Tel</w:t>
      </w:r>
      <w:r w:rsidR="003A33D2" w:rsidRPr="004D2013">
        <w:rPr>
          <w:rFonts w:ascii="AMU Monument Grotesk" w:hAnsi="AMU Monument Grotesk" w:cs="Arial"/>
          <w:sz w:val="18"/>
          <w:szCs w:val="18"/>
          <w:lang w:eastAsia="fr-FR"/>
        </w:rPr>
        <w:t> :04 91 39 65 00   /   fax : 04 91 31 31 36</w:t>
      </w:r>
    </w:p>
    <w:p w14:paraId="40F48C96"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jc w:val="both"/>
        <w:rPr>
          <w:rFonts w:ascii="AMU Monument Grotesk" w:hAnsi="AMU Monument Grotesk" w:cs="Arial"/>
          <w:b/>
          <w:sz w:val="18"/>
          <w:szCs w:val="18"/>
          <w:lang w:eastAsia="fr-FR"/>
        </w:rPr>
      </w:pPr>
      <w:r w:rsidRPr="004D2013">
        <w:rPr>
          <w:rFonts w:ascii="AMU Monument Grotesk" w:hAnsi="AMU Monument Grotesk" w:cs="Arial"/>
          <w:b/>
          <w:bCs/>
          <w:sz w:val="18"/>
          <w:szCs w:val="18"/>
          <w:u w:val="single"/>
          <w:lang w:eastAsia="fr-FR"/>
        </w:rPr>
        <w:t>Représentée par</w:t>
      </w:r>
      <w:r w:rsidRPr="004D2013">
        <w:rPr>
          <w:rFonts w:ascii="AMU Monument Grotesk" w:hAnsi="AMU Monument Grotesk" w:cs="Arial"/>
          <w:b/>
          <w:bCs/>
          <w:sz w:val="18"/>
          <w:szCs w:val="18"/>
          <w:lang w:eastAsia="fr-FR"/>
        </w:rPr>
        <w:t xml:space="preserve"> </w:t>
      </w:r>
      <w:r w:rsidR="002B7AE8" w:rsidRPr="004D2013">
        <w:rPr>
          <w:rFonts w:ascii="AMU Monument Grotesk" w:hAnsi="AMU Monument Grotesk" w:cs="Arial"/>
          <w:b/>
          <w:bCs/>
          <w:sz w:val="18"/>
          <w:szCs w:val="18"/>
          <w:lang w:eastAsia="fr-FR"/>
        </w:rPr>
        <w:t>le Président d’Aix Marseille Université</w:t>
      </w:r>
      <w:r w:rsidRPr="004D2013">
        <w:rPr>
          <w:rFonts w:ascii="AMU Monument Grotesk" w:hAnsi="AMU Monument Grotesk" w:cs="Arial"/>
          <w:b/>
          <w:bCs/>
          <w:sz w:val="18"/>
          <w:szCs w:val="18"/>
          <w:lang w:eastAsia="fr-FR"/>
        </w:rPr>
        <w:t>, Représentant légal du pouvoir adjudicateur</w:t>
      </w:r>
    </w:p>
    <w:p w14:paraId="00C21AC2"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jc w:val="both"/>
        <w:rPr>
          <w:rFonts w:ascii="AMU Monument Grotesk" w:hAnsi="AMU Monument Grotesk" w:cs="Arial"/>
          <w:sz w:val="8"/>
          <w:szCs w:val="8"/>
          <w:lang w:eastAsia="fr-FR"/>
        </w:rPr>
      </w:pPr>
    </w:p>
    <w:p w14:paraId="318923CC" w14:textId="77777777" w:rsidR="003247E4" w:rsidRPr="004D2013" w:rsidRDefault="003247E4"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color w:val="002060"/>
          <w:sz w:val="18"/>
          <w:szCs w:val="18"/>
          <w:lang w:eastAsia="fr-FR"/>
        </w:rPr>
      </w:pPr>
    </w:p>
    <w:p w14:paraId="752F2019" w14:textId="77777777" w:rsidR="00AD289D" w:rsidRPr="004D2013" w:rsidRDefault="008157C7"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sz w:val="18"/>
          <w:szCs w:val="18"/>
          <w:lang w:eastAsia="fr-FR"/>
        </w:rPr>
        <w:t>Et</w:t>
      </w:r>
      <w:r w:rsidR="003A33D2" w:rsidRPr="004D2013">
        <w:rPr>
          <w:rFonts w:ascii="AMU Monument Grotesk" w:hAnsi="AMU Monument Grotesk" w:cs="Arial"/>
          <w:sz w:val="18"/>
          <w:szCs w:val="18"/>
          <w:lang w:eastAsia="fr-FR"/>
        </w:rPr>
        <w:t xml:space="preserve"> </w:t>
      </w:r>
      <w:r w:rsidR="003247E4" w:rsidRPr="004D2013">
        <w:rPr>
          <w:rFonts w:ascii="AMU Monument Grotesk" w:hAnsi="AMU Monument Grotesk" w:cs="Arial"/>
          <w:sz w:val="18"/>
          <w:szCs w:val="18"/>
          <w:lang w:eastAsia="fr-FR"/>
        </w:rPr>
        <w:t>d’autre part,</w:t>
      </w:r>
      <w:r w:rsidR="00FC29C5" w:rsidRPr="004D2013">
        <w:rPr>
          <w:rFonts w:ascii="AMU Monument Grotesk" w:hAnsi="AMU Monument Grotesk" w:cs="Arial"/>
          <w:sz w:val="18"/>
          <w:szCs w:val="18"/>
          <w:lang w:eastAsia="fr-FR"/>
        </w:rPr>
        <w:t xml:space="preserve"> </w:t>
      </w:r>
    </w:p>
    <w:p w14:paraId="2BEF665E" w14:textId="77777777" w:rsidR="00292C4B" w:rsidRPr="004D2013" w:rsidRDefault="00292C4B" w:rsidP="00013D9C">
      <w:pPr>
        <w:pBdr>
          <w:top w:val="single" w:sz="4" w:space="1" w:color="auto"/>
          <w:left w:val="single" w:sz="4" w:space="4" w:color="auto"/>
          <w:bottom w:val="single" w:sz="4" w:space="1" w:color="auto"/>
          <w:right w:val="single" w:sz="4" w:space="4" w:color="auto"/>
        </w:pBdr>
        <w:suppressAutoHyphens w:val="0"/>
        <w:ind w:right="142"/>
        <w:jc w:val="center"/>
        <w:rPr>
          <w:rFonts w:ascii="AMU Monument Grotesk" w:hAnsi="AMU Monument Grotesk" w:cs="Arial"/>
          <w:sz w:val="18"/>
          <w:szCs w:val="18"/>
          <w:lang w:eastAsia="fr-FR"/>
        </w:rPr>
      </w:pPr>
      <w:r w:rsidRPr="004D2013">
        <w:rPr>
          <w:rFonts w:ascii="AMU Monument Grotesk" w:hAnsi="AMU Monument Grotesk" w:cs="Arial"/>
          <w:b/>
          <w:color w:val="FF0000"/>
          <w:sz w:val="18"/>
          <w:szCs w:val="18"/>
          <w:lang w:eastAsia="fr-FR"/>
        </w:rPr>
        <w:t>(à compléter par la société)</w:t>
      </w:r>
      <w:r w:rsidR="00FC29C5" w:rsidRPr="004D2013">
        <w:rPr>
          <w:rFonts w:ascii="AMU Monument Grotesk" w:hAnsi="AMU Monument Grotesk" w:cs="Arial"/>
          <w:b/>
          <w:color w:val="FF0000"/>
          <w:sz w:val="18"/>
          <w:szCs w:val="18"/>
          <w:lang w:eastAsia="fr-FR"/>
        </w:rPr>
        <w:t> :</w:t>
      </w:r>
    </w:p>
    <w:p w14:paraId="1A36E903" w14:textId="77777777" w:rsidR="00365B8D" w:rsidRPr="004D2013" w:rsidRDefault="00292C4B"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lang w:eastAsia="fr-FR"/>
        </w:rPr>
        <w:t>L</w:t>
      </w:r>
      <w:r w:rsidR="003A33D2" w:rsidRPr="004D2013">
        <w:rPr>
          <w:rFonts w:ascii="AMU Monument Grotesk" w:hAnsi="AMU Monument Grotesk" w:cs="Arial"/>
          <w:b/>
          <w:sz w:val="18"/>
          <w:szCs w:val="18"/>
          <w:lang w:eastAsia="fr-FR"/>
        </w:rPr>
        <w:t xml:space="preserve">e titulaire : </w:t>
      </w:r>
      <w:r w:rsidR="00365B8D" w:rsidRPr="004D2013">
        <w:rPr>
          <w:rFonts w:ascii="AMU Monument Grotesk" w:hAnsi="AMU Monument Grotesk" w:cs="Arial"/>
          <w:b/>
          <w:sz w:val="18"/>
          <w:szCs w:val="18"/>
          <w:lang w:eastAsia="fr-FR"/>
        </w:rPr>
        <w:t>…………………………</w:t>
      </w:r>
    </w:p>
    <w:p w14:paraId="4795C8CB"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lang w:eastAsia="fr-FR"/>
        </w:rPr>
        <w:t>N° SIRET : …………………………</w:t>
      </w:r>
    </w:p>
    <w:p w14:paraId="5844F022" w14:textId="77777777" w:rsidR="00365B8D"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Cs/>
          <w:sz w:val="18"/>
          <w:szCs w:val="18"/>
          <w:lang w:eastAsia="fr-FR"/>
        </w:rPr>
        <w:t xml:space="preserve">Dont le siège social se situe : </w:t>
      </w:r>
      <w:r w:rsidR="00365B8D" w:rsidRPr="004D2013">
        <w:rPr>
          <w:rFonts w:ascii="AMU Monument Grotesk" w:hAnsi="AMU Monument Grotesk" w:cs="Arial"/>
          <w:b/>
          <w:sz w:val="18"/>
          <w:szCs w:val="18"/>
          <w:lang w:eastAsia="fr-FR"/>
        </w:rPr>
        <w:t>…………………………</w:t>
      </w:r>
    </w:p>
    <w:p w14:paraId="67BD20C4" w14:textId="77777777" w:rsidR="00365B8D"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sz w:val="18"/>
          <w:szCs w:val="18"/>
          <w:lang w:eastAsia="fr-FR"/>
        </w:rPr>
        <w:t xml:space="preserve">Tel : </w:t>
      </w:r>
      <w:r w:rsidR="00365B8D" w:rsidRPr="004D2013">
        <w:rPr>
          <w:rFonts w:ascii="AMU Monument Grotesk" w:hAnsi="AMU Monument Grotesk" w:cs="Arial"/>
          <w:b/>
          <w:sz w:val="18"/>
          <w:szCs w:val="18"/>
          <w:lang w:eastAsia="fr-FR"/>
        </w:rPr>
        <w:t>………………</w:t>
      </w:r>
      <w:r w:rsidRPr="004D2013">
        <w:rPr>
          <w:rFonts w:ascii="AMU Monument Grotesk" w:hAnsi="AMU Monument Grotesk" w:cs="Arial"/>
          <w:sz w:val="18"/>
          <w:szCs w:val="18"/>
          <w:lang w:eastAsia="fr-FR"/>
        </w:rPr>
        <w:t xml:space="preserve">/ courriel : </w:t>
      </w:r>
      <w:r w:rsidR="00365B8D" w:rsidRPr="004D2013">
        <w:rPr>
          <w:rFonts w:ascii="AMU Monument Grotesk" w:hAnsi="AMU Monument Grotesk" w:cs="Arial"/>
          <w:b/>
          <w:sz w:val="18"/>
          <w:szCs w:val="18"/>
          <w:lang w:eastAsia="fr-FR"/>
        </w:rPr>
        <w:t>…………………………</w:t>
      </w:r>
    </w:p>
    <w:p w14:paraId="5D9EE5EE" w14:textId="77777777" w:rsidR="003A33D2" w:rsidRPr="004D2013" w:rsidRDefault="003A33D2"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p>
    <w:p w14:paraId="33E7B66D" w14:textId="77777777" w:rsidR="00292C4B" w:rsidRPr="004D2013" w:rsidRDefault="00365B8D"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sz w:val="18"/>
          <w:szCs w:val="18"/>
          <w:lang w:eastAsia="fr-FR"/>
        </w:rPr>
      </w:pPr>
      <w:r w:rsidRPr="004D2013">
        <w:rPr>
          <w:rFonts w:ascii="AMU Monument Grotesk" w:hAnsi="AMU Monument Grotesk" w:cs="Arial"/>
          <w:b/>
          <w:sz w:val="18"/>
          <w:szCs w:val="18"/>
          <w:u w:val="single"/>
          <w:lang w:eastAsia="fr-FR"/>
        </w:rPr>
        <w:t>Représenté</w:t>
      </w:r>
      <w:r w:rsidR="003A33D2" w:rsidRPr="004D2013">
        <w:rPr>
          <w:rFonts w:ascii="AMU Monument Grotesk" w:hAnsi="AMU Monument Grotesk" w:cs="Arial"/>
          <w:b/>
          <w:sz w:val="18"/>
          <w:szCs w:val="18"/>
          <w:u w:val="single"/>
          <w:lang w:eastAsia="fr-FR"/>
        </w:rPr>
        <w:t xml:space="preserve"> par</w:t>
      </w:r>
      <w:r w:rsidR="003A33D2" w:rsidRPr="004D2013">
        <w:rPr>
          <w:rFonts w:ascii="AMU Monument Grotesk" w:hAnsi="AMU Monument Grotesk" w:cs="Arial"/>
          <w:b/>
          <w:sz w:val="18"/>
          <w:szCs w:val="18"/>
          <w:lang w:eastAsia="fr-FR"/>
        </w:rPr>
        <w:t xml:space="preserve"> </w:t>
      </w:r>
      <w:r w:rsidR="00107238" w:rsidRPr="004D2013">
        <w:rPr>
          <w:rFonts w:ascii="AMU Monument Grotesk" w:hAnsi="AMU Monument Grotesk" w:cs="Arial"/>
          <w:b/>
          <w:sz w:val="18"/>
          <w:szCs w:val="18"/>
          <w:lang w:eastAsia="fr-FR"/>
        </w:rPr>
        <w:t>Madame/</w:t>
      </w:r>
      <w:r w:rsidR="003A33D2" w:rsidRPr="004D2013">
        <w:rPr>
          <w:rFonts w:ascii="AMU Monument Grotesk" w:hAnsi="AMU Monument Grotesk"/>
          <w:b/>
          <w:sz w:val="18"/>
          <w:lang w:eastAsia="fr-FR"/>
        </w:rPr>
        <w:t xml:space="preserve">Monsieur </w:t>
      </w:r>
      <w:r w:rsidRPr="004D2013">
        <w:rPr>
          <w:rFonts w:ascii="AMU Monument Grotesk" w:hAnsi="AMU Monument Grotesk" w:cs="Arial"/>
          <w:b/>
          <w:sz w:val="18"/>
          <w:szCs w:val="18"/>
          <w:lang w:eastAsia="fr-FR"/>
        </w:rPr>
        <w:t>…………………………</w:t>
      </w:r>
      <w:r w:rsidR="003A33D2" w:rsidRPr="004D2013">
        <w:rPr>
          <w:rFonts w:ascii="AMU Monument Grotesk" w:hAnsi="AMU Monument Grotesk"/>
          <w:b/>
          <w:sz w:val="18"/>
          <w:lang w:eastAsia="fr-FR"/>
        </w:rPr>
        <w:t xml:space="preserve"> en qualité de </w:t>
      </w:r>
      <w:r w:rsidRPr="004D2013">
        <w:rPr>
          <w:rFonts w:ascii="AMU Monument Grotesk" w:hAnsi="AMU Monument Grotesk" w:cs="Arial"/>
          <w:b/>
          <w:sz w:val="18"/>
          <w:szCs w:val="18"/>
          <w:lang w:eastAsia="fr-FR"/>
        </w:rPr>
        <w:t>…………………………</w:t>
      </w:r>
    </w:p>
    <w:p w14:paraId="5B4E3AB4" w14:textId="77777777" w:rsidR="00F61FBE" w:rsidRPr="004D2013" w:rsidRDefault="00F61FBE" w:rsidP="00013D9C">
      <w:pPr>
        <w:pBdr>
          <w:top w:val="single" w:sz="4" w:space="1" w:color="auto"/>
          <w:left w:val="single" w:sz="4" w:space="4" w:color="auto"/>
          <w:bottom w:val="single" w:sz="4" w:space="1" w:color="auto"/>
          <w:right w:val="single" w:sz="4" w:space="4" w:color="auto"/>
        </w:pBdr>
        <w:suppressAutoHyphens w:val="0"/>
        <w:ind w:right="142"/>
        <w:rPr>
          <w:rFonts w:ascii="AMU Monument Grotesk" w:hAnsi="AMU Monument Grotesk" w:cs="Arial"/>
          <w:b/>
          <w:color w:val="002060"/>
          <w:sz w:val="18"/>
          <w:szCs w:val="18"/>
          <w:lang w:eastAsia="fr-FR"/>
        </w:rPr>
      </w:pPr>
    </w:p>
    <w:p w14:paraId="632EF3B0" w14:textId="77777777" w:rsidR="00105229" w:rsidRPr="004D2013" w:rsidRDefault="00105229" w:rsidP="00013D9C">
      <w:pPr>
        <w:jc w:val="both"/>
        <w:rPr>
          <w:rFonts w:ascii="AMU Monument Grotesk" w:hAnsi="AMU Monument Grotesk" w:cs="Arial"/>
          <w:sz w:val="18"/>
          <w:szCs w:val="18"/>
        </w:rPr>
      </w:pPr>
    </w:p>
    <w:p w14:paraId="1B47A126" w14:textId="701C5B9A" w:rsidR="003247E4" w:rsidRPr="004D2013" w:rsidRDefault="003247E4" w:rsidP="003247E4">
      <w:pPr>
        <w:spacing w:line="100" w:lineRule="atLeast"/>
        <w:contextualSpacing/>
        <w:rPr>
          <w:rFonts w:ascii="AMU Monument Grotesk" w:hAnsi="AMU Monument Grotesk" w:cs="Arial"/>
          <w:b/>
          <w:sz w:val="20"/>
          <w:szCs w:val="20"/>
        </w:rPr>
      </w:pPr>
      <w:r w:rsidRPr="004D2013">
        <w:rPr>
          <w:rFonts w:ascii="AMU Monument Grotesk" w:hAnsi="AMU Monument Grotesk" w:cs="Arial"/>
          <w:b/>
          <w:sz w:val="20"/>
          <w:szCs w:val="20"/>
          <w:u w:val="single"/>
        </w:rPr>
        <w:t xml:space="preserve">Comptable assignataire des paiements </w:t>
      </w:r>
      <w:r w:rsidRPr="004D2013">
        <w:rPr>
          <w:rFonts w:ascii="AMU Monument Grotesk" w:hAnsi="AMU Monument Grotesk" w:cs="Arial"/>
          <w:b/>
          <w:sz w:val="20"/>
          <w:szCs w:val="20"/>
        </w:rPr>
        <w:t>: M</w:t>
      </w:r>
      <w:r w:rsidR="00363618" w:rsidRPr="004D2013">
        <w:rPr>
          <w:rFonts w:ascii="AMU Monument Grotesk" w:hAnsi="AMU Monument Grotesk" w:cs="Arial"/>
          <w:b/>
          <w:sz w:val="20"/>
          <w:szCs w:val="20"/>
        </w:rPr>
        <w:t>onsieur</w:t>
      </w:r>
      <w:r w:rsidRPr="004D2013">
        <w:rPr>
          <w:rFonts w:ascii="AMU Monument Grotesk" w:hAnsi="AMU Monument Grotesk" w:cs="Arial"/>
          <w:b/>
          <w:sz w:val="20"/>
          <w:szCs w:val="20"/>
        </w:rPr>
        <w:t xml:space="preserve"> l’agent comptable d’Aix</w:t>
      </w:r>
      <w:r w:rsidR="00363618" w:rsidRPr="004D2013">
        <w:rPr>
          <w:rFonts w:ascii="AMU Monument Grotesk" w:hAnsi="AMU Monument Grotesk" w:cs="Arial"/>
          <w:b/>
          <w:sz w:val="20"/>
          <w:szCs w:val="20"/>
        </w:rPr>
        <w:t>-</w:t>
      </w:r>
      <w:r w:rsidRPr="004D2013">
        <w:rPr>
          <w:rFonts w:ascii="AMU Monument Grotesk" w:hAnsi="AMU Monument Grotesk" w:cs="Arial"/>
          <w:b/>
          <w:sz w:val="20"/>
          <w:szCs w:val="20"/>
        </w:rPr>
        <w:t>Marseille Université</w:t>
      </w:r>
    </w:p>
    <w:p w14:paraId="25FDEC19" w14:textId="77777777" w:rsidR="003247E4" w:rsidRPr="004D2013" w:rsidRDefault="003247E4" w:rsidP="002E56E6">
      <w:pPr>
        <w:spacing w:line="100" w:lineRule="atLeast"/>
        <w:contextualSpacing/>
        <w:rPr>
          <w:rFonts w:ascii="AMU Monument Grotesk" w:hAnsi="AMU Monument Grotesk" w:cs="Arial"/>
          <w:b/>
          <w:sz w:val="20"/>
          <w:szCs w:val="20"/>
          <w:u w:val="single"/>
        </w:rPr>
      </w:pPr>
    </w:p>
    <w:p w14:paraId="195744E4" w14:textId="77777777" w:rsidR="00105229" w:rsidRPr="004D2013" w:rsidRDefault="00105229">
      <w:pPr>
        <w:jc w:val="both"/>
        <w:rPr>
          <w:rFonts w:ascii="AMU Monument Grotesk" w:hAnsi="AMU Monument Grotesk" w:cs="Arial"/>
          <w:sz w:val="18"/>
          <w:szCs w:val="18"/>
        </w:rPr>
      </w:pPr>
    </w:p>
    <w:p w14:paraId="7E4FF191" w14:textId="613ACA29" w:rsidR="00E848C4" w:rsidRDefault="006D0452" w:rsidP="00647CA6">
      <w:pPr>
        <w:widowControl w:val="0"/>
        <w:suppressAutoHyphens w:val="0"/>
        <w:rPr>
          <w:rFonts w:ascii="AMU Monument Grotesk" w:hAnsi="AMU Monument Grotesk" w:cs="Arial"/>
          <w:sz w:val="18"/>
          <w:szCs w:val="18"/>
        </w:rPr>
      </w:pPr>
      <w:r w:rsidRPr="004D2013">
        <w:rPr>
          <w:rFonts w:ascii="AMU Monument Grotesk" w:hAnsi="AMU Monument Grotesk" w:cs="Arial"/>
          <w:b/>
          <w:sz w:val="20"/>
          <w:szCs w:val="20"/>
          <w:u w:val="single"/>
        </w:rPr>
        <w:t xml:space="preserve">Architecte de l’opération </w:t>
      </w:r>
      <w:r w:rsidRPr="004D2013">
        <w:rPr>
          <w:rFonts w:ascii="AMU Monument Grotesk" w:hAnsi="AMU Monument Grotesk" w:cs="Arial"/>
          <w:b/>
          <w:sz w:val="20"/>
          <w:szCs w:val="20"/>
        </w:rPr>
        <w:t xml:space="preserve">: </w:t>
      </w:r>
      <w:r w:rsidR="00647CA6" w:rsidRPr="00647CA6">
        <w:rPr>
          <w:rFonts w:ascii="AMU Monument Grotesk" w:hAnsi="AMU Monument Grotesk" w:cs="Arial"/>
          <w:sz w:val="18"/>
          <w:szCs w:val="18"/>
        </w:rPr>
        <w:t xml:space="preserve">SCAU ARCHITECTURE </w:t>
      </w:r>
      <w:r w:rsidR="00647CA6">
        <w:rPr>
          <w:rFonts w:ascii="AMU Monument Grotesk" w:hAnsi="AMU Monument Grotesk" w:cs="Arial"/>
          <w:sz w:val="18"/>
          <w:szCs w:val="18"/>
        </w:rPr>
        <w:t xml:space="preserve">- </w:t>
      </w:r>
      <w:r w:rsidR="00647CA6" w:rsidRPr="00647CA6">
        <w:rPr>
          <w:rFonts w:ascii="AMU Monument Grotesk" w:hAnsi="AMU Monument Grotesk" w:cs="Arial"/>
          <w:sz w:val="18"/>
          <w:szCs w:val="18"/>
        </w:rPr>
        <w:t>35, rue Tournefort – 13001 Marseille</w:t>
      </w:r>
    </w:p>
    <w:p w14:paraId="3B4F4CF4" w14:textId="77777777" w:rsidR="00647CA6" w:rsidRPr="004D2013" w:rsidRDefault="00647CA6" w:rsidP="00647CA6">
      <w:pPr>
        <w:widowControl w:val="0"/>
        <w:suppressAutoHyphens w:val="0"/>
        <w:rPr>
          <w:rFonts w:ascii="AMU Monument Grotesk" w:hAnsi="AMU Monument Grotesk" w:cs="Arial"/>
          <w:sz w:val="18"/>
          <w:szCs w:val="18"/>
        </w:rPr>
      </w:pPr>
    </w:p>
    <w:p w14:paraId="1CD78E8F" w14:textId="77777777" w:rsidR="00D15043" w:rsidRPr="004D2013" w:rsidRDefault="00D15043" w:rsidP="00D15043">
      <w:pPr>
        <w:contextualSpacing/>
        <w:rPr>
          <w:rFonts w:ascii="AMU Monument Grotesk" w:hAnsi="AMU Monument Grotesk" w:cs="Arial"/>
          <w:b/>
          <w:sz w:val="20"/>
          <w:szCs w:val="20"/>
        </w:rPr>
      </w:pPr>
      <w:r w:rsidRPr="00647CA6">
        <w:rPr>
          <w:rFonts w:ascii="AMU Monument Grotesk" w:hAnsi="AMU Monument Grotesk" w:cs="Arial"/>
          <w:b/>
          <w:sz w:val="20"/>
          <w:szCs w:val="20"/>
          <w:u w:val="single"/>
        </w:rPr>
        <w:t>Nomenclature NACRE :</w:t>
      </w:r>
      <w:r w:rsidRPr="004D2013">
        <w:rPr>
          <w:rFonts w:ascii="AMU Monument Grotesk" w:hAnsi="AMU Monument Grotesk" w:cs="Arial"/>
          <w:b/>
          <w:sz w:val="20"/>
          <w:szCs w:val="20"/>
        </w:rPr>
        <w:t xml:space="preserve"> </w:t>
      </w:r>
      <w:r w:rsidRPr="004D2013">
        <w:rPr>
          <w:rFonts w:ascii="AMU Monument Grotesk" w:hAnsi="AMU Monument Grotesk" w:cs="Arial"/>
          <w:sz w:val="20"/>
          <w:szCs w:val="20"/>
        </w:rPr>
        <w:t>CD 02 : réalisation d'œuvres d'Art</w:t>
      </w:r>
    </w:p>
    <w:p w14:paraId="1484B541" w14:textId="77777777" w:rsidR="003247E4" w:rsidRPr="004D2013" w:rsidRDefault="003247E4">
      <w:pPr>
        <w:jc w:val="both"/>
        <w:rPr>
          <w:rFonts w:ascii="AMU Monument Grotesk" w:hAnsi="AMU Monument Grotesk" w:cs="Arial"/>
          <w:sz w:val="18"/>
          <w:szCs w:val="18"/>
        </w:rPr>
      </w:pPr>
    </w:p>
    <w:p w14:paraId="422A4605" w14:textId="77777777" w:rsidR="003247E4" w:rsidRPr="004D2013" w:rsidRDefault="003247E4">
      <w:pPr>
        <w:jc w:val="both"/>
        <w:rPr>
          <w:rFonts w:ascii="AMU Monument Grotesk" w:hAnsi="AMU Monument Grotesk" w:cs="Arial"/>
          <w:sz w:val="18"/>
          <w:szCs w:val="18"/>
        </w:rPr>
      </w:pPr>
    </w:p>
    <w:p w14:paraId="6ACD0BA0" w14:textId="77777777" w:rsidR="00840B36" w:rsidRPr="004D2013" w:rsidRDefault="00840B36">
      <w:pPr>
        <w:jc w:val="both"/>
        <w:rPr>
          <w:rFonts w:ascii="AMU Monument Grotesk" w:hAnsi="AMU Monument Grotesk" w:cs="Arial"/>
          <w:sz w:val="18"/>
          <w:szCs w:val="18"/>
        </w:rPr>
      </w:pPr>
    </w:p>
    <w:p w14:paraId="78711C7F" w14:textId="6B589CC3" w:rsidR="00105229" w:rsidRPr="004D2013" w:rsidRDefault="00105229" w:rsidP="00363618">
      <w:pPr>
        <w:jc w:val="center"/>
        <w:rPr>
          <w:rFonts w:ascii="AMU Monument Grotesk" w:hAnsi="AMU Monument Grotesk" w:cs="Arial"/>
          <w:b/>
          <w:sz w:val="18"/>
          <w:szCs w:val="18"/>
        </w:rPr>
      </w:pPr>
      <w:r w:rsidRPr="004D2013">
        <w:rPr>
          <w:rFonts w:ascii="AMU Monument Grotesk" w:hAnsi="AMU Monument Grotesk" w:cs="Arial"/>
          <w:b/>
          <w:sz w:val="18"/>
          <w:szCs w:val="18"/>
        </w:rPr>
        <w:t>SOMMAIRE</w:t>
      </w:r>
    </w:p>
    <w:p w14:paraId="4182DE99" w14:textId="54A273DD" w:rsidR="00363618" w:rsidRPr="004D2013" w:rsidRDefault="00363618" w:rsidP="00363618">
      <w:pPr>
        <w:jc w:val="center"/>
        <w:rPr>
          <w:rFonts w:ascii="AMU Monument Grotesk" w:hAnsi="AMU Monument Grotesk"/>
        </w:rPr>
      </w:pPr>
    </w:p>
    <w:p w14:paraId="7743CEC8" w14:textId="77777777" w:rsidR="00363618" w:rsidRPr="004D2013" w:rsidRDefault="00363618" w:rsidP="00363618">
      <w:pPr>
        <w:jc w:val="center"/>
        <w:rPr>
          <w:rFonts w:ascii="AMU Monument Grotesk" w:hAnsi="AMU Monument Grotesk"/>
        </w:rPr>
      </w:pPr>
    </w:p>
    <w:p w14:paraId="4B81B1E7" w14:textId="151975E8" w:rsidR="00967061" w:rsidRPr="004D2013" w:rsidRDefault="00594F84" w:rsidP="00967061">
      <w:pPr>
        <w:pStyle w:val="TM1"/>
        <w:spacing w:line="360" w:lineRule="auto"/>
        <w:rPr>
          <w:rFonts w:ascii="AMU Monument Grotesk" w:eastAsiaTheme="minorEastAsia" w:hAnsi="AMU Monument Grotesk" w:cstheme="minorBidi"/>
          <w:b w:val="0"/>
          <w:noProof/>
          <w:sz w:val="22"/>
          <w:szCs w:val="22"/>
        </w:rPr>
      </w:pPr>
      <w:r w:rsidRPr="004D2013">
        <w:rPr>
          <w:rFonts w:ascii="AMU Monument Grotesk" w:hAnsi="AMU Monument Grotesk"/>
          <w:b w:val="0"/>
        </w:rPr>
        <w:fldChar w:fldCharType="begin"/>
      </w:r>
      <w:r w:rsidRPr="004D2013">
        <w:rPr>
          <w:rFonts w:ascii="AMU Monument Grotesk" w:hAnsi="AMU Monument Grotesk"/>
          <w:b w:val="0"/>
        </w:rPr>
        <w:instrText xml:space="preserve"> TOC \o "1-1" \h \z \u </w:instrText>
      </w:r>
      <w:r w:rsidRPr="004D2013">
        <w:rPr>
          <w:rFonts w:ascii="AMU Monument Grotesk" w:hAnsi="AMU Monument Grotesk"/>
          <w:b w:val="0"/>
        </w:rPr>
        <w:fldChar w:fldCharType="separate"/>
      </w:r>
      <w:hyperlink w:anchor="_Toc105493751" w:history="1">
        <w:r w:rsidR="00967061" w:rsidRPr="004D2013">
          <w:rPr>
            <w:rStyle w:val="Lienhypertexte"/>
            <w:rFonts w:ascii="AMU Monument Grotesk" w:hAnsi="AMU Monument Grotesk"/>
            <w:noProof/>
          </w:rPr>
          <w:t>PREAMBULE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_Toc105493751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2</w:t>
        </w:r>
        <w:r w:rsidR="00967061" w:rsidRPr="004D2013">
          <w:rPr>
            <w:rFonts w:ascii="AMU Monument Grotesk" w:hAnsi="AMU Monument Grotesk"/>
            <w:noProof/>
            <w:webHidden/>
          </w:rPr>
          <w:fldChar w:fldCharType="end"/>
        </w:r>
      </w:hyperlink>
    </w:p>
    <w:p w14:paraId="4992C761" w14:textId="734DC9CF"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2" w:history="1">
        <w:r w:rsidR="00967061" w:rsidRPr="004D2013">
          <w:rPr>
            <w:rStyle w:val="Lienhypertexte"/>
            <w:rFonts w:ascii="AMU Monument Grotesk" w:hAnsi="AMU Monument Grotesk"/>
            <w:noProof/>
          </w:rPr>
          <w:t>ARTICLE 1 : OBJET DU MARCHE - ALLOTISSEMENT</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_Toc105493752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1EF7B3A0" w14:textId="1A933112"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3" w:history="1">
        <w:r w:rsidR="00967061" w:rsidRPr="004D2013">
          <w:rPr>
            <w:rStyle w:val="Lienhypertexte"/>
            <w:rFonts w:ascii="AMU Monument Grotesk" w:hAnsi="AMU Monument Grotesk"/>
            <w:noProof/>
          </w:rPr>
          <w:t>ARTICLE 2 : PROCEDURE - FORME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_Toc105493753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1FB2BD5F" w14:textId="7CA33C73"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4" w:history="1">
        <w:r w:rsidR="00967061" w:rsidRPr="004D2013">
          <w:rPr>
            <w:rStyle w:val="Lienhypertexte"/>
            <w:rFonts w:ascii="AMU Monument Grotesk" w:hAnsi="AMU Monument Grotesk"/>
            <w:noProof/>
          </w:rPr>
          <w:t>ARTICLE 3 – DUREE DU MARCHE –DELAIS D’EXECUTION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_Toc105493754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3</w:t>
        </w:r>
        <w:r w:rsidR="00967061" w:rsidRPr="004D2013">
          <w:rPr>
            <w:rFonts w:ascii="AMU Monument Grotesk" w:hAnsi="AMU Monument Grotesk"/>
            <w:noProof/>
            <w:webHidden/>
          </w:rPr>
          <w:fldChar w:fldCharType="end"/>
        </w:r>
      </w:hyperlink>
    </w:p>
    <w:p w14:paraId="27179A7D" w14:textId="6B32E04F"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5" w:history="1">
        <w:r w:rsidR="00967061" w:rsidRPr="004D2013">
          <w:rPr>
            <w:rStyle w:val="Lienhypertexte"/>
            <w:rFonts w:ascii="AMU Monument Grotesk" w:hAnsi="AMU Monument Grotesk"/>
            <w:noProof/>
          </w:rPr>
          <w:t>Article 4 : Documents contractuels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_Toc105493755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4F8E70FF" w14:textId="5AC693E6"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6" w:history="1">
        <w:r w:rsidR="00967061" w:rsidRPr="004D2013">
          <w:rPr>
            <w:rStyle w:val="Lienhypertexte"/>
            <w:rFonts w:ascii="AMU Monument Grotesk" w:hAnsi="AMU Monument Grotesk"/>
            <w:noProof/>
          </w:rPr>
          <w:t>ARTICLE 5 / LIEU D’EXECUTION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_Toc105493756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2691BA55" w14:textId="65FF5443"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7" w:history="1">
        <w:r w:rsidR="00967061" w:rsidRPr="004D2013">
          <w:rPr>
            <w:rStyle w:val="Lienhypertexte"/>
            <w:rFonts w:ascii="AMU Monument Grotesk" w:hAnsi="AMU Monument Grotesk"/>
            <w:noProof/>
          </w:rPr>
          <w:t>ARTICLE 6 : ETENDUES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_Toc105493757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4</w:t>
        </w:r>
        <w:r w:rsidR="00967061" w:rsidRPr="004D2013">
          <w:rPr>
            <w:rFonts w:ascii="AMU Monument Grotesk" w:hAnsi="AMU Monument Grotesk"/>
            <w:noProof/>
            <w:webHidden/>
          </w:rPr>
          <w:fldChar w:fldCharType="end"/>
        </w:r>
      </w:hyperlink>
    </w:p>
    <w:p w14:paraId="3FA62499" w14:textId="3961EFD7"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8" w:history="1">
        <w:r w:rsidR="00967061" w:rsidRPr="004D2013">
          <w:rPr>
            <w:rStyle w:val="Lienhypertexte"/>
            <w:rFonts w:ascii="AMU Monument Grotesk" w:hAnsi="AMU Monument Grotesk"/>
            <w:noProof/>
          </w:rPr>
          <w:t>ARTICLE 7 : OBLIGATION GENERALE DU TITULAIRE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_Toc105493758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8</w:t>
        </w:r>
        <w:r w:rsidR="00967061" w:rsidRPr="004D2013">
          <w:rPr>
            <w:rFonts w:ascii="AMU Monument Grotesk" w:hAnsi="AMU Monument Grotesk"/>
            <w:noProof/>
            <w:webHidden/>
          </w:rPr>
          <w:fldChar w:fldCharType="end"/>
        </w:r>
      </w:hyperlink>
    </w:p>
    <w:p w14:paraId="63D6D3A0" w14:textId="0D14AA6B"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59" w:history="1">
        <w:r w:rsidR="00967061" w:rsidRPr="004D2013">
          <w:rPr>
            <w:rStyle w:val="Lienhypertexte"/>
            <w:rFonts w:ascii="AMU Monument Grotesk" w:hAnsi="AMU Monument Grotesk"/>
            <w:noProof/>
          </w:rPr>
          <w:t>ARTICLE 8 : VERIFICATION ET VALIDATION DES PRESTATIONS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_Toc105493759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9</w:t>
        </w:r>
        <w:r w:rsidR="00967061" w:rsidRPr="004D2013">
          <w:rPr>
            <w:rFonts w:ascii="AMU Monument Grotesk" w:hAnsi="AMU Monument Grotesk"/>
            <w:noProof/>
            <w:webHidden/>
          </w:rPr>
          <w:fldChar w:fldCharType="end"/>
        </w:r>
      </w:hyperlink>
    </w:p>
    <w:p w14:paraId="43819D5B" w14:textId="32CC4925"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0" w:history="1">
        <w:r w:rsidR="00967061" w:rsidRPr="004D2013">
          <w:rPr>
            <w:rStyle w:val="Lienhypertexte"/>
            <w:rFonts w:ascii="AMU Monument Grotesk" w:hAnsi="AMU Monument Grotesk"/>
            <w:noProof/>
          </w:rPr>
          <w:t>ARTICLE 9 : PRIX</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_Toc105493760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9</w:t>
        </w:r>
        <w:r w:rsidR="00967061" w:rsidRPr="004D2013">
          <w:rPr>
            <w:rFonts w:ascii="AMU Monument Grotesk" w:hAnsi="AMU Monument Grotesk"/>
            <w:noProof/>
            <w:webHidden/>
          </w:rPr>
          <w:fldChar w:fldCharType="end"/>
        </w:r>
      </w:hyperlink>
    </w:p>
    <w:p w14:paraId="5E7E8C0A" w14:textId="14ECE934"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1" w:history="1">
        <w:r w:rsidR="00967061" w:rsidRPr="004D2013">
          <w:rPr>
            <w:rStyle w:val="Lienhypertexte"/>
            <w:rFonts w:ascii="AMU Monument Grotesk" w:hAnsi="AMU Monument Grotesk"/>
            <w:noProof/>
          </w:rPr>
          <w:t>ARTICLE 10 : Modalités de règlement</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_Toc105493761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10</w:t>
        </w:r>
        <w:r w:rsidR="00967061" w:rsidRPr="004D2013">
          <w:rPr>
            <w:rFonts w:ascii="AMU Monument Grotesk" w:hAnsi="AMU Monument Grotesk"/>
            <w:noProof/>
            <w:webHidden/>
          </w:rPr>
          <w:fldChar w:fldCharType="end"/>
        </w:r>
      </w:hyperlink>
    </w:p>
    <w:p w14:paraId="37CF4F9F" w14:textId="23EFFDB0"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2" w:history="1">
        <w:r w:rsidR="00967061" w:rsidRPr="004D2013">
          <w:rPr>
            <w:rStyle w:val="Lienhypertexte"/>
            <w:rFonts w:ascii="AMU Monument Grotesk" w:hAnsi="AMU Monument Grotesk"/>
            <w:noProof/>
          </w:rPr>
          <w:t>ARTICLE 11 : PÉNALITÉS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_Toc105493762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12</w:t>
        </w:r>
        <w:r w:rsidR="00967061" w:rsidRPr="004D2013">
          <w:rPr>
            <w:rFonts w:ascii="AMU Monument Grotesk" w:hAnsi="AMU Monument Grotesk"/>
            <w:noProof/>
            <w:webHidden/>
          </w:rPr>
          <w:fldChar w:fldCharType="end"/>
        </w:r>
      </w:hyperlink>
    </w:p>
    <w:p w14:paraId="272E677F" w14:textId="4BD2F01A"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3" w:history="1">
        <w:r w:rsidR="00967061" w:rsidRPr="004D2013">
          <w:rPr>
            <w:rStyle w:val="Lienhypertexte"/>
            <w:rFonts w:ascii="AMU Monument Grotesk" w:hAnsi="AMU Monument Grotesk"/>
            <w:noProof/>
          </w:rPr>
          <w:t>ARTICLE 12 : Documents à produire en cours d’exécution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_Toc105493763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13</w:t>
        </w:r>
        <w:r w:rsidR="00967061" w:rsidRPr="004D2013">
          <w:rPr>
            <w:rFonts w:ascii="AMU Monument Grotesk" w:hAnsi="AMU Monument Grotesk"/>
            <w:noProof/>
            <w:webHidden/>
          </w:rPr>
          <w:fldChar w:fldCharType="end"/>
        </w:r>
      </w:hyperlink>
    </w:p>
    <w:p w14:paraId="3A4539B8" w14:textId="47A85ED6"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4" w:history="1">
        <w:r w:rsidR="00967061" w:rsidRPr="004D2013">
          <w:rPr>
            <w:rStyle w:val="Lienhypertexte"/>
            <w:rFonts w:ascii="AMU Monument Grotesk" w:hAnsi="AMU Monument Grotesk"/>
            <w:noProof/>
          </w:rPr>
          <w:t>ARTICLE 13 : Cotraitance - Sous-traitance</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_Toc105493764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0CC425BB" w14:textId="7C149956"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5" w:history="1">
        <w:r w:rsidR="00967061" w:rsidRPr="004D2013">
          <w:rPr>
            <w:rStyle w:val="Lienhypertexte"/>
            <w:rFonts w:ascii="AMU Monument Grotesk" w:hAnsi="AMU Monument Grotesk"/>
            <w:noProof/>
          </w:rPr>
          <w:t>ARTICLE 14 : Résiliation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_Toc105493765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5BE84143" w14:textId="19572779"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6" w:history="1">
        <w:r w:rsidR="00967061" w:rsidRPr="004D2013">
          <w:rPr>
            <w:rStyle w:val="Lienhypertexte"/>
            <w:rFonts w:ascii="AMU Monument Grotesk" w:hAnsi="AMU Monument Grotesk"/>
            <w:noProof/>
          </w:rPr>
          <w:t>ARTICLE 15 : Litiges</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_Toc105493766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14</w:t>
        </w:r>
        <w:r w:rsidR="00967061" w:rsidRPr="004D2013">
          <w:rPr>
            <w:rFonts w:ascii="AMU Monument Grotesk" w:hAnsi="AMU Monument Grotesk"/>
            <w:noProof/>
            <w:webHidden/>
          </w:rPr>
          <w:fldChar w:fldCharType="end"/>
        </w:r>
      </w:hyperlink>
    </w:p>
    <w:p w14:paraId="781C885E" w14:textId="4A4E4641" w:rsidR="00967061" w:rsidRPr="004D2013" w:rsidRDefault="00362063" w:rsidP="00967061">
      <w:pPr>
        <w:pStyle w:val="TM1"/>
        <w:spacing w:line="360" w:lineRule="auto"/>
        <w:rPr>
          <w:rFonts w:ascii="AMU Monument Grotesk" w:eastAsiaTheme="minorEastAsia" w:hAnsi="AMU Monument Grotesk" w:cstheme="minorBidi"/>
          <w:b w:val="0"/>
          <w:noProof/>
          <w:sz w:val="22"/>
          <w:szCs w:val="22"/>
        </w:rPr>
      </w:pPr>
      <w:hyperlink w:anchor="_Toc105493767" w:history="1">
        <w:r w:rsidR="00967061" w:rsidRPr="004D2013">
          <w:rPr>
            <w:rStyle w:val="Lienhypertexte"/>
            <w:rFonts w:ascii="AMU Monument Grotesk" w:hAnsi="AMU Monument Grotesk"/>
            <w:noProof/>
          </w:rPr>
          <w:t>ARTICLE 16 Dérogation</w:t>
        </w:r>
        <w:r w:rsidR="00967061" w:rsidRPr="004D2013">
          <w:rPr>
            <w:rFonts w:ascii="AMU Monument Grotesk" w:hAnsi="AMU Monument Grotesk"/>
            <w:noProof/>
            <w:webHidden/>
          </w:rPr>
          <w:tab/>
        </w:r>
        <w:r w:rsidR="00967061" w:rsidRPr="004D2013">
          <w:rPr>
            <w:rFonts w:ascii="AMU Monument Grotesk" w:hAnsi="AMU Monument Grotesk"/>
            <w:noProof/>
            <w:webHidden/>
          </w:rPr>
          <w:fldChar w:fldCharType="begin"/>
        </w:r>
        <w:r w:rsidR="00967061" w:rsidRPr="004D2013">
          <w:rPr>
            <w:rFonts w:ascii="AMU Monument Grotesk" w:hAnsi="AMU Monument Grotesk"/>
            <w:noProof/>
            <w:webHidden/>
          </w:rPr>
          <w:instrText xml:space="preserve"> PAGEREF _Toc105493767 \h </w:instrText>
        </w:r>
        <w:r w:rsidR="00967061" w:rsidRPr="004D2013">
          <w:rPr>
            <w:rFonts w:ascii="AMU Monument Grotesk" w:hAnsi="AMU Monument Grotesk"/>
            <w:noProof/>
            <w:webHidden/>
          </w:rPr>
        </w:r>
        <w:r w:rsidR="00967061" w:rsidRPr="004D2013">
          <w:rPr>
            <w:rFonts w:ascii="AMU Monument Grotesk" w:hAnsi="AMU Monument Grotesk"/>
            <w:noProof/>
            <w:webHidden/>
          </w:rPr>
          <w:fldChar w:fldCharType="separate"/>
        </w:r>
        <w:r w:rsidR="00967061" w:rsidRPr="004D2013">
          <w:rPr>
            <w:rFonts w:ascii="AMU Monument Grotesk" w:hAnsi="AMU Monument Grotesk"/>
            <w:noProof/>
            <w:webHidden/>
          </w:rPr>
          <w:t>15</w:t>
        </w:r>
        <w:r w:rsidR="00967061" w:rsidRPr="004D2013">
          <w:rPr>
            <w:rFonts w:ascii="AMU Monument Grotesk" w:hAnsi="AMU Monument Grotesk"/>
            <w:noProof/>
            <w:webHidden/>
          </w:rPr>
          <w:fldChar w:fldCharType="end"/>
        </w:r>
      </w:hyperlink>
    </w:p>
    <w:p w14:paraId="55C0B3D9" w14:textId="1C001DBE" w:rsidR="00105229" w:rsidRPr="004D2013" w:rsidRDefault="00594F84">
      <w:pPr>
        <w:jc w:val="both"/>
        <w:rPr>
          <w:rFonts w:ascii="AMU Monument Grotesk" w:hAnsi="AMU Monument Grotesk" w:cs="Arial"/>
          <w:sz w:val="18"/>
          <w:szCs w:val="18"/>
        </w:rPr>
      </w:pPr>
      <w:r w:rsidRPr="004D2013">
        <w:rPr>
          <w:rFonts w:ascii="AMU Monument Grotesk" w:hAnsi="AMU Monument Grotesk"/>
          <w:b/>
          <w:sz w:val="20"/>
          <w:lang w:eastAsia="fr-FR"/>
        </w:rPr>
        <w:fldChar w:fldCharType="end"/>
      </w:r>
    </w:p>
    <w:bookmarkStart w:id="0" w:name="__Fieldmark__12_3716168789"/>
    <w:p w14:paraId="5CC06898" w14:textId="77777777" w:rsidR="00105229" w:rsidRPr="004D2013" w:rsidRDefault="00105229" w:rsidP="00363618">
      <w:pPr>
        <w:rPr>
          <w:rFonts w:ascii="AMU Monument Grotesk" w:hAnsi="AMU Monument Grotesk"/>
        </w:rPr>
      </w:pPr>
      <w:r w:rsidRPr="004D2013">
        <w:rPr>
          <w:rFonts w:ascii="AMU Monument Grotesk" w:hAnsi="AMU Monument Grotesk"/>
        </w:rPr>
        <w:fldChar w:fldCharType="begin">
          <w:ffData>
            <w:name w:val=""/>
            <w:enabled/>
            <w:calcOnExit w:val="0"/>
            <w:checkBox>
              <w:sizeAuto/>
              <w:default w:val="0"/>
              <w:checked/>
            </w:checkBox>
          </w:ffData>
        </w:fldChar>
      </w:r>
      <w:r w:rsidRPr="004D2013">
        <w:rPr>
          <w:rFonts w:ascii="AMU Monument Grotesk" w:hAnsi="AMU Monument Grotesk"/>
        </w:rPr>
        <w:instrText xml:space="preserve"> FORMCHECKBOX </w:instrText>
      </w:r>
      <w:bookmarkStart w:id="1" w:name="_Toc481452680"/>
      <w:r w:rsidR="00362063">
        <w:rPr>
          <w:rFonts w:ascii="AMU Monument Grotesk" w:hAnsi="AMU Monument Grotesk"/>
        </w:rPr>
      </w:r>
      <w:r w:rsidR="00362063">
        <w:rPr>
          <w:rFonts w:ascii="AMU Monument Grotesk" w:hAnsi="AMU Monument Grotesk"/>
        </w:rPr>
        <w:fldChar w:fldCharType="separate"/>
      </w:r>
      <w:r w:rsidRPr="004D2013">
        <w:rPr>
          <w:rFonts w:ascii="AMU Monument Grotesk" w:hAnsi="AMU Monument Grotesk"/>
        </w:rPr>
        <w:fldChar w:fldCharType="end"/>
      </w:r>
      <w:bookmarkEnd w:id="0"/>
      <w:r w:rsidRPr="004D2013">
        <w:rPr>
          <w:rFonts w:ascii="AMU Monument Grotesk" w:hAnsi="AMU Monument Grotesk"/>
        </w:rPr>
        <w:t xml:space="preserve">  Annexe financière du CCP </w:t>
      </w:r>
      <w:r w:rsidR="00E4129E" w:rsidRPr="004D2013">
        <w:rPr>
          <w:rFonts w:ascii="AMU Monument Grotesk" w:hAnsi="AMU Monument Grotesk"/>
        </w:rPr>
        <w:t xml:space="preserve">valant AE </w:t>
      </w:r>
      <w:r w:rsidRPr="004D2013">
        <w:rPr>
          <w:rFonts w:ascii="AMU Monument Grotesk" w:hAnsi="AMU Monument Grotesk"/>
        </w:rPr>
        <w:t>: le Bordereau des prix (BP)</w:t>
      </w:r>
      <w:bookmarkEnd w:id="1"/>
    </w:p>
    <w:p w14:paraId="5C79641C" w14:textId="77777777" w:rsidR="00105229" w:rsidRPr="004D2013" w:rsidRDefault="00105229">
      <w:pPr>
        <w:jc w:val="both"/>
        <w:rPr>
          <w:rFonts w:ascii="AMU Monument Grotesk" w:hAnsi="AMU Monument Grotesk" w:cs="Arial"/>
          <w:color w:val="00B0F0"/>
          <w:sz w:val="18"/>
          <w:szCs w:val="18"/>
        </w:rPr>
      </w:pPr>
    </w:p>
    <w:p w14:paraId="38027EA8" w14:textId="77777777" w:rsidR="00105229" w:rsidRPr="004D2013" w:rsidRDefault="00105229">
      <w:pPr>
        <w:jc w:val="both"/>
        <w:rPr>
          <w:rFonts w:ascii="AMU Monument Grotesk" w:hAnsi="AMU Monument Grotesk" w:cs="Arial"/>
          <w:sz w:val="18"/>
          <w:szCs w:val="18"/>
        </w:rPr>
      </w:pPr>
    </w:p>
    <w:p w14:paraId="52C1CFDE" w14:textId="77777777" w:rsidR="00105229" w:rsidRPr="004D2013" w:rsidRDefault="00105229">
      <w:pPr>
        <w:jc w:val="both"/>
        <w:rPr>
          <w:rFonts w:ascii="AMU Monument Grotesk" w:hAnsi="AMU Monument Grotesk" w:cs="Arial"/>
          <w:sz w:val="18"/>
          <w:szCs w:val="18"/>
        </w:rPr>
      </w:pPr>
    </w:p>
    <w:p w14:paraId="70505382" w14:textId="77777777" w:rsidR="00105229" w:rsidRPr="004D2013" w:rsidRDefault="00105229">
      <w:pPr>
        <w:jc w:val="both"/>
        <w:rPr>
          <w:rFonts w:ascii="AMU Monument Grotesk" w:hAnsi="AMU Monument Grotesk" w:cs="Arial"/>
          <w:sz w:val="18"/>
          <w:szCs w:val="18"/>
        </w:rPr>
      </w:pPr>
    </w:p>
    <w:p w14:paraId="54A09697" w14:textId="77777777" w:rsidR="00105229" w:rsidRPr="004D2013" w:rsidRDefault="00105229">
      <w:pPr>
        <w:jc w:val="both"/>
        <w:rPr>
          <w:rFonts w:ascii="AMU Monument Grotesk" w:hAnsi="AMU Monument Grotesk" w:cs="Arial"/>
          <w:sz w:val="18"/>
          <w:szCs w:val="18"/>
        </w:rPr>
      </w:pPr>
    </w:p>
    <w:p w14:paraId="2FBDFC24" w14:textId="77777777" w:rsidR="00105229" w:rsidRPr="004D2013" w:rsidRDefault="00105229">
      <w:pPr>
        <w:jc w:val="both"/>
        <w:rPr>
          <w:rFonts w:ascii="AMU Monument Grotesk" w:hAnsi="AMU Monument Grotesk" w:cs="Arial"/>
          <w:sz w:val="18"/>
          <w:szCs w:val="18"/>
        </w:rPr>
      </w:pPr>
    </w:p>
    <w:p w14:paraId="267ED064" w14:textId="77777777" w:rsidR="00105229" w:rsidRPr="004D2013" w:rsidRDefault="00105229">
      <w:pPr>
        <w:rPr>
          <w:rFonts w:ascii="AMU Monument Grotesk" w:hAnsi="AMU Monument Grotesk" w:cs="Verdana"/>
          <w:b/>
          <w:bCs/>
          <w:color w:val="E010C7"/>
          <w:sz w:val="18"/>
          <w:szCs w:val="18"/>
        </w:rPr>
      </w:pPr>
    </w:p>
    <w:p w14:paraId="6A0D419A" w14:textId="77777777" w:rsidR="00105229" w:rsidRPr="004D2013" w:rsidRDefault="00105229">
      <w:pPr>
        <w:tabs>
          <w:tab w:val="left" w:pos="1386"/>
        </w:tabs>
        <w:jc w:val="both"/>
        <w:rPr>
          <w:rFonts w:ascii="AMU Monument Grotesk" w:hAnsi="AMU Monument Grotesk" w:cs="Arial"/>
          <w:b/>
          <w:bCs/>
          <w:color w:val="E010C7"/>
          <w:sz w:val="18"/>
          <w:szCs w:val="18"/>
        </w:rPr>
      </w:pPr>
    </w:p>
    <w:p w14:paraId="199A9068" w14:textId="77777777" w:rsidR="00105229" w:rsidRPr="004D2013" w:rsidRDefault="00105229">
      <w:pPr>
        <w:jc w:val="both"/>
        <w:rPr>
          <w:rFonts w:ascii="AMU Monument Grotesk" w:hAnsi="AMU Monument Grotesk" w:cs="Arial"/>
          <w:sz w:val="18"/>
          <w:szCs w:val="18"/>
        </w:rPr>
      </w:pPr>
    </w:p>
    <w:p w14:paraId="59A2A8FE" w14:textId="77777777" w:rsidR="00105229" w:rsidRPr="004D2013" w:rsidRDefault="00105229">
      <w:pPr>
        <w:jc w:val="both"/>
        <w:rPr>
          <w:rFonts w:ascii="AMU Monument Grotesk" w:hAnsi="AMU Monument Grotesk" w:cs="Arial"/>
          <w:sz w:val="18"/>
          <w:szCs w:val="18"/>
        </w:rPr>
      </w:pPr>
    </w:p>
    <w:p w14:paraId="5039EF7D" w14:textId="77777777" w:rsidR="00105229" w:rsidRPr="004D2013" w:rsidRDefault="00105229">
      <w:pPr>
        <w:widowControl w:val="0"/>
        <w:jc w:val="both"/>
        <w:rPr>
          <w:rFonts w:ascii="AMU Monument Grotesk" w:eastAsia="Calibri" w:hAnsi="AMU Monument Grotesk" w:cs="Verdana"/>
          <w:sz w:val="18"/>
          <w:szCs w:val="18"/>
          <w:lang w:eastAsia="en-US"/>
        </w:rPr>
      </w:pPr>
    </w:p>
    <w:p w14:paraId="59A578BB" w14:textId="77777777" w:rsidR="00105229" w:rsidRPr="004D2013" w:rsidRDefault="00105229">
      <w:pPr>
        <w:widowControl w:val="0"/>
        <w:jc w:val="both"/>
        <w:rPr>
          <w:rFonts w:ascii="AMU Monument Grotesk" w:eastAsia="Calibri" w:hAnsi="AMU Monument Grotesk" w:cs="Verdana"/>
          <w:sz w:val="18"/>
          <w:szCs w:val="18"/>
          <w:lang w:eastAsia="en-US"/>
        </w:rPr>
      </w:pPr>
    </w:p>
    <w:p w14:paraId="3C159479" w14:textId="77777777" w:rsidR="00105229" w:rsidRPr="004D2013" w:rsidRDefault="00105229">
      <w:pPr>
        <w:widowControl w:val="0"/>
        <w:jc w:val="both"/>
        <w:rPr>
          <w:rFonts w:ascii="AMU Monument Grotesk" w:eastAsia="Calibri" w:hAnsi="AMU Monument Grotesk" w:cs="Verdana"/>
          <w:sz w:val="18"/>
          <w:szCs w:val="18"/>
          <w:lang w:eastAsia="en-US"/>
        </w:rPr>
      </w:pPr>
    </w:p>
    <w:p w14:paraId="22EDA712" w14:textId="77777777" w:rsidR="00105229" w:rsidRPr="004D2013" w:rsidRDefault="00105229">
      <w:pPr>
        <w:widowControl w:val="0"/>
        <w:jc w:val="both"/>
        <w:rPr>
          <w:rFonts w:ascii="AMU Monument Grotesk" w:eastAsia="Calibri" w:hAnsi="AMU Monument Grotesk" w:cs="Verdana"/>
          <w:sz w:val="18"/>
          <w:szCs w:val="18"/>
          <w:lang w:eastAsia="en-US"/>
        </w:rPr>
      </w:pPr>
    </w:p>
    <w:p w14:paraId="122F3176" w14:textId="77777777" w:rsidR="00105229" w:rsidRPr="004D2013" w:rsidRDefault="00105229">
      <w:pPr>
        <w:widowControl w:val="0"/>
        <w:jc w:val="both"/>
        <w:rPr>
          <w:rFonts w:ascii="AMU Monument Grotesk" w:eastAsia="Calibri" w:hAnsi="AMU Monument Grotesk" w:cs="Verdana"/>
          <w:sz w:val="18"/>
          <w:szCs w:val="18"/>
          <w:lang w:eastAsia="en-US"/>
        </w:rPr>
      </w:pPr>
    </w:p>
    <w:p w14:paraId="37894021" w14:textId="77777777" w:rsidR="00105229" w:rsidRPr="004D2013" w:rsidRDefault="00105229">
      <w:pPr>
        <w:widowControl w:val="0"/>
        <w:jc w:val="both"/>
        <w:rPr>
          <w:rFonts w:ascii="AMU Monument Grotesk" w:eastAsia="Calibri" w:hAnsi="AMU Monument Grotesk" w:cs="Verdana"/>
          <w:sz w:val="18"/>
          <w:szCs w:val="18"/>
          <w:lang w:eastAsia="en-US"/>
        </w:rPr>
      </w:pPr>
    </w:p>
    <w:p w14:paraId="276DF7AC" w14:textId="77777777" w:rsidR="00105229" w:rsidRPr="004D2013" w:rsidRDefault="00105229">
      <w:pPr>
        <w:widowControl w:val="0"/>
        <w:jc w:val="both"/>
        <w:rPr>
          <w:rFonts w:ascii="AMU Monument Grotesk" w:eastAsia="Calibri" w:hAnsi="AMU Monument Grotesk" w:cs="Verdana"/>
          <w:sz w:val="18"/>
          <w:szCs w:val="18"/>
          <w:lang w:eastAsia="en-US"/>
        </w:rPr>
      </w:pPr>
    </w:p>
    <w:p w14:paraId="40C3587A" w14:textId="77777777" w:rsidR="00105229" w:rsidRPr="004D2013" w:rsidRDefault="00105229">
      <w:pPr>
        <w:widowControl w:val="0"/>
        <w:jc w:val="both"/>
        <w:rPr>
          <w:rFonts w:ascii="AMU Monument Grotesk" w:eastAsia="Calibri" w:hAnsi="AMU Monument Grotesk" w:cs="Verdana"/>
          <w:sz w:val="18"/>
          <w:szCs w:val="18"/>
          <w:lang w:eastAsia="en-US"/>
        </w:rPr>
      </w:pPr>
    </w:p>
    <w:p w14:paraId="212615BE" w14:textId="77777777" w:rsidR="00105229" w:rsidRPr="004D2013" w:rsidRDefault="00105229">
      <w:pPr>
        <w:widowControl w:val="0"/>
        <w:jc w:val="both"/>
        <w:rPr>
          <w:rFonts w:ascii="AMU Monument Grotesk" w:eastAsia="Calibri" w:hAnsi="AMU Monument Grotesk" w:cs="Verdana"/>
          <w:sz w:val="18"/>
          <w:szCs w:val="18"/>
          <w:lang w:eastAsia="en-US"/>
        </w:rPr>
      </w:pPr>
    </w:p>
    <w:p w14:paraId="4D1CD032" w14:textId="77777777" w:rsidR="00105229" w:rsidRPr="004D2013" w:rsidRDefault="00105229">
      <w:pPr>
        <w:widowControl w:val="0"/>
        <w:jc w:val="both"/>
        <w:rPr>
          <w:rFonts w:ascii="AMU Monument Grotesk" w:eastAsia="Calibri" w:hAnsi="AMU Monument Grotesk" w:cs="Verdana"/>
          <w:sz w:val="18"/>
          <w:szCs w:val="18"/>
          <w:lang w:eastAsia="en-US"/>
        </w:rPr>
      </w:pPr>
    </w:p>
    <w:p w14:paraId="656BF484" w14:textId="77777777" w:rsidR="00105229" w:rsidRPr="004D2013" w:rsidRDefault="00105229">
      <w:pPr>
        <w:widowControl w:val="0"/>
        <w:jc w:val="both"/>
        <w:rPr>
          <w:rFonts w:ascii="AMU Monument Grotesk" w:eastAsia="Calibri" w:hAnsi="AMU Monument Grotesk" w:cs="Verdana"/>
          <w:sz w:val="18"/>
          <w:szCs w:val="18"/>
          <w:lang w:eastAsia="en-US"/>
        </w:rPr>
      </w:pPr>
    </w:p>
    <w:p w14:paraId="79904A6F" w14:textId="77777777" w:rsidR="00105229" w:rsidRPr="004D2013" w:rsidRDefault="00105229">
      <w:pPr>
        <w:widowControl w:val="0"/>
        <w:jc w:val="both"/>
        <w:rPr>
          <w:rFonts w:ascii="AMU Monument Grotesk" w:eastAsia="Calibri" w:hAnsi="AMU Monument Grotesk" w:cs="Verdana"/>
          <w:sz w:val="18"/>
          <w:szCs w:val="18"/>
          <w:lang w:eastAsia="en-US"/>
        </w:rPr>
      </w:pPr>
    </w:p>
    <w:p w14:paraId="2F848667" w14:textId="77777777" w:rsidR="00105229" w:rsidRPr="004D2013" w:rsidRDefault="00105229">
      <w:pPr>
        <w:widowControl w:val="0"/>
        <w:jc w:val="both"/>
        <w:rPr>
          <w:rFonts w:ascii="AMU Monument Grotesk" w:eastAsia="Calibri" w:hAnsi="AMU Monument Grotesk" w:cs="Verdana"/>
          <w:sz w:val="18"/>
          <w:szCs w:val="18"/>
          <w:lang w:eastAsia="en-US"/>
        </w:rPr>
      </w:pPr>
    </w:p>
    <w:p w14:paraId="173BE641" w14:textId="4900A8C9" w:rsidR="00105229" w:rsidRPr="004D2013" w:rsidRDefault="00105229">
      <w:pPr>
        <w:pStyle w:val="Titre1"/>
        <w:jc w:val="both"/>
        <w:rPr>
          <w:rFonts w:ascii="AMU Monument Grotesk" w:hAnsi="AMU Monument Grotesk"/>
        </w:rPr>
      </w:pPr>
      <w:bookmarkStart w:id="2" w:name="_Toc105493751"/>
      <w:r w:rsidRPr="004D2013">
        <w:rPr>
          <w:rFonts w:ascii="AMU Monument Grotesk" w:hAnsi="AMU Monument Grotesk"/>
          <w:sz w:val="18"/>
          <w:szCs w:val="18"/>
        </w:rPr>
        <w:t>PREAMBULE</w:t>
      </w:r>
      <w:bookmarkEnd w:id="2"/>
    </w:p>
    <w:p w14:paraId="6FFD10FF" w14:textId="77777777" w:rsidR="00105229" w:rsidRPr="004D2013" w:rsidRDefault="00105229" w:rsidP="008A29F7">
      <w:pPr>
        <w:pStyle w:val="Titre1"/>
        <w:numPr>
          <w:ilvl w:val="0"/>
          <w:numId w:val="0"/>
        </w:numPr>
        <w:spacing w:before="0" w:after="0"/>
        <w:jc w:val="both"/>
        <w:rPr>
          <w:rFonts w:ascii="AMU Monument Grotesk" w:hAnsi="AMU Monument Grotesk"/>
          <w:b w:val="0"/>
          <w:sz w:val="18"/>
          <w:szCs w:val="18"/>
          <w:u w:val="none"/>
        </w:rPr>
      </w:pPr>
    </w:p>
    <w:p w14:paraId="5A81E81E" w14:textId="77777777" w:rsidR="008A29F7" w:rsidRPr="004D2013" w:rsidRDefault="008A29F7" w:rsidP="008A29F7">
      <w:pPr>
        <w:widowControl w:val="0"/>
        <w:suppressAutoHyphens w:val="0"/>
        <w:overflowPunct w:val="0"/>
        <w:spacing w:line="276" w:lineRule="auto"/>
        <w:jc w:val="both"/>
        <w:rPr>
          <w:rFonts w:ascii="AMU Monument Grotesk" w:eastAsia="Calibri" w:hAnsi="AMU Monument Grotesk"/>
          <w:color w:val="00000A"/>
          <w:sz w:val="22"/>
          <w:szCs w:val="22"/>
          <w:lang w:eastAsia="en-US"/>
        </w:rPr>
      </w:pPr>
      <w:r w:rsidRPr="004D2013">
        <w:rPr>
          <w:rFonts w:ascii="AMU Monument Grotesk" w:eastAsia="Calibri" w:hAnsi="AMU Monument Grotesk" w:cs="Arial"/>
          <w:b/>
          <w:color w:val="00000A"/>
          <w:sz w:val="18"/>
          <w:szCs w:val="18"/>
          <w:lang w:eastAsia="en-US"/>
        </w:rPr>
        <w:t>Le présent document</w:t>
      </w:r>
      <w:r w:rsidRPr="004D2013">
        <w:rPr>
          <w:rFonts w:ascii="AMU Monument Grotesk" w:eastAsia="Calibri" w:hAnsi="AMU Monument Grotesk" w:cs="Arial"/>
          <w:color w:val="00000A"/>
          <w:sz w:val="18"/>
          <w:szCs w:val="18"/>
          <w:lang w:eastAsia="en-US"/>
        </w:rPr>
        <w:t xml:space="preserve"> est le Cahier des Clauses Particulières</w:t>
      </w:r>
      <w:r w:rsidRPr="004D2013">
        <w:rPr>
          <w:rFonts w:ascii="AMU Monument Grotesk" w:eastAsia="Calibri" w:hAnsi="AMU Monument Grotesk"/>
          <w:color w:val="00000A"/>
          <w:sz w:val="18"/>
          <w:szCs w:val="18"/>
          <w:lang w:eastAsia="en-US"/>
        </w:rPr>
        <w:t xml:space="preserve"> valant Acte d’engagement du marché </w:t>
      </w:r>
      <w:r w:rsidRPr="004D2013">
        <w:rPr>
          <w:rFonts w:ascii="AMU Monument Grotesk" w:eastAsia="Calibri" w:hAnsi="AMU Monument Grotesk"/>
          <w:b/>
          <w:color w:val="00000A"/>
          <w:sz w:val="18"/>
          <w:szCs w:val="18"/>
          <w:lang w:eastAsia="en-US"/>
        </w:rPr>
        <w:t xml:space="preserve">(CCP valant AE) </w:t>
      </w:r>
      <w:r w:rsidRPr="004D2013">
        <w:rPr>
          <w:rFonts w:ascii="AMU Monument Grotesk" w:eastAsia="Calibri" w:hAnsi="AMU Monument Grotesk"/>
          <w:color w:val="00000A"/>
          <w:sz w:val="18"/>
          <w:szCs w:val="18"/>
          <w:lang w:eastAsia="en-US"/>
        </w:rPr>
        <w:t>intitulé également</w:t>
      </w:r>
      <w:r w:rsidRPr="004D2013">
        <w:rPr>
          <w:rFonts w:ascii="AMU Monument Grotesk" w:eastAsia="Calibri" w:hAnsi="AMU Monument Grotesk"/>
          <w:b/>
          <w:color w:val="00000A"/>
          <w:sz w:val="18"/>
          <w:szCs w:val="18"/>
          <w:lang w:eastAsia="en-US"/>
        </w:rPr>
        <w:t xml:space="preserve"> « le contrat de commande »</w:t>
      </w:r>
      <w:r w:rsidR="00936026" w:rsidRPr="004D2013">
        <w:rPr>
          <w:rFonts w:ascii="AMU Monument Grotesk" w:eastAsia="Calibri" w:hAnsi="AMU Monument Grotesk"/>
          <w:b/>
          <w:color w:val="00000A"/>
          <w:sz w:val="18"/>
          <w:szCs w:val="18"/>
          <w:lang w:eastAsia="en-US"/>
        </w:rPr>
        <w:t>.</w:t>
      </w:r>
    </w:p>
    <w:p w14:paraId="44B2ACE0" w14:textId="77777777" w:rsidR="008A29F7" w:rsidRPr="004D2013" w:rsidRDefault="008A29F7" w:rsidP="008A29F7">
      <w:pPr>
        <w:rPr>
          <w:rFonts w:ascii="AMU Monument Grotesk" w:hAnsi="AMU Monument Grotesk"/>
          <w:sz w:val="8"/>
          <w:szCs w:val="8"/>
        </w:rPr>
      </w:pPr>
    </w:p>
    <w:p w14:paraId="159EEF62" w14:textId="77777777" w:rsidR="00105229" w:rsidRPr="004D2013" w:rsidRDefault="00105229" w:rsidP="00363618">
      <w:pPr>
        <w:jc w:val="both"/>
        <w:rPr>
          <w:rFonts w:ascii="AMU Monument Grotesk" w:hAnsi="AMU Monument Grotesk"/>
          <w:sz w:val="18"/>
          <w:szCs w:val="18"/>
        </w:rPr>
      </w:pPr>
      <w:r w:rsidRPr="004D2013">
        <w:rPr>
          <w:rFonts w:ascii="AMU Monument Grotesk" w:hAnsi="AMU Monument Grotesk"/>
          <w:sz w:val="18"/>
          <w:szCs w:val="18"/>
        </w:rPr>
        <w:t>L’université d’Aix-Marseille est désigné dans le présent marché sous l'appellation « Aix-Marseille Université », « AMU », « administration » ou encore « pouvoir adjudicateur » ou « maître d’ouvrage ».</w:t>
      </w:r>
    </w:p>
    <w:p w14:paraId="0D524C8F" w14:textId="77777777" w:rsidR="00105229" w:rsidRPr="004D2013" w:rsidRDefault="00105229">
      <w:pPr>
        <w:pStyle w:val="Titre1"/>
        <w:spacing w:before="0" w:after="0"/>
        <w:jc w:val="both"/>
        <w:rPr>
          <w:rFonts w:ascii="AMU Monument Grotesk" w:hAnsi="AMU Monument Grotesk"/>
          <w:b w:val="0"/>
          <w:sz w:val="18"/>
          <w:szCs w:val="18"/>
          <w:u w:val="none"/>
        </w:rPr>
      </w:pPr>
    </w:p>
    <w:p w14:paraId="294FC824" w14:textId="77777777" w:rsidR="00105229" w:rsidRPr="004D2013" w:rsidRDefault="00105229">
      <w:pPr>
        <w:jc w:val="both"/>
        <w:rPr>
          <w:rFonts w:ascii="AMU Monument Grotesk" w:hAnsi="AMU Monument Grotesk"/>
        </w:rPr>
      </w:pPr>
      <w:r w:rsidRPr="004D2013">
        <w:rPr>
          <w:rFonts w:ascii="AMU Monument Grotesk" w:hAnsi="AMU Monument Grotesk" w:cs="Arial"/>
          <w:b/>
          <w:sz w:val="18"/>
          <w:szCs w:val="18"/>
          <w:lang w:eastAsia="en-US"/>
        </w:rPr>
        <w:t>Le service porteur de projet est :</w:t>
      </w:r>
    </w:p>
    <w:p w14:paraId="74BDDDC6" w14:textId="77777777" w:rsidR="00105229" w:rsidRPr="004D2013" w:rsidRDefault="00C97F80">
      <w:pPr>
        <w:ind w:firstLine="360"/>
        <w:jc w:val="center"/>
        <w:rPr>
          <w:rFonts w:ascii="AMU Monument Grotesk" w:hAnsi="AMU Monument Grotesk"/>
        </w:rPr>
      </w:pPr>
      <w:r w:rsidRPr="004D2013">
        <w:rPr>
          <w:rFonts w:ascii="AMU Monument Grotesk" w:hAnsi="AMU Monument Grotesk" w:cs="Arial"/>
          <w:sz w:val="18"/>
          <w:szCs w:val="18"/>
          <w:lang w:eastAsia="en-US"/>
        </w:rPr>
        <w:t xml:space="preserve">La </w:t>
      </w:r>
      <w:r w:rsidR="00105229" w:rsidRPr="004D2013">
        <w:rPr>
          <w:rFonts w:ascii="AMU Monument Grotesk" w:hAnsi="AMU Monument Grotesk" w:cs="Arial"/>
          <w:sz w:val="18"/>
          <w:szCs w:val="18"/>
          <w:lang w:eastAsia="en-US"/>
        </w:rPr>
        <w:t>Direction du Développement du Patrimoine Immobilier de l’Université (DDPI)</w:t>
      </w:r>
    </w:p>
    <w:p w14:paraId="32F1E6D2" w14:textId="77777777" w:rsidR="00105229" w:rsidRPr="004D2013" w:rsidRDefault="00105229">
      <w:pPr>
        <w:ind w:firstLine="360"/>
        <w:jc w:val="center"/>
        <w:rPr>
          <w:rFonts w:ascii="AMU Monument Grotesk" w:hAnsi="AMU Monument Grotesk"/>
        </w:rPr>
      </w:pPr>
      <w:r w:rsidRPr="004D2013">
        <w:rPr>
          <w:rFonts w:ascii="AMU Monument Grotesk" w:hAnsi="AMU Monument Grotesk" w:cs="Arial"/>
          <w:sz w:val="18"/>
          <w:szCs w:val="18"/>
          <w:lang w:eastAsia="en-US"/>
        </w:rPr>
        <w:t>Jardin du Pharo, 58 Boulevard Charles Livon - 13007 Marseille</w:t>
      </w:r>
    </w:p>
    <w:p w14:paraId="0530E3BB" w14:textId="77777777" w:rsidR="00105229" w:rsidRPr="004D2013" w:rsidRDefault="00105229">
      <w:pPr>
        <w:ind w:firstLine="360"/>
        <w:jc w:val="center"/>
        <w:rPr>
          <w:rFonts w:ascii="AMU Monument Grotesk" w:hAnsi="AMU Monument Grotesk"/>
        </w:rPr>
      </w:pPr>
      <w:r w:rsidRPr="004D2013">
        <w:rPr>
          <w:rFonts w:ascii="AMU Monument Grotesk" w:hAnsi="AMU Monument Grotesk" w:cs="Arial"/>
          <w:sz w:val="18"/>
          <w:szCs w:val="18"/>
          <w:lang w:eastAsia="en-US"/>
        </w:rPr>
        <w:t>Tél : 04 91 39 66 87 / Fax : 04 91 39 66 04</w:t>
      </w:r>
    </w:p>
    <w:p w14:paraId="3F9D1D74" w14:textId="77777777" w:rsidR="00105229" w:rsidRPr="004D2013" w:rsidRDefault="00105229">
      <w:pPr>
        <w:ind w:firstLine="360"/>
        <w:jc w:val="center"/>
        <w:rPr>
          <w:rFonts w:ascii="AMU Monument Grotesk" w:hAnsi="AMU Monument Grotesk" w:cs="Arial"/>
          <w:sz w:val="18"/>
          <w:szCs w:val="18"/>
          <w:lang w:eastAsia="en-US"/>
        </w:rPr>
      </w:pPr>
    </w:p>
    <w:p w14:paraId="097FBE8A" w14:textId="77777777" w:rsidR="00105229" w:rsidRPr="004D2013" w:rsidRDefault="00105229" w:rsidP="00FD08A2">
      <w:pPr>
        <w:rPr>
          <w:rFonts w:ascii="AMU Monument Grotesk" w:hAnsi="AMU Monument Grotesk"/>
          <w:sz w:val="18"/>
          <w:szCs w:val="18"/>
        </w:rPr>
      </w:pPr>
      <w:bookmarkStart w:id="3" w:name="_Toc481452683"/>
      <w:r w:rsidRPr="004D2013">
        <w:rPr>
          <w:rFonts w:ascii="AMU Monument Grotesk" w:hAnsi="AMU Monument Grotesk"/>
          <w:b/>
          <w:sz w:val="18"/>
          <w:szCs w:val="18"/>
        </w:rPr>
        <w:t>L’opérateur économique</w:t>
      </w:r>
      <w:r w:rsidRPr="004D2013">
        <w:rPr>
          <w:rFonts w:ascii="AMU Monument Grotesk" w:hAnsi="AMU Monument Grotesk"/>
          <w:sz w:val="18"/>
          <w:szCs w:val="18"/>
        </w:rPr>
        <w:t xml:space="preserve"> retenu pour réaliser les prestations est désigné dans le présent marché sous l'appellation « titulaire » ou « l’artiste ».</w:t>
      </w:r>
      <w:bookmarkEnd w:id="3"/>
    </w:p>
    <w:p w14:paraId="04BD6DFB" w14:textId="77777777" w:rsidR="00105229" w:rsidRPr="004D2013" w:rsidRDefault="00105229" w:rsidP="00723C91">
      <w:pPr>
        <w:pStyle w:val="Titre1"/>
        <w:rPr>
          <w:rFonts w:ascii="AMU Monument Grotesk" w:hAnsi="AMU Monument Grotesk"/>
        </w:rPr>
      </w:pPr>
      <w:bookmarkStart w:id="4" w:name="_Toc105493752"/>
      <w:r w:rsidRPr="004D2013">
        <w:rPr>
          <w:rFonts w:ascii="AMU Monument Grotesk" w:hAnsi="AMU Monument Grotesk"/>
        </w:rPr>
        <w:t>ARTICLE 1 : OBJET DU MARCHE - ALLOTISSEMENT</w:t>
      </w:r>
      <w:bookmarkEnd w:id="4"/>
      <w:r w:rsidRPr="004D2013">
        <w:rPr>
          <w:rFonts w:ascii="AMU Monument Grotesk" w:hAnsi="AMU Monument Grotesk"/>
        </w:rPr>
        <w:t xml:space="preserve">  </w:t>
      </w:r>
    </w:p>
    <w:p w14:paraId="5ACE3B10" w14:textId="19B500D9" w:rsidR="00166194" w:rsidRPr="004D2013" w:rsidRDefault="00EF0058" w:rsidP="00EF0058">
      <w:pPr>
        <w:pStyle w:val="Titre2"/>
        <w:rPr>
          <w:rFonts w:ascii="AMU Monument Grotesk" w:hAnsi="AMU Monument Grotesk"/>
        </w:rPr>
      </w:pPr>
      <w:r w:rsidRPr="004D2013">
        <w:rPr>
          <w:rFonts w:ascii="AMU Monument Grotesk" w:hAnsi="AMU Monument Grotesk"/>
        </w:rPr>
        <w:t xml:space="preserve">1.1 </w:t>
      </w:r>
      <w:r w:rsidR="00105229" w:rsidRPr="004D2013">
        <w:rPr>
          <w:rFonts w:ascii="AMU Monument Grotesk" w:hAnsi="AMU Monument Grotesk"/>
        </w:rPr>
        <w:t>O</w:t>
      </w:r>
      <w:r w:rsidRPr="004D2013">
        <w:rPr>
          <w:rFonts w:ascii="AMU Monument Grotesk" w:hAnsi="AMU Monument Grotesk"/>
        </w:rPr>
        <w:t>bjet du marché</w:t>
      </w:r>
    </w:p>
    <w:p w14:paraId="47547B41" w14:textId="6C9B29AE" w:rsidR="00CF29D7" w:rsidRPr="00626917" w:rsidRDefault="00DE6FD3" w:rsidP="00CF29D7">
      <w:pPr>
        <w:widowControl w:val="0"/>
        <w:rPr>
          <w:rFonts w:ascii="AMU Monument Grotesk" w:hAnsi="AMU Monument Grotesk" w:cs="Arial"/>
          <w:sz w:val="8"/>
          <w:szCs w:val="8"/>
        </w:rPr>
      </w:pPr>
      <w:r w:rsidRPr="00626917">
        <w:rPr>
          <w:rFonts w:ascii="AMU Monument Grotesk" w:hAnsi="AMU Monument Grotesk"/>
          <w:sz w:val="18"/>
          <w:szCs w:val="18"/>
        </w:rPr>
        <w:t xml:space="preserve">Obligation de décoration des constructions publiques (1% artistique) dans le cadre de l’opération de construction </w:t>
      </w:r>
      <w:r w:rsidR="00647CA6">
        <w:rPr>
          <w:rFonts w:ascii="AMU Monument Grotesk" w:hAnsi="AMU Monument Grotesk"/>
          <w:sz w:val="18"/>
          <w:szCs w:val="18"/>
        </w:rPr>
        <w:t xml:space="preserve">PARAMED à la Faculté des Sciences Médicales et Paramédicales (Site Nord) </w:t>
      </w:r>
      <w:r w:rsidRPr="00626917">
        <w:rPr>
          <w:rFonts w:ascii="AMU Monument Grotesk" w:hAnsi="AMU Monument Grotesk"/>
          <w:sz w:val="18"/>
          <w:szCs w:val="18"/>
        </w:rPr>
        <w:t xml:space="preserve"> à </w:t>
      </w:r>
      <w:r w:rsidR="00647CA6">
        <w:rPr>
          <w:rFonts w:ascii="AMU Monument Grotesk" w:hAnsi="AMU Monument Grotesk"/>
          <w:sz w:val="18"/>
          <w:szCs w:val="18"/>
        </w:rPr>
        <w:t>Marseille.</w:t>
      </w:r>
    </w:p>
    <w:p w14:paraId="0F095405" w14:textId="1F10B5AE" w:rsidR="00304A25" w:rsidRPr="00626917" w:rsidRDefault="00EF0058" w:rsidP="00EF0058">
      <w:pPr>
        <w:pStyle w:val="Titre2"/>
        <w:rPr>
          <w:rFonts w:ascii="AMU Monument Grotesk" w:hAnsi="AMU Monument Grotesk"/>
        </w:rPr>
      </w:pPr>
      <w:r w:rsidRPr="00626917">
        <w:rPr>
          <w:rFonts w:ascii="AMU Monument Grotesk" w:hAnsi="AMU Monument Grotesk"/>
        </w:rPr>
        <w:t xml:space="preserve">1.2 </w:t>
      </w:r>
      <w:r w:rsidR="00CF29D7" w:rsidRPr="00626917">
        <w:rPr>
          <w:rFonts w:ascii="AMU Monument Grotesk" w:hAnsi="AMU Monument Grotesk"/>
        </w:rPr>
        <w:t xml:space="preserve">Lieu d’exécution :          </w:t>
      </w:r>
    </w:p>
    <w:p w14:paraId="73E8EA67" w14:textId="056BD0DF" w:rsidR="00166194" w:rsidRPr="00626917" w:rsidRDefault="00CF29D7" w:rsidP="00E1382D">
      <w:pPr>
        <w:widowControl w:val="0"/>
        <w:tabs>
          <w:tab w:val="left" w:pos="3686"/>
          <w:tab w:val="left" w:pos="7371"/>
        </w:tabs>
        <w:spacing w:before="60"/>
        <w:jc w:val="both"/>
        <w:rPr>
          <w:rFonts w:ascii="AMU Monument Grotesk" w:hAnsi="AMU Monument Grotesk" w:cs="Arial"/>
          <w:sz w:val="18"/>
          <w:szCs w:val="18"/>
        </w:rPr>
      </w:pPr>
      <w:r w:rsidRPr="00626917">
        <w:rPr>
          <w:rFonts w:ascii="AMU Monument Grotesk" w:hAnsi="AMU Monument Grotesk" w:cs="Arial"/>
          <w:sz w:val="18"/>
          <w:szCs w:val="18"/>
        </w:rPr>
        <w:t xml:space="preserve">L’œuvre sera installée </w:t>
      </w:r>
      <w:r w:rsidR="00647CA6">
        <w:rPr>
          <w:rFonts w:ascii="AMU Monument Grotesk" w:hAnsi="AMU Monument Grotesk" w:cs="Arial"/>
          <w:sz w:val="18"/>
          <w:szCs w:val="18"/>
        </w:rPr>
        <w:t>à la</w:t>
      </w:r>
      <w:r w:rsidRPr="00626917">
        <w:rPr>
          <w:rFonts w:ascii="AMU Monument Grotesk" w:hAnsi="AMU Monument Grotesk" w:cs="Arial"/>
          <w:sz w:val="18"/>
          <w:szCs w:val="18"/>
        </w:rPr>
        <w:t xml:space="preserve"> </w:t>
      </w:r>
      <w:r w:rsidR="00647CA6" w:rsidRPr="00647CA6">
        <w:rPr>
          <w:rFonts w:ascii="AMU Monument Grotesk" w:hAnsi="AMU Monument Grotesk" w:cs="Arial"/>
          <w:sz w:val="18"/>
          <w:szCs w:val="18"/>
        </w:rPr>
        <w:t xml:space="preserve">Faculté des Sciences Médicales et Paramédicales (site Nord) – 51 Bd Pierre </w:t>
      </w:r>
      <w:proofErr w:type="spellStart"/>
      <w:r w:rsidR="00647CA6" w:rsidRPr="00647CA6">
        <w:rPr>
          <w:rFonts w:ascii="AMU Monument Grotesk" w:hAnsi="AMU Monument Grotesk" w:cs="Arial"/>
          <w:sz w:val="18"/>
          <w:szCs w:val="18"/>
        </w:rPr>
        <w:t>Dramard</w:t>
      </w:r>
      <w:proofErr w:type="spellEnd"/>
      <w:r w:rsidR="00647CA6" w:rsidRPr="00647CA6">
        <w:rPr>
          <w:rFonts w:ascii="AMU Monument Grotesk" w:hAnsi="AMU Monument Grotesk" w:cs="Arial"/>
          <w:sz w:val="18"/>
          <w:szCs w:val="18"/>
        </w:rPr>
        <w:t xml:space="preserve"> - 13015 Marseille.</w:t>
      </w:r>
    </w:p>
    <w:p w14:paraId="49756029" w14:textId="77777777" w:rsidR="00105229" w:rsidRPr="00626917" w:rsidRDefault="00105229">
      <w:pPr>
        <w:jc w:val="both"/>
        <w:rPr>
          <w:rFonts w:ascii="AMU Monument Grotesk" w:hAnsi="AMU Monument Grotesk" w:cs="Arial"/>
          <w:b/>
          <w:color w:val="000000"/>
          <w:sz w:val="18"/>
          <w:szCs w:val="18"/>
        </w:rPr>
      </w:pPr>
    </w:p>
    <w:p w14:paraId="36F6F0B8" w14:textId="7A66BAEA" w:rsidR="00105229" w:rsidRPr="00626917" w:rsidRDefault="00A5425A" w:rsidP="00EF0058">
      <w:pPr>
        <w:pStyle w:val="Titre2"/>
        <w:rPr>
          <w:rFonts w:ascii="AMU Monument Grotesk" w:hAnsi="AMU Monument Grotesk"/>
        </w:rPr>
      </w:pPr>
      <w:r w:rsidRPr="00626917">
        <w:rPr>
          <w:rFonts w:ascii="AMU Monument Grotesk" w:hAnsi="AMU Monument Grotesk"/>
        </w:rPr>
        <w:t>1.3 Allotissement – Description des prestations</w:t>
      </w:r>
    </w:p>
    <w:p w14:paraId="7C61803D" w14:textId="099E6192" w:rsidR="00105229" w:rsidRPr="00626917" w:rsidRDefault="00105229">
      <w:pPr>
        <w:rPr>
          <w:rFonts w:ascii="AMU Monument Grotesk" w:hAnsi="AMU Monument Grotesk"/>
          <w:b/>
        </w:rPr>
      </w:pPr>
      <w:r w:rsidRPr="00626917">
        <w:rPr>
          <w:rFonts w:ascii="AMU Monument Grotesk" w:hAnsi="AMU Monument Grotesk" w:cs="Verdana"/>
          <w:b/>
          <w:sz w:val="18"/>
          <w:szCs w:val="18"/>
        </w:rPr>
        <w:t>Non (marché global- lot unique)</w:t>
      </w:r>
    </w:p>
    <w:p w14:paraId="4381A5F0" w14:textId="77777777" w:rsidR="00105229" w:rsidRPr="00626917" w:rsidRDefault="00105229">
      <w:pPr>
        <w:tabs>
          <w:tab w:val="left" w:pos="3767"/>
        </w:tabs>
        <w:rPr>
          <w:rFonts w:ascii="AMU Monument Grotesk" w:hAnsi="AMU Monument Grotesk"/>
        </w:rPr>
      </w:pPr>
      <w:r w:rsidRPr="00626917">
        <w:rPr>
          <w:rFonts w:ascii="AMU Monument Grotesk" w:hAnsi="AMU Monument Grotesk" w:cs="Verdana"/>
          <w:sz w:val="18"/>
          <w:szCs w:val="18"/>
        </w:rPr>
        <w:t xml:space="preserve">Motif de non allotissement : l’objet du marché ne permet pas l’identification de </w:t>
      </w:r>
      <w:r w:rsidRPr="00626917">
        <w:rPr>
          <w:rFonts w:ascii="AMU Monument Grotesk" w:hAnsi="AMU Monument Grotesk" w:cs="Verdana"/>
          <w:b/>
          <w:sz w:val="18"/>
          <w:szCs w:val="18"/>
        </w:rPr>
        <w:t>prestations distinctes</w:t>
      </w:r>
    </w:p>
    <w:p w14:paraId="5FC7B2BD" w14:textId="77777777" w:rsidR="00105229" w:rsidRPr="00626917" w:rsidRDefault="00105229">
      <w:pPr>
        <w:contextualSpacing/>
        <w:rPr>
          <w:rFonts w:ascii="AMU Monument Grotesk" w:hAnsi="AMU Monument Grotesk" w:cs="Arial"/>
          <w:b/>
          <w:color w:val="002060"/>
          <w:sz w:val="18"/>
          <w:szCs w:val="18"/>
        </w:rPr>
      </w:pPr>
      <w:bookmarkStart w:id="5" w:name="_Hlk480843232"/>
      <w:bookmarkEnd w:id="5"/>
    </w:p>
    <w:p w14:paraId="0B20F29A" w14:textId="2E1BF4D7" w:rsidR="002F5B08" w:rsidRPr="00626917" w:rsidRDefault="0006303F" w:rsidP="002F5B08">
      <w:pPr>
        <w:rPr>
          <w:rFonts w:ascii="AMU Monument Grotesk" w:hAnsi="AMU Monument Grotesk"/>
          <w:sz w:val="18"/>
          <w:szCs w:val="18"/>
          <w:lang w:eastAsia="fr-FR"/>
        </w:rPr>
      </w:pPr>
      <w:r w:rsidRPr="00626917">
        <w:rPr>
          <w:rFonts w:ascii="AMU Monument Grotesk" w:hAnsi="AMU Monument Grotesk" w:cs="Arial"/>
          <w:b/>
          <w:sz w:val="18"/>
          <w:szCs w:val="18"/>
        </w:rPr>
        <w:t>Description des prestations</w:t>
      </w:r>
      <w:r w:rsidR="002F5B08" w:rsidRPr="00626917">
        <w:rPr>
          <w:rFonts w:ascii="AMU Monument Grotesk" w:hAnsi="AMU Monument Grotesk" w:cs="Arial"/>
          <w:b/>
          <w:sz w:val="18"/>
          <w:szCs w:val="18"/>
        </w:rPr>
        <w:t> :</w:t>
      </w:r>
      <w:r w:rsidR="002F5B08" w:rsidRPr="00626917">
        <w:rPr>
          <w:rFonts w:ascii="AMU Monument Grotesk" w:hAnsi="AMU Monument Grotesk" w:cs="Arial"/>
          <w:sz w:val="18"/>
          <w:szCs w:val="18"/>
        </w:rPr>
        <w:t xml:space="preserve"> L</w:t>
      </w:r>
      <w:r w:rsidR="002F5B08" w:rsidRPr="00626917">
        <w:rPr>
          <w:rFonts w:ascii="AMU Monument Grotesk" w:hAnsi="AMU Monument Grotesk"/>
          <w:sz w:val="18"/>
          <w:szCs w:val="18"/>
          <w:lang w:eastAsia="fr-FR"/>
        </w:rPr>
        <w:t xml:space="preserve">es prestations objet du marché et leur prix sont décrits dans le </w:t>
      </w:r>
      <w:r w:rsidR="00416198" w:rsidRPr="00626917">
        <w:rPr>
          <w:rFonts w:ascii="AMU Monument Grotesk" w:hAnsi="AMU Monument Grotesk"/>
          <w:sz w:val="18"/>
          <w:szCs w:val="18"/>
          <w:lang w:eastAsia="fr-FR"/>
        </w:rPr>
        <w:t xml:space="preserve">présent </w:t>
      </w:r>
      <w:r w:rsidR="002F5B08" w:rsidRPr="00626917">
        <w:rPr>
          <w:rFonts w:ascii="AMU Monument Grotesk" w:hAnsi="AMU Monument Grotesk"/>
          <w:sz w:val="18"/>
          <w:szCs w:val="18"/>
          <w:lang w:eastAsia="fr-FR"/>
        </w:rPr>
        <w:t>CCP valant AE (« contrat de commande ») et son annexe financièr</w:t>
      </w:r>
      <w:r w:rsidR="00346AC8" w:rsidRPr="00626917">
        <w:rPr>
          <w:rFonts w:ascii="AMU Monument Grotesk" w:hAnsi="AMU Monument Grotesk"/>
          <w:sz w:val="18"/>
          <w:szCs w:val="18"/>
          <w:lang w:eastAsia="fr-FR"/>
        </w:rPr>
        <w:t xml:space="preserve">e (le bordereau des prix - BP), </w:t>
      </w:r>
      <w:bookmarkStart w:id="6" w:name="_Hlk481436947"/>
      <w:r w:rsidR="002F5B08" w:rsidRPr="00626917">
        <w:rPr>
          <w:rFonts w:ascii="AMU Monument Grotesk" w:hAnsi="AMU Monument Grotesk"/>
          <w:sz w:val="18"/>
          <w:szCs w:val="18"/>
          <w:lang w:eastAsia="fr-FR"/>
        </w:rPr>
        <w:t xml:space="preserve">notamment </w:t>
      </w:r>
      <w:r w:rsidR="00346AC8" w:rsidRPr="00626917">
        <w:rPr>
          <w:rFonts w:ascii="AMU Monument Grotesk" w:hAnsi="AMU Monument Grotesk"/>
          <w:sz w:val="18"/>
          <w:szCs w:val="18"/>
          <w:lang w:eastAsia="fr-FR"/>
        </w:rPr>
        <w:t xml:space="preserve">en ce qui concerne </w:t>
      </w:r>
      <w:r w:rsidR="002F5B08" w:rsidRPr="00626917">
        <w:rPr>
          <w:rFonts w:ascii="AMU Monument Grotesk" w:hAnsi="AMU Monument Grotesk"/>
          <w:sz w:val="18"/>
          <w:szCs w:val="18"/>
          <w:lang w:eastAsia="fr-FR"/>
        </w:rPr>
        <w:t>:</w:t>
      </w:r>
    </w:p>
    <w:bookmarkEnd w:id="6"/>
    <w:p w14:paraId="0A07ADAE" w14:textId="77777777" w:rsidR="005E69EF" w:rsidRPr="00626917" w:rsidRDefault="005E69EF" w:rsidP="002F5B08">
      <w:pPr>
        <w:rPr>
          <w:rFonts w:ascii="AMU Monument Grotesk" w:hAnsi="AMU Monument Grotesk"/>
          <w:sz w:val="18"/>
          <w:szCs w:val="18"/>
          <w:lang w:eastAsia="fr-FR"/>
        </w:rPr>
      </w:pPr>
    </w:p>
    <w:p w14:paraId="639E945F" w14:textId="370321D3" w:rsidR="005E69EF" w:rsidRPr="00626917" w:rsidRDefault="005E69EF" w:rsidP="0006303F">
      <w:pPr>
        <w:pStyle w:val="Paragraphedeliste"/>
        <w:numPr>
          <w:ilvl w:val="0"/>
          <w:numId w:val="20"/>
        </w:numPr>
        <w:ind w:left="426"/>
        <w:jc w:val="both"/>
        <w:rPr>
          <w:rFonts w:ascii="AMU Monument Grotesk" w:hAnsi="AMU Monument Grotesk"/>
          <w:sz w:val="18"/>
          <w:szCs w:val="18"/>
          <w:lang w:eastAsia="fr-FR"/>
        </w:rPr>
      </w:pPr>
      <w:bookmarkStart w:id="7" w:name="_Hlk481439241"/>
      <w:r w:rsidRPr="00626917">
        <w:rPr>
          <w:rFonts w:ascii="AMU Monument Grotesk" w:hAnsi="AMU Monument Grotesk"/>
          <w:b/>
          <w:sz w:val="18"/>
          <w:szCs w:val="18"/>
          <w:lang w:eastAsia="fr-FR"/>
        </w:rPr>
        <w:t xml:space="preserve">Les modalités relatives aux prestations </w:t>
      </w:r>
      <w:r w:rsidRPr="00626917">
        <w:rPr>
          <w:rFonts w:ascii="AMU Monument Grotesk" w:hAnsi="AMU Monument Grotesk"/>
          <w:sz w:val="18"/>
          <w:szCs w:val="18"/>
          <w:lang w:eastAsia="fr-FR"/>
        </w:rPr>
        <w:t xml:space="preserve">de </w:t>
      </w:r>
      <w:r w:rsidRPr="00626917">
        <w:rPr>
          <w:rFonts w:ascii="AMU Monument Grotesk" w:hAnsi="AMU Monument Grotesk" w:cs="Arial"/>
          <w:sz w:val="18"/>
          <w:szCs w:val="18"/>
          <w:lang w:eastAsia="fr-FR"/>
        </w:rPr>
        <w:t xml:space="preserve">conception et de réalisation d’une œuvre d’art originale, l’acheminement et l’installation </w:t>
      </w:r>
      <w:r w:rsidR="00771582" w:rsidRPr="00626917">
        <w:rPr>
          <w:rFonts w:ascii="AMU Monument Grotesk" w:hAnsi="AMU Monument Grotesk" w:cs="Arial"/>
          <w:sz w:val="18"/>
          <w:szCs w:val="18"/>
          <w:lang w:eastAsia="fr-FR"/>
        </w:rPr>
        <w:t xml:space="preserve">complète </w:t>
      </w:r>
      <w:r w:rsidRPr="00626917">
        <w:rPr>
          <w:rFonts w:ascii="AMU Monument Grotesk" w:hAnsi="AMU Monument Grotesk" w:cs="Arial"/>
          <w:sz w:val="18"/>
          <w:szCs w:val="18"/>
          <w:lang w:eastAsia="fr-FR"/>
        </w:rPr>
        <w:t>de l’œuvre</w:t>
      </w:r>
      <w:r w:rsidRPr="00626917">
        <w:rPr>
          <w:rFonts w:ascii="AMU Monument Grotesk" w:hAnsi="AMU Monument Grotesk"/>
          <w:b/>
          <w:sz w:val="18"/>
          <w:szCs w:val="18"/>
          <w:lang w:eastAsia="fr-FR"/>
        </w:rPr>
        <w:t xml:space="preserve"> ainsi que </w:t>
      </w:r>
      <w:r w:rsidRPr="00626917">
        <w:rPr>
          <w:rFonts w:ascii="AMU Monument Grotesk" w:hAnsi="AMU Monument Grotesk" w:cs="Arial"/>
          <w:b/>
          <w:sz w:val="18"/>
          <w:szCs w:val="18"/>
        </w:rPr>
        <w:t>le coût de l’œuvre</w:t>
      </w:r>
      <w:r w:rsidR="00941774" w:rsidRPr="00626917">
        <w:rPr>
          <w:rFonts w:ascii="AMU Monument Grotesk" w:hAnsi="AMU Monument Grotesk" w:cs="Arial"/>
          <w:b/>
          <w:sz w:val="18"/>
          <w:szCs w:val="18"/>
        </w:rPr>
        <w:t xml:space="preserve"> et de </w:t>
      </w:r>
      <w:r w:rsidRPr="00626917">
        <w:rPr>
          <w:rFonts w:ascii="AMU Monument Grotesk" w:hAnsi="AMU Monument Grotesk" w:cs="Arial"/>
          <w:b/>
          <w:sz w:val="18"/>
          <w:szCs w:val="18"/>
        </w:rPr>
        <w:t xml:space="preserve">cession du </w:t>
      </w:r>
      <w:bookmarkEnd w:id="7"/>
      <w:r w:rsidRPr="00626917">
        <w:rPr>
          <w:rFonts w:ascii="AMU Monument Grotesk" w:hAnsi="AMU Monument Grotesk" w:cs="Arial"/>
          <w:b/>
          <w:sz w:val="18"/>
          <w:szCs w:val="18"/>
        </w:rPr>
        <w:t>« support matériel » de l’œuvre.</w:t>
      </w:r>
      <w:r w:rsidRPr="00626917">
        <w:rPr>
          <w:rFonts w:ascii="AMU Monument Grotesk" w:hAnsi="AMU Monument Grotesk"/>
          <w:sz w:val="18"/>
          <w:szCs w:val="18"/>
          <w:lang w:eastAsia="fr-FR"/>
        </w:rPr>
        <w:t> </w:t>
      </w:r>
    </w:p>
    <w:p w14:paraId="55AEE823" w14:textId="353E31D4" w:rsidR="005E69EF" w:rsidRPr="00626917" w:rsidRDefault="005E69EF" w:rsidP="0006303F">
      <w:pPr>
        <w:pStyle w:val="Paragraphedeliste"/>
        <w:numPr>
          <w:ilvl w:val="0"/>
          <w:numId w:val="20"/>
        </w:numPr>
        <w:ind w:left="426"/>
        <w:jc w:val="both"/>
        <w:rPr>
          <w:rFonts w:ascii="AMU Monument Grotesk" w:hAnsi="AMU Monument Grotesk" w:cs="Arial"/>
          <w:sz w:val="18"/>
          <w:szCs w:val="18"/>
          <w:lang w:eastAsia="fr-FR"/>
        </w:rPr>
      </w:pPr>
      <w:r w:rsidRPr="00626917">
        <w:rPr>
          <w:rFonts w:ascii="AMU Monument Grotesk" w:hAnsi="AMU Monument Grotesk"/>
          <w:sz w:val="18"/>
          <w:szCs w:val="18"/>
          <w:lang w:eastAsia="fr-FR"/>
        </w:rPr>
        <w:t xml:space="preserve">La </w:t>
      </w:r>
      <w:r w:rsidRPr="00626917">
        <w:rPr>
          <w:rFonts w:ascii="AMU Monument Grotesk" w:hAnsi="AMU Monument Grotesk"/>
          <w:b/>
          <w:sz w:val="18"/>
          <w:szCs w:val="18"/>
          <w:lang w:eastAsia="fr-FR"/>
        </w:rPr>
        <w:t>cession des droits d’auteur</w:t>
      </w:r>
      <w:r w:rsidRPr="00626917">
        <w:rPr>
          <w:rFonts w:ascii="AMU Monument Grotesk" w:hAnsi="AMU Monument Grotesk"/>
          <w:sz w:val="18"/>
          <w:szCs w:val="18"/>
          <w:lang w:eastAsia="fr-FR"/>
        </w:rPr>
        <w:t xml:space="preserve"> (</w:t>
      </w:r>
      <w:r w:rsidRPr="00626917">
        <w:rPr>
          <w:rFonts w:ascii="AMU Monument Grotesk" w:hAnsi="AMU Monument Grotesk" w:cs="Arial"/>
          <w:sz w:val="18"/>
          <w:szCs w:val="18"/>
          <w:lang w:eastAsia="fr-FR"/>
        </w:rPr>
        <w:t xml:space="preserve">cession des droits d'exploitation de l’œuvre) et </w:t>
      </w:r>
      <w:r w:rsidRPr="00626917">
        <w:rPr>
          <w:rFonts w:ascii="AMU Monument Grotesk" w:hAnsi="AMU Monument Grotesk" w:cs="Arial"/>
          <w:b/>
          <w:sz w:val="18"/>
          <w:szCs w:val="18"/>
          <w:lang w:eastAsia="fr-FR"/>
        </w:rPr>
        <w:t>le coût de cette cession</w:t>
      </w:r>
      <w:r w:rsidRPr="00626917">
        <w:rPr>
          <w:rFonts w:ascii="AMU Monument Grotesk" w:hAnsi="AMU Monument Grotesk" w:cs="Arial"/>
          <w:sz w:val="18"/>
          <w:szCs w:val="18"/>
          <w:lang w:eastAsia="fr-FR"/>
        </w:rPr>
        <w:t>.</w:t>
      </w:r>
    </w:p>
    <w:p w14:paraId="320C6893" w14:textId="0E356CBA" w:rsidR="002F5B08" w:rsidRPr="00626917" w:rsidRDefault="005E69EF" w:rsidP="0006303F">
      <w:pPr>
        <w:pStyle w:val="Paragraphedeliste"/>
        <w:numPr>
          <w:ilvl w:val="0"/>
          <w:numId w:val="20"/>
        </w:numPr>
        <w:ind w:left="426"/>
        <w:jc w:val="both"/>
        <w:rPr>
          <w:rFonts w:ascii="AMU Monument Grotesk" w:hAnsi="AMU Monument Grotesk"/>
        </w:rPr>
      </w:pPr>
      <w:r w:rsidRPr="00626917">
        <w:rPr>
          <w:rFonts w:ascii="AMU Monument Grotesk" w:hAnsi="AMU Monument Grotesk"/>
          <w:b/>
          <w:sz w:val="18"/>
          <w:szCs w:val="18"/>
          <w:lang w:eastAsia="fr-FR"/>
        </w:rPr>
        <w:t xml:space="preserve">les modalités d’entretien, de maintenance et de restauration de l’œuvre. </w:t>
      </w:r>
    </w:p>
    <w:p w14:paraId="21148B6C" w14:textId="77777777" w:rsidR="002F5B08" w:rsidRPr="00626917" w:rsidRDefault="002F5B08">
      <w:pPr>
        <w:contextualSpacing/>
        <w:rPr>
          <w:rFonts w:ascii="AMU Monument Grotesk" w:eastAsia="Batang" w:hAnsi="AMU Monument Grotesk" w:cs="Verdana"/>
          <w:b/>
          <w:caps/>
          <w:sz w:val="18"/>
          <w:szCs w:val="18"/>
          <w:u w:val="single"/>
        </w:rPr>
      </w:pPr>
    </w:p>
    <w:p w14:paraId="2C3574AB" w14:textId="77777777" w:rsidR="00105229" w:rsidRPr="00626917" w:rsidRDefault="00105229" w:rsidP="00723C91">
      <w:pPr>
        <w:pStyle w:val="Titre1"/>
        <w:rPr>
          <w:rFonts w:ascii="AMU Monument Grotesk" w:hAnsi="AMU Monument Grotesk"/>
        </w:rPr>
      </w:pPr>
      <w:bookmarkStart w:id="8" w:name="_Toc105493753"/>
      <w:r w:rsidRPr="00626917">
        <w:rPr>
          <w:rFonts w:ascii="AMU Monument Grotesk" w:hAnsi="AMU Monument Grotesk"/>
        </w:rPr>
        <w:t>ARTICLE 2 : PROCEDURE - FORME</w:t>
      </w:r>
      <w:bookmarkEnd w:id="8"/>
      <w:r w:rsidRPr="00626917">
        <w:rPr>
          <w:rFonts w:ascii="AMU Monument Grotesk" w:hAnsi="AMU Monument Grotesk"/>
        </w:rPr>
        <w:t xml:space="preserve"> </w:t>
      </w:r>
    </w:p>
    <w:p w14:paraId="19C99412" w14:textId="77777777" w:rsidR="00105229" w:rsidRPr="00626917" w:rsidRDefault="00105229" w:rsidP="00594F84">
      <w:pPr>
        <w:pStyle w:val="Titre2"/>
        <w:rPr>
          <w:rFonts w:ascii="AMU Monument Grotesk" w:hAnsi="AMU Monument Grotesk"/>
        </w:rPr>
      </w:pPr>
      <w:r w:rsidRPr="00626917">
        <w:rPr>
          <w:rFonts w:ascii="AMU Monument Grotesk" w:hAnsi="AMU Monument Grotesk"/>
        </w:rPr>
        <w:t xml:space="preserve">2.1 Procédure de passation </w:t>
      </w:r>
    </w:p>
    <w:p w14:paraId="3CBB1277" w14:textId="77777777" w:rsidR="00647CA6" w:rsidRPr="00284DFC" w:rsidRDefault="00647CA6" w:rsidP="00647CA6">
      <w:pPr>
        <w:tabs>
          <w:tab w:val="left" w:pos="8647"/>
          <w:tab w:val="left" w:pos="9072"/>
        </w:tabs>
        <w:spacing w:after="60"/>
        <w:rPr>
          <w:rFonts w:ascii="AMU Monument Grotesk" w:hAnsi="AMU Monument Grotesk" w:cs="Arial"/>
          <w:sz w:val="18"/>
          <w:szCs w:val="18"/>
        </w:rPr>
      </w:pPr>
      <w:bookmarkStart w:id="9" w:name="_Hlk187685183"/>
      <w:bookmarkStart w:id="10" w:name="_Toc481452686"/>
      <w:r w:rsidRPr="00D152A6">
        <w:rPr>
          <w:rFonts w:ascii="AMU Monument Grotesk" w:hAnsi="AMU Monument Grotesk" w:cs="Arial"/>
          <w:b/>
          <w:sz w:val="18"/>
          <w:szCs w:val="18"/>
        </w:rPr>
        <w:t xml:space="preserve">Procédure </w:t>
      </w:r>
      <w:r>
        <w:rPr>
          <w:rFonts w:ascii="AMU Monument Grotesk" w:hAnsi="AMU Monument Grotesk" w:cs="Arial"/>
          <w:b/>
          <w:sz w:val="18"/>
          <w:szCs w:val="18"/>
        </w:rPr>
        <w:t>adaptée</w:t>
      </w:r>
      <w:r w:rsidRPr="00D152A6">
        <w:rPr>
          <w:rFonts w:ascii="AMU Monument Grotesk" w:hAnsi="AMU Monument Grotesk" w:cs="Arial"/>
          <w:sz w:val="18"/>
          <w:szCs w:val="18"/>
        </w:rPr>
        <w:t xml:space="preserve"> </w:t>
      </w:r>
      <w:r w:rsidRPr="00284DFC">
        <w:rPr>
          <w:rFonts w:ascii="AMU Monument Grotesk" w:hAnsi="AMU Monument Grotesk" w:cs="Arial"/>
          <w:sz w:val="18"/>
          <w:szCs w:val="18"/>
        </w:rPr>
        <w:t>restreinte librement définie par le pouvoir adjudicateur en application des articles R.2123-1</w:t>
      </w:r>
      <w:r>
        <w:rPr>
          <w:rFonts w:ascii="AMU Monument Grotesk" w:hAnsi="AMU Monument Grotesk" w:cs="Arial"/>
          <w:sz w:val="18"/>
          <w:szCs w:val="18"/>
        </w:rPr>
        <w:t xml:space="preserve"> 3°</w:t>
      </w:r>
      <w:r w:rsidRPr="00284DFC">
        <w:rPr>
          <w:rFonts w:ascii="AMU Monument Grotesk" w:hAnsi="AMU Monument Grotesk" w:cs="Arial"/>
          <w:sz w:val="18"/>
          <w:szCs w:val="18"/>
        </w:rPr>
        <w:t>, R2123-4 et R.2172-7 à R.2172-14 et R2172-18 du Code de la commande publique.</w:t>
      </w:r>
    </w:p>
    <w:bookmarkEnd w:id="9"/>
    <w:p w14:paraId="3AFB9775" w14:textId="77777777" w:rsidR="00105229" w:rsidRPr="00626917" w:rsidRDefault="00105229" w:rsidP="00594F84">
      <w:pPr>
        <w:pStyle w:val="Titre2"/>
        <w:rPr>
          <w:rFonts w:ascii="AMU Monument Grotesk" w:hAnsi="AMU Monument Grotesk"/>
        </w:rPr>
      </w:pPr>
      <w:r w:rsidRPr="00626917">
        <w:rPr>
          <w:rFonts w:ascii="AMU Monument Grotesk" w:hAnsi="AMU Monument Grotesk"/>
        </w:rPr>
        <w:t>2.2 Forme du marché – Techniques particulières d’achat</w:t>
      </w:r>
      <w:bookmarkEnd w:id="10"/>
    </w:p>
    <w:p w14:paraId="60EE26A3" w14:textId="37205DC2" w:rsidR="00216B0C" w:rsidRPr="00626917" w:rsidRDefault="00105229" w:rsidP="00216B0C">
      <w:pPr>
        <w:rPr>
          <w:rFonts w:ascii="AMU Monument Grotesk" w:hAnsi="AMU Monument Grotesk" w:cs="Verdana"/>
          <w:b/>
          <w:bCs/>
          <w:sz w:val="18"/>
          <w:szCs w:val="18"/>
        </w:rPr>
      </w:pPr>
      <w:r w:rsidRPr="00626917">
        <w:rPr>
          <w:rFonts w:ascii="AMU Monument Grotesk" w:hAnsi="AMU Monument Grotesk" w:cs="Verdana"/>
          <w:bCs/>
          <w:sz w:val="18"/>
          <w:szCs w:val="18"/>
        </w:rPr>
        <w:t>Il s’agit d’un</w:t>
      </w:r>
      <w:r w:rsidRPr="00626917">
        <w:rPr>
          <w:rFonts w:ascii="AMU Monument Grotesk" w:hAnsi="AMU Monument Grotesk" w:cs="Verdana"/>
          <w:b/>
          <w:bCs/>
          <w:sz w:val="18"/>
          <w:szCs w:val="18"/>
        </w:rPr>
        <w:t xml:space="preserve"> marché simple à prix forfaitaire</w:t>
      </w:r>
    </w:p>
    <w:p w14:paraId="2B4D31D4" w14:textId="77777777" w:rsidR="0090407A" w:rsidRPr="00626917" w:rsidRDefault="00F47566" w:rsidP="00216B0C">
      <w:pPr>
        <w:rPr>
          <w:rFonts w:ascii="AMU Monument Grotesk" w:hAnsi="AMU Monument Grotesk"/>
          <w:i/>
          <w:sz w:val="18"/>
          <w:szCs w:val="18"/>
        </w:rPr>
      </w:pPr>
      <w:r w:rsidRPr="00626917">
        <w:rPr>
          <w:rFonts w:ascii="AMU Monument Grotesk" w:hAnsi="AMU Monument Grotesk"/>
          <w:i/>
          <w:sz w:val="18"/>
          <w:szCs w:val="18"/>
        </w:rPr>
        <w:t>Voir Annexe financière du CCP valant AE : le Bordereau des prix (BP)</w:t>
      </w:r>
    </w:p>
    <w:p w14:paraId="4B7D5A19" w14:textId="5BBFFFCA" w:rsidR="00105229" w:rsidRPr="00626917" w:rsidRDefault="00723C91" w:rsidP="00723C91">
      <w:pPr>
        <w:pStyle w:val="Titre1"/>
        <w:rPr>
          <w:rFonts w:ascii="AMU Monument Grotesk" w:hAnsi="AMU Monument Grotesk"/>
        </w:rPr>
      </w:pPr>
      <w:bookmarkStart w:id="11" w:name="_Toc105493754"/>
      <w:r w:rsidRPr="00626917">
        <w:rPr>
          <w:rFonts w:ascii="AMU Monument Grotesk" w:hAnsi="AMU Monument Grotesk"/>
        </w:rPr>
        <w:t xml:space="preserve">ARTICLE </w:t>
      </w:r>
      <w:r w:rsidR="00105229" w:rsidRPr="00626917">
        <w:rPr>
          <w:rFonts w:ascii="AMU Monument Grotesk" w:hAnsi="AMU Monument Grotesk"/>
        </w:rPr>
        <w:t>3 – DUREE DU MARCHE –</w:t>
      </w:r>
      <w:r w:rsidR="000D3FFA" w:rsidRPr="00626917">
        <w:rPr>
          <w:rFonts w:ascii="AMU Monument Grotesk" w:hAnsi="AMU Monument Grotesk"/>
        </w:rPr>
        <w:t>DELAIS</w:t>
      </w:r>
      <w:r w:rsidR="00E738A7" w:rsidRPr="00626917">
        <w:rPr>
          <w:rFonts w:ascii="AMU Monument Grotesk" w:hAnsi="AMU Monument Grotesk"/>
        </w:rPr>
        <w:t xml:space="preserve"> D’EXECUTION</w:t>
      </w:r>
      <w:bookmarkEnd w:id="11"/>
      <w:r w:rsidR="00105229" w:rsidRPr="00626917">
        <w:rPr>
          <w:rFonts w:ascii="AMU Monument Grotesk" w:hAnsi="AMU Monument Grotesk"/>
        </w:rPr>
        <w:t xml:space="preserve"> </w:t>
      </w:r>
    </w:p>
    <w:p w14:paraId="5C23E2BC" w14:textId="2270D464" w:rsidR="00105229" w:rsidRPr="00626917" w:rsidRDefault="00105229">
      <w:pPr>
        <w:rPr>
          <w:rFonts w:ascii="AMU Monument Grotesk" w:hAnsi="AMU Monument Grotesk"/>
        </w:rPr>
      </w:pPr>
      <w:r w:rsidRPr="00626917">
        <w:rPr>
          <w:rFonts w:ascii="AMU Monument Grotesk" w:eastAsia="Batang" w:hAnsi="AMU Monument Grotesk" w:cs="Verdana"/>
          <w:b/>
          <w:sz w:val="18"/>
          <w:szCs w:val="18"/>
        </w:rPr>
        <w:t>D</w:t>
      </w:r>
      <w:r w:rsidR="0006303F" w:rsidRPr="00626917">
        <w:rPr>
          <w:rFonts w:ascii="AMU Monument Grotesk" w:eastAsia="Batang" w:hAnsi="AMU Monument Grotesk" w:cs="Verdana"/>
          <w:b/>
          <w:sz w:val="18"/>
          <w:szCs w:val="18"/>
        </w:rPr>
        <w:t xml:space="preserve">urée du </w:t>
      </w:r>
      <w:r w:rsidR="00626917" w:rsidRPr="00626917">
        <w:rPr>
          <w:rFonts w:ascii="AMU Monument Grotesk" w:eastAsia="Batang" w:hAnsi="AMU Monument Grotesk" w:cs="Verdana"/>
          <w:b/>
          <w:sz w:val="18"/>
          <w:szCs w:val="18"/>
        </w:rPr>
        <w:t>marché :</w:t>
      </w:r>
    </w:p>
    <w:p w14:paraId="67BE2ED2" w14:textId="43F78461" w:rsidR="00E1382D" w:rsidRPr="00626917" w:rsidRDefault="00105229" w:rsidP="00B316C9">
      <w:pPr>
        <w:rPr>
          <w:rFonts w:ascii="AMU Monument Grotesk" w:hAnsi="AMU Monument Grotesk" w:cs="Arial"/>
          <w:sz w:val="18"/>
          <w:szCs w:val="18"/>
        </w:rPr>
      </w:pPr>
      <w:r w:rsidRPr="00626917">
        <w:rPr>
          <w:rFonts w:ascii="AMU Monument Grotesk" w:hAnsi="AMU Monument Grotesk" w:cs="Verdana"/>
          <w:bCs/>
          <w:sz w:val="18"/>
          <w:szCs w:val="18"/>
        </w:rPr>
        <w:t>Il s’agit d’un</w:t>
      </w:r>
      <w:r w:rsidRPr="00626917">
        <w:rPr>
          <w:rFonts w:ascii="AMU Monument Grotesk" w:hAnsi="AMU Monument Grotesk" w:cs="Verdana"/>
          <w:b/>
          <w:bCs/>
          <w:sz w:val="18"/>
          <w:szCs w:val="18"/>
        </w:rPr>
        <w:t xml:space="preserve"> </w:t>
      </w:r>
      <w:r w:rsidRPr="00626917">
        <w:rPr>
          <w:rFonts w:ascii="AMU Monument Grotesk" w:hAnsi="AMU Monument Grotesk" w:cs="Arial"/>
          <w:b/>
          <w:sz w:val="18"/>
          <w:szCs w:val="18"/>
        </w:rPr>
        <w:t>marché non reconductible / ponctuel</w:t>
      </w:r>
      <w:r w:rsidRPr="00626917">
        <w:rPr>
          <w:rFonts w:ascii="AMU Monument Grotesk" w:hAnsi="AMU Monument Grotesk" w:cs="Arial"/>
          <w:sz w:val="18"/>
          <w:szCs w:val="18"/>
        </w:rPr>
        <w:t xml:space="preserve"> </w:t>
      </w:r>
      <w:bookmarkStart w:id="12" w:name="_Hlk481361926"/>
    </w:p>
    <w:p w14:paraId="0617170B" w14:textId="77777777" w:rsidR="00D77836" w:rsidRPr="00626917" w:rsidRDefault="00FE2470" w:rsidP="00B316C9">
      <w:pPr>
        <w:rPr>
          <w:rFonts w:ascii="AMU Monument Grotesk" w:hAnsi="AMU Monument Grotesk"/>
        </w:rPr>
      </w:pPr>
      <w:r w:rsidRPr="00626917">
        <w:rPr>
          <w:rFonts w:ascii="AMU Monument Grotesk" w:hAnsi="AMU Monument Grotesk" w:cs="Arial"/>
          <w:sz w:val="18"/>
          <w:szCs w:val="18"/>
        </w:rPr>
        <w:lastRenderedPageBreak/>
        <w:t xml:space="preserve">Le marché </w:t>
      </w:r>
      <w:r w:rsidRPr="00626917">
        <w:rPr>
          <w:rFonts w:ascii="AMU Monument Grotesk" w:hAnsi="AMU Monument Grotesk" w:cs="Arial"/>
          <w:sz w:val="18"/>
          <w:szCs w:val="18"/>
          <w:u w:val="single"/>
        </w:rPr>
        <w:t>prend effet</w:t>
      </w:r>
      <w:r w:rsidRPr="00626917">
        <w:rPr>
          <w:rFonts w:ascii="AMU Monument Grotesk" w:hAnsi="AMU Monument Grotesk" w:cs="Arial"/>
          <w:sz w:val="18"/>
          <w:szCs w:val="18"/>
        </w:rPr>
        <w:t xml:space="preserve"> à la date de sa notification au titulaire jusqu’à la date de réception de l’œuvre</w:t>
      </w:r>
      <w:r w:rsidR="00CF231A" w:rsidRPr="00626917">
        <w:rPr>
          <w:rFonts w:ascii="AMU Monument Grotesk" w:hAnsi="AMU Monument Grotesk" w:cs="Arial"/>
          <w:sz w:val="18"/>
          <w:szCs w:val="18"/>
        </w:rPr>
        <w:t xml:space="preserve"> par le pouvoir adjudicateur</w:t>
      </w:r>
      <w:r w:rsidR="004F3B1B" w:rsidRPr="00626917">
        <w:rPr>
          <w:rFonts w:ascii="AMU Monument Grotesk" w:hAnsi="AMU Monument Grotesk" w:cs="Arial"/>
          <w:sz w:val="18"/>
          <w:szCs w:val="18"/>
        </w:rPr>
        <w:t xml:space="preserve">, dans une durée </w:t>
      </w:r>
      <w:r w:rsidRPr="000410BD">
        <w:rPr>
          <w:rFonts w:ascii="AMU Monument Grotesk" w:hAnsi="AMU Monument Grotesk" w:cs="Arial"/>
          <w:sz w:val="18"/>
          <w:szCs w:val="18"/>
        </w:rPr>
        <w:t xml:space="preserve">maximum de </w:t>
      </w:r>
      <w:r w:rsidR="00A257A8" w:rsidRPr="000410BD">
        <w:rPr>
          <w:rFonts w:ascii="AMU Monument Grotesk" w:hAnsi="AMU Monument Grotesk" w:cs="Arial"/>
          <w:sz w:val="18"/>
          <w:szCs w:val="18"/>
        </w:rPr>
        <w:t>9</w:t>
      </w:r>
      <w:r w:rsidRPr="000410BD">
        <w:rPr>
          <w:rFonts w:ascii="AMU Monument Grotesk" w:hAnsi="AMU Monument Grotesk" w:cs="Arial"/>
          <w:sz w:val="18"/>
          <w:szCs w:val="18"/>
        </w:rPr>
        <w:t xml:space="preserve"> mois.</w:t>
      </w:r>
    </w:p>
    <w:p w14:paraId="3EDBB1ED" w14:textId="77777777" w:rsidR="00080015" w:rsidRPr="00626917" w:rsidRDefault="00080015" w:rsidP="00916D7A">
      <w:pPr>
        <w:jc w:val="both"/>
        <w:rPr>
          <w:rFonts w:ascii="AMU Monument Grotesk" w:hAnsi="AMU Monument Grotesk" w:cs="Arial"/>
          <w:sz w:val="18"/>
          <w:szCs w:val="18"/>
        </w:rPr>
      </w:pPr>
      <w:bookmarkStart w:id="13" w:name="_Hlk518309393"/>
    </w:p>
    <w:bookmarkEnd w:id="13"/>
    <w:p w14:paraId="427F8498" w14:textId="04D779C3" w:rsidR="00D77836" w:rsidRPr="00626917" w:rsidRDefault="00B316C9" w:rsidP="00916D7A">
      <w:pPr>
        <w:jc w:val="both"/>
        <w:rPr>
          <w:rFonts w:ascii="AMU Monument Grotesk" w:hAnsi="AMU Monument Grotesk" w:cs="Arial"/>
          <w:sz w:val="18"/>
          <w:szCs w:val="18"/>
        </w:rPr>
      </w:pPr>
      <w:r w:rsidRPr="00626917">
        <w:rPr>
          <w:rFonts w:ascii="AMU Monument Grotesk" w:hAnsi="AMU Monument Grotesk" w:cs="Arial"/>
          <w:b/>
          <w:sz w:val="18"/>
          <w:szCs w:val="18"/>
        </w:rPr>
        <w:t>D</w:t>
      </w:r>
      <w:r w:rsidR="0006303F" w:rsidRPr="00626917">
        <w:rPr>
          <w:rFonts w:ascii="AMU Monument Grotesk" w:hAnsi="AMU Monument Grotesk" w:cs="Arial"/>
          <w:b/>
          <w:sz w:val="18"/>
          <w:szCs w:val="18"/>
        </w:rPr>
        <w:t>élais d’exécution des prestations par le titulaire</w:t>
      </w:r>
      <w:bookmarkStart w:id="14" w:name="_Hlk497221881"/>
      <w:r w:rsidRPr="00626917">
        <w:rPr>
          <w:rFonts w:ascii="AMU Monument Grotesk" w:hAnsi="AMU Monument Grotesk" w:cs="Arial"/>
          <w:sz w:val="18"/>
          <w:szCs w:val="18"/>
        </w:rPr>
        <w:t xml:space="preserve"> </w:t>
      </w:r>
      <w:bookmarkEnd w:id="14"/>
      <w:r w:rsidRPr="00626917">
        <w:rPr>
          <w:rFonts w:ascii="AMU Monument Grotesk" w:hAnsi="AMU Monument Grotesk" w:cs="Arial"/>
          <w:sz w:val="18"/>
          <w:szCs w:val="18"/>
        </w:rPr>
        <w:t xml:space="preserve">: </w:t>
      </w:r>
    </w:p>
    <w:p w14:paraId="310EA312" w14:textId="77777777" w:rsidR="00D77836" w:rsidRPr="00626917" w:rsidRDefault="009038C0" w:rsidP="0028575A">
      <w:pPr>
        <w:jc w:val="both"/>
        <w:rPr>
          <w:rFonts w:ascii="AMU Monument Grotesk" w:hAnsi="AMU Monument Grotesk" w:cs="Arial"/>
          <w:sz w:val="18"/>
          <w:szCs w:val="18"/>
          <w:lang w:eastAsia="fr-FR"/>
        </w:rPr>
      </w:pPr>
      <w:r w:rsidRPr="00626917">
        <w:rPr>
          <w:rFonts w:ascii="AMU Monument Grotesk" w:hAnsi="AMU Monument Grotesk" w:cs="Arial"/>
          <w:b/>
          <w:sz w:val="18"/>
          <w:szCs w:val="18"/>
        </w:rPr>
        <w:t>Le</w:t>
      </w:r>
      <w:r w:rsidR="00916D7A" w:rsidRPr="00626917">
        <w:rPr>
          <w:rFonts w:ascii="AMU Monument Grotesk" w:hAnsi="AMU Monument Grotesk" w:cs="Arial"/>
          <w:b/>
          <w:sz w:val="18"/>
          <w:szCs w:val="18"/>
        </w:rPr>
        <w:t xml:space="preserve"> délai d’exécution </w:t>
      </w:r>
      <w:r w:rsidRPr="00626917">
        <w:rPr>
          <w:rFonts w:ascii="AMU Monument Grotesk" w:hAnsi="AMU Monument Grotesk" w:cs="Arial"/>
          <w:b/>
          <w:sz w:val="18"/>
          <w:szCs w:val="18"/>
          <w:u w:val="single"/>
        </w:rPr>
        <w:t xml:space="preserve">applicable à </w:t>
      </w:r>
      <w:r w:rsidR="00916D7A" w:rsidRPr="00626917">
        <w:rPr>
          <w:rFonts w:ascii="AMU Monument Grotesk" w:hAnsi="AMU Monument Grotesk" w:cs="Arial"/>
          <w:b/>
          <w:sz w:val="18"/>
          <w:szCs w:val="18"/>
          <w:u w:val="single"/>
        </w:rPr>
        <w:t>chaque prestation</w:t>
      </w:r>
      <w:r w:rsidR="00FE1C17" w:rsidRPr="00626917">
        <w:rPr>
          <w:rFonts w:ascii="AMU Monument Grotesk" w:hAnsi="AMU Monument Grotesk" w:cs="Arial"/>
          <w:b/>
          <w:sz w:val="18"/>
          <w:szCs w:val="18"/>
          <w:u w:val="single"/>
        </w:rPr>
        <w:t>/mission</w:t>
      </w:r>
      <w:r w:rsidR="00916D7A" w:rsidRPr="00626917">
        <w:rPr>
          <w:rFonts w:ascii="AMU Monument Grotesk" w:hAnsi="AMU Monument Grotesk" w:cs="Arial"/>
          <w:b/>
          <w:sz w:val="18"/>
          <w:szCs w:val="18"/>
          <w:u w:val="single"/>
        </w:rPr>
        <w:t xml:space="preserve"> du marché</w:t>
      </w:r>
      <w:r w:rsidR="00916D7A" w:rsidRPr="00626917">
        <w:rPr>
          <w:rFonts w:ascii="AMU Monument Grotesk" w:hAnsi="AMU Monument Grotesk" w:cs="Arial"/>
          <w:sz w:val="18"/>
          <w:szCs w:val="18"/>
        </w:rPr>
        <w:t xml:space="preserve"> </w:t>
      </w:r>
      <w:r w:rsidR="00B316C9" w:rsidRPr="00626917">
        <w:rPr>
          <w:rFonts w:ascii="AMU Monument Grotesk" w:hAnsi="AMU Monument Grotesk" w:cs="Arial"/>
          <w:sz w:val="18"/>
          <w:szCs w:val="18"/>
          <w:lang w:eastAsia="fr-FR"/>
        </w:rPr>
        <w:t>(mission de conception / mission de réalisation</w:t>
      </w:r>
      <w:r w:rsidR="00A27DB7" w:rsidRPr="00626917">
        <w:rPr>
          <w:rFonts w:ascii="AMU Monument Grotesk" w:hAnsi="AMU Monument Grotesk" w:cs="Arial"/>
          <w:sz w:val="18"/>
          <w:szCs w:val="18"/>
          <w:lang w:eastAsia="fr-FR"/>
        </w:rPr>
        <w:t xml:space="preserve"> jusqu’à</w:t>
      </w:r>
      <w:r w:rsidR="001C1366" w:rsidRPr="00626917">
        <w:rPr>
          <w:rFonts w:ascii="AMU Monument Grotesk" w:hAnsi="AMU Monument Grotesk" w:cs="Arial"/>
          <w:sz w:val="18"/>
          <w:szCs w:val="18"/>
          <w:lang w:eastAsia="fr-FR"/>
        </w:rPr>
        <w:t xml:space="preserve"> installation </w:t>
      </w:r>
      <w:r w:rsidR="00A27DB7" w:rsidRPr="00626917">
        <w:rPr>
          <w:rFonts w:ascii="AMU Monument Grotesk" w:hAnsi="AMU Monument Grotesk" w:cs="Arial"/>
          <w:sz w:val="18"/>
          <w:szCs w:val="18"/>
          <w:lang w:eastAsia="fr-FR"/>
        </w:rPr>
        <w:t xml:space="preserve">complète </w:t>
      </w:r>
      <w:r w:rsidR="001C1366" w:rsidRPr="00626917">
        <w:rPr>
          <w:rFonts w:ascii="AMU Monument Grotesk" w:hAnsi="AMU Monument Grotesk" w:cs="Arial"/>
          <w:sz w:val="18"/>
          <w:szCs w:val="18"/>
          <w:lang w:eastAsia="fr-FR"/>
        </w:rPr>
        <w:t>de l’œuvre</w:t>
      </w:r>
      <w:r w:rsidR="00B316C9" w:rsidRPr="00626917">
        <w:rPr>
          <w:rFonts w:ascii="AMU Monument Grotesk" w:hAnsi="AMU Monument Grotesk" w:cs="Arial"/>
          <w:sz w:val="18"/>
          <w:szCs w:val="18"/>
          <w:lang w:eastAsia="fr-FR"/>
        </w:rPr>
        <w:t xml:space="preserve">) est mentionné </w:t>
      </w:r>
      <w:r w:rsidR="00DF52C4" w:rsidRPr="00626917">
        <w:rPr>
          <w:rFonts w:ascii="AMU Monument Grotesk" w:hAnsi="AMU Monument Grotesk" w:cs="Arial"/>
          <w:sz w:val="18"/>
          <w:szCs w:val="18"/>
          <w:lang w:eastAsia="fr-FR"/>
        </w:rPr>
        <w:t xml:space="preserve">dans </w:t>
      </w:r>
      <w:r w:rsidR="00B316C9" w:rsidRPr="00626917">
        <w:rPr>
          <w:rFonts w:ascii="AMU Monument Grotesk" w:hAnsi="AMU Monument Grotesk" w:cs="Arial"/>
          <w:sz w:val="18"/>
          <w:szCs w:val="18"/>
          <w:lang w:eastAsia="fr-FR"/>
        </w:rPr>
        <w:t xml:space="preserve">l’annexe financière (BP) et </w:t>
      </w:r>
      <w:r w:rsidR="00EB23BD" w:rsidRPr="00626917">
        <w:rPr>
          <w:rFonts w:ascii="AMU Monument Grotesk" w:hAnsi="AMU Monument Grotesk" w:cs="Arial"/>
          <w:sz w:val="18"/>
          <w:szCs w:val="18"/>
          <w:lang w:eastAsia="fr-FR"/>
        </w:rPr>
        <w:t xml:space="preserve">est </w:t>
      </w:r>
      <w:r w:rsidR="00B316C9" w:rsidRPr="00626917">
        <w:rPr>
          <w:rFonts w:ascii="AMU Monument Grotesk" w:hAnsi="AMU Monument Grotesk" w:cs="Arial"/>
          <w:sz w:val="18"/>
          <w:szCs w:val="18"/>
          <w:lang w:eastAsia="fr-FR"/>
        </w:rPr>
        <w:t>détaillé par la société dans son offre (planning prévisionnel). Se reporter égalemen</w:t>
      </w:r>
      <w:r w:rsidR="00137178" w:rsidRPr="00626917">
        <w:rPr>
          <w:rFonts w:ascii="AMU Monument Grotesk" w:hAnsi="AMU Monument Grotesk" w:cs="Arial"/>
          <w:sz w:val="18"/>
          <w:szCs w:val="18"/>
          <w:lang w:eastAsia="fr-FR"/>
        </w:rPr>
        <w:t>t à l’article 6.1.4 ci-dessous.</w:t>
      </w:r>
    </w:p>
    <w:p w14:paraId="1992B9F1" w14:textId="17AFF987" w:rsidR="00AF0F26" w:rsidRPr="00626917" w:rsidRDefault="00015C70" w:rsidP="0028575A">
      <w:pPr>
        <w:jc w:val="both"/>
        <w:rPr>
          <w:rFonts w:ascii="AMU Monument Grotesk" w:hAnsi="AMU Monument Grotesk" w:cs="Arial"/>
          <w:b/>
          <w:sz w:val="18"/>
          <w:szCs w:val="18"/>
          <w:u w:val="single"/>
        </w:rPr>
      </w:pPr>
      <w:r w:rsidRPr="00626917">
        <w:rPr>
          <w:rFonts w:ascii="AMU Monument Grotesk" w:hAnsi="AMU Monument Grotesk" w:cs="Arial"/>
          <w:b/>
          <w:sz w:val="18"/>
          <w:szCs w:val="18"/>
        </w:rPr>
        <w:t xml:space="preserve">Pour réaliser </w:t>
      </w:r>
      <w:r w:rsidRPr="00626917">
        <w:rPr>
          <w:rFonts w:ascii="AMU Monument Grotesk" w:hAnsi="AMU Monument Grotesk" w:cs="Arial"/>
          <w:b/>
          <w:sz w:val="18"/>
          <w:szCs w:val="18"/>
          <w:u w:val="single"/>
        </w:rPr>
        <w:t>l’ensemble des prestations</w:t>
      </w:r>
      <w:r w:rsidRPr="00626917">
        <w:rPr>
          <w:rFonts w:ascii="AMU Monument Grotesk" w:hAnsi="AMU Monument Grotesk" w:cs="Arial"/>
          <w:b/>
          <w:sz w:val="18"/>
          <w:szCs w:val="18"/>
        </w:rPr>
        <w:t xml:space="preserve"> du marché le titulaire dispose d’un délai </w:t>
      </w:r>
      <w:r w:rsidR="00E23EEE" w:rsidRPr="00626917">
        <w:rPr>
          <w:rFonts w:ascii="AMU Monument Grotesk" w:hAnsi="AMU Monument Grotesk" w:cs="Arial"/>
          <w:b/>
          <w:sz w:val="18"/>
          <w:szCs w:val="18"/>
        </w:rPr>
        <w:t xml:space="preserve">total </w:t>
      </w:r>
      <w:r w:rsidRPr="00626917">
        <w:rPr>
          <w:rFonts w:ascii="AMU Monument Grotesk" w:hAnsi="AMU Monument Grotesk" w:cs="Arial"/>
          <w:b/>
          <w:sz w:val="18"/>
          <w:szCs w:val="18"/>
        </w:rPr>
        <w:t>maximum</w:t>
      </w:r>
      <w:r w:rsidR="00A257A8" w:rsidRPr="00626917">
        <w:rPr>
          <w:rFonts w:ascii="AMU Monument Grotesk" w:hAnsi="AMU Monument Grotesk" w:cs="Arial"/>
          <w:b/>
          <w:sz w:val="18"/>
          <w:szCs w:val="18"/>
          <w:u w:val="single"/>
        </w:rPr>
        <w:t xml:space="preserve"> de </w:t>
      </w:r>
      <w:r w:rsidR="00626917" w:rsidRPr="00626917">
        <w:rPr>
          <w:rFonts w:ascii="AMU Monument Grotesk" w:hAnsi="AMU Monument Grotesk" w:cs="Arial"/>
          <w:b/>
          <w:sz w:val="18"/>
          <w:szCs w:val="18"/>
          <w:u w:val="single"/>
        </w:rPr>
        <w:t xml:space="preserve">7 </w:t>
      </w:r>
      <w:r w:rsidRPr="00626917">
        <w:rPr>
          <w:rFonts w:ascii="AMU Monument Grotesk" w:hAnsi="AMU Monument Grotesk" w:cs="Arial"/>
          <w:b/>
          <w:sz w:val="18"/>
          <w:szCs w:val="18"/>
          <w:u w:val="single"/>
        </w:rPr>
        <w:t>mois</w:t>
      </w:r>
      <w:r w:rsidR="00AF0F26" w:rsidRPr="00626917">
        <w:rPr>
          <w:rFonts w:ascii="AMU Monument Grotesk" w:hAnsi="AMU Monument Grotesk" w:cs="Arial"/>
          <w:b/>
          <w:sz w:val="18"/>
          <w:szCs w:val="18"/>
          <w:u w:val="single"/>
        </w:rPr>
        <w:t xml:space="preserve"> (délai de conception + délai de réalisation jusqu’à installation).</w:t>
      </w:r>
    </w:p>
    <w:p w14:paraId="2CF40235" w14:textId="77777777" w:rsidR="00015C70" w:rsidRPr="00626917" w:rsidRDefault="00015C70" w:rsidP="0028575A">
      <w:pPr>
        <w:jc w:val="both"/>
        <w:rPr>
          <w:rFonts w:ascii="AMU Monument Grotesk" w:hAnsi="AMU Monument Grotesk" w:cs="Arial"/>
          <w:b/>
          <w:color w:val="00B0F0"/>
          <w:sz w:val="8"/>
          <w:szCs w:val="8"/>
        </w:rPr>
      </w:pPr>
    </w:p>
    <w:p w14:paraId="280572D0" w14:textId="77777777" w:rsidR="00AF0F26" w:rsidRPr="00626917" w:rsidRDefault="009038C0" w:rsidP="0028575A">
      <w:pPr>
        <w:jc w:val="both"/>
        <w:rPr>
          <w:rFonts w:ascii="AMU Monument Grotesk" w:hAnsi="AMU Monument Grotesk" w:cs="Arial"/>
          <w:sz w:val="18"/>
          <w:szCs w:val="18"/>
          <w:lang w:eastAsia="fr-FR"/>
        </w:rPr>
      </w:pPr>
      <w:r w:rsidRPr="00626917">
        <w:rPr>
          <w:rFonts w:ascii="AMU Monument Grotesk" w:hAnsi="AMU Monument Grotesk" w:cs="Arial"/>
          <w:sz w:val="18"/>
          <w:szCs w:val="18"/>
          <w:lang w:eastAsia="fr-FR"/>
        </w:rPr>
        <w:t>Les délais d’exécution susmentionnés ne comprennent pas les délais de validation de l’administration.</w:t>
      </w:r>
    </w:p>
    <w:p w14:paraId="74125AF1" w14:textId="155A750E" w:rsidR="00105229" w:rsidRPr="00626917" w:rsidRDefault="00105229" w:rsidP="00CF32A2">
      <w:pPr>
        <w:pStyle w:val="Titre1"/>
        <w:rPr>
          <w:rFonts w:ascii="AMU Monument Grotesk" w:hAnsi="AMU Monument Grotesk"/>
        </w:rPr>
      </w:pPr>
      <w:bookmarkStart w:id="15" w:name="_Toc105493755"/>
      <w:bookmarkEnd w:id="12"/>
      <w:r w:rsidRPr="00626917">
        <w:rPr>
          <w:rFonts w:ascii="AMU Monument Grotesk" w:hAnsi="AMU Monument Grotesk"/>
        </w:rPr>
        <w:t>A</w:t>
      </w:r>
      <w:r w:rsidR="00CF32A2" w:rsidRPr="00626917">
        <w:rPr>
          <w:rFonts w:ascii="AMU Monument Grotesk" w:hAnsi="AMU Monument Grotesk"/>
        </w:rPr>
        <w:t xml:space="preserve">RTICLE 4 : DOCUMENTS CONTRACTUELS </w:t>
      </w:r>
      <w:bookmarkEnd w:id="15"/>
    </w:p>
    <w:p w14:paraId="7F37D764" w14:textId="77777777" w:rsidR="00105229" w:rsidRPr="00626917" w:rsidRDefault="00105229">
      <w:pPr>
        <w:tabs>
          <w:tab w:val="left" w:pos="1560"/>
        </w:tabs>
        <w:jc w:val="both"/>
        <w:rPr>
          <w:rFonts w:ascii="AMU Monument Grotesk" w:hAnsi="AMU Monument Grotesk"/>
        </w:rPr>
      </w:pPr>
      <w:r w:rsidRPr="00626917">
        <w:rPr>
          <w:rFonts w:ascii="AMU Monument Grotesk" w:hAnsi="AMU Monument Grotesk" w:cs="Arial"/>
          <w:sz w:val="18"/>
          <w:szCs w:val="18"/>
        </w:rPr>
        <w:t>Les documents contractuels régissant le marché sont énumérés par ordre décroissant d’importance, selon l’ordre de citation ci-dessous :</w:t>
      </w:r>
    </w:p>
    <w:p w14:paraId="1C4F23AC" w14:textId="77777777" w:rsidR="00105229" w:rsidRPr="00626917" w:rsidRDefault="00105229">
      <w:pPr>
        <w:tabs>
          <w:tab w:val="left" w:pos="1560"/>
        </w:tabs>
        <w:jc w:val="both"/>
        <w:rPr>
          <w:rFonts w:ascii="AMU Monument Grotesk" w:hAnsi="AMU Monument Grotesk" w:cs="Arial"/>
          <w:sz w:val="8"/>
          <w:szCs w:val="8"/>
        </w:rPr>
      </w:pPr>
    </w:p>
    <w:p w14:paraId="23183934" w14:textId="41EA0764" w:rsidR="00105229" w:rsidRPr="00626917" w:rsidRDefault="00105229" w:rsidP="0006303F">
      <w:pPr>
        <w:pStyle w:val="Paragraphedeliste"/>
        <w:numPr>
          <w:ilvl w:val="0"/>
          <w:numId w:val="20"/>
        </w:numPr>
        <w:tabs>
          <w:tab w:val="left" w:pos="1560"/>
        </w:tabs>
        <w:jc w:val="both"/>
        <w:rPr>
          <w:rFonts w:ascii="AMU Monument Grotesk" w:hAnsi="AMU Monument Grotesk" w:cs="Arial"/>
          <w:sz w:val="18"/>
          <w:szCs w:val="18"/>
          <w:u w:val="single"/>
        </w:rPr>
      </w:pPr>
      <w:r w:rsidRPr="00626917">
        <w:rPr>
          <w:rFonts w:ascii="AMU Monument Grotesk" w:hAnsi="AMU Monument Grotesk" w:cs="Arial"/>
          <w:sz w:val="18"/>
          <w:szCs w:val="18"/>
        </w:rPr>
        <w:t>Le présent cahier des clauses particulières valant Acte d’Engagement (</w:t>
      </w:r>
      <w:r w:rsidRPr="00626917">
        <w:rPr>
          <w:rFonts w:ascii="AMU Monument Grotesk" w:hAnsi="AMU Monument Grotesk" w:cs="Arial"/>
          <w:b/>
          <w:sz w:val="18"/>
          <w:szCs w:val="18"/>
        </w:rPr>
        <w:t xml:space="preserve">CCP valant AE) </w:t>
      </w:r>
      <w:r w:rsidRPr="00626917">
        <w:rPr>
          <w:rFonts w:ascii="AMU Monument Grotesk" w:hAnsi="AMU Monument Grotesk" w:cs="Arial"/>
          <w:sz w:val="18"/>
          <w:szCs w:val="18"/>
        </w:rPr>
        <w:t xml:space="preserve">et ses annexes éventuelles dont </w:t>
      </w:r>
      <w:r w:rsidRPr="00626917">
        <w:rPr>
          <w:rFonts w:ascii="AMU Monument Grotesk" w:hAnsi="AMU Monument Grotesk" w:cs="Arial"/>
          <w:sz w:val="18"/>
          <w:szCs w:val="18"/>
          <w:u w:val="single"/>
        </w:rPr>
        <w:t>son annexe financière le bordereau des prix</w:t>
      </w:r>
      <w:r w:rsidRPr="00626917">
        <w:rPr>
          <w:rFonts w:ascii="AMU Monument Grotesk" w:hAnsi="AMU Monument Grotesk" w:cs="Arial"/>
          <w:sz w:val="18"/>
          <w:szCs w:val="18"/>
        </w:rPr>
        <w:t xml:space="preserve"> (</w:t>
      </w:r>
      <w:r w:rsidRPr="00626917">
        <w:rPr>
          <w:rFonts w:ascii="AMU Monument Grotesk" w:hAnsi="AMU Monument Grotesk" w:cs="Arial"/>
          <w:b/>
          <w:bCs/>
          <w:sz w:val="18"/>
          <w:szCs w:val="18"/>
        </w:rPr>
        <w:t>BP</w:t>
      </w:r>
      <w:r w:rsidR="007A302F" w:rsidRPr="00626917">
        <w:rPr>
          <w:rFonts w:ascii="AMU Monument Grotesk" w:hAnsi="AMU Monument Grotesk" w:cs="Arial"/>
          <w:sz w:val="18"/>
          <w:szCs w:val="18"/>
        </w:rPr>
        <w:t>)</w:t>
      </w:r>
      <w:r w:rsidRPr="00626917">
        <w:rPr>
          <w:rFonts w:ascii="AMU Monument Grotesk" w:hAnsi="AMU Monument Grotesk" w:cs="Arial"/>
          <w:sz w:val="18"/>
          <w:szCs w:val="18"/>
        </w:rPr>
        <w:t>,</w:t>
      </w:r>
    </w:p>
    <w:p w14:paraId="3972D6C9" w14:textId="78E0EB3F" w:rsidR="00105229" w:rsidRPr="00626917" w:rsidRDefault="00AF26CC"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bCs/>
          <w:sz w:val="18"/>
          <w:szCs w:val="18"/>
        </w:rPr>
        <w:t xml:space="preserve">Le </w:t>
      </w:r>
      <w:r w:rsidR="00105229" w:rsidRPr="00626917">
        <w:rPr>
          <w:rFonts w:ascii="AMU Monument Grotesk" w:hAnsi="AMU Monument Grotesk" w:cs="Arial"/>
          <w:bCs/>
          <w:sz w:val="18"/>
          <w:szCs w:val="18"/>
        </w:rPr>
        <w:t>Cahier des Clauses Administratives Générales pour les marchés publics de Prestations intellectuelles (CCAG/PI)</w:t>
      </w:r>
    </w:p>
    <w:p w14:paraId="0D42FB5B" w14:textId="4CE28444" w:rsidR="00105229" w:rsidRPr="00626917" w:rsidRDefault="00105229" w:rsidP="0006303F">
      <w:pPr>
        <w:pStyle w:val="Paragraphedeliste"/>
        <w:numPr>
          <w:ilvl w:val="0"/>
          <w:numId w:val="21"/>
        </w:numPr>
        <w:tabs>
          <w:tab w:val="left" w:pos="1560"/>
        </w:tabs>
        <w:ind w:right="-142"/>
        <w:jc w:val="both"/>
        <w:rPr>
          <w:rFonts w:ascii="AMU Monument Grotesk" w:hAnsi="AMU Monument Grotesk"/>
        </w:rPr>
      </w:pPr>
      <w:r w:rsidRPr="00626917">
        <w:rPr>
          <w:rFonts w:ascii="AMU Monument Grotesk" w:hAnsi="AMU Monument Grotesk" w:cs="Arial"/>
          <w:sz w:val="18"/>
          <w:szCs w:val="18"/>
        </w:rPr>
        <w:t>Les actes spéciaux de sous-traitances et leurs avenants, postérieurs à la notification du marché ;</w:t>
      </w:r>
    </w:p>
    <w:p w14:paraId="0008F72D" w14:textId="28F915C6" w:rsidR="00105229" w:rsidRPr="00626917" w:rsidRDefault="001A4795"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sz w:val="18"/>
          <w:szCs w:val="18"/>
        </w:rPr>
        <w:t xml:space="preserve">Le </w:t>
      </w:r>
      <w:r w:rsidR="00105229" w:rsidRPr="00626917">
        <w:rPr>
          <w:rFonts w:ascii="AMU Monument Grotesk" w:hAnsi="AMU Monument Grotesk" w:cs="Arial"/>
          <w:sz w:val="18"/>
          <w:szCs w:val="18"/>
        </w:rPr>
        <w:t>programme détaillé de la commande</w:t>
      </w:r>
      <w:r w:rsidRPr="00626917">
        <w:rPr>
          <w:rFonts w:ascii="AMU Monument Grotesk" w:hAnsi="AMU Monument Grotesk" w:cs="Arial"/>
          <w:sz w:val="18"/>
          <w:szCs w:val="18"/>
        </w:rPr>
        <w:t xml:space="preserve"> (programme artistique</w:t>
      </w:r>
      <w:r w:rsidR="00105229" w:rsidRPr="00626917">
        <w:rPr>
          <w:rFonts w:ascii="AMU Monument Grotesk" w:hAnsi="AMU Monument Grotesk" w:cs="Arial"/>
          <w:sz w:val="18"/>
          <w:szCs w:val="18"/>
        </w:rPr>
        <w:t>) et ses annexes ;</w:t>
      </w:r>
    </w:p>
    <w:p w14:paraId="424D8D7D" w14:textId="76C50413" w:rsidR="00105229" w:rsidRPr="00626917" w:rsidRDefault="00F73BBA" w:rsidP="0006303F">
      <w:pPr>
        <w:pStyle w:val="Paragraphedeliste"/>
        <w:numPr>
          <w:ilvl w:val="0"/>
          <w:numId w:val="21"/>
        </w:numPr>
        <w:tabs>
          <w:tab w:val="left" w:pos="1560"/>
        </w:tabs>
        <w:jc w:val="both"/>
        <w:rPr>
          <w:rFonts w:ascii="AMU Monument Grotesk" w:hAnsi="AMU Monument Grotesk"/>
        </w:rPr>
      </w:pPr>
      <w:r w:rsidRPr="00626917">
        <w:rPr>
          <w:rFonts w:ascii="AMU Monument Grotesk" w:hAnsi="AMU Monument Grotesk" w:cs="Arial"/>
          <w:sz w:val="18"/>
          <w:szCs w:val="18"/>
        </w:rPr>
        <w:t>L'offre remise par le</w:t>
      </w:r>
      <w:r w:rsidR="00105229" w:rsidRPr="00626917">
        <w:rPr>
          <w:rFonts w:ascii="AMU Monument Grotesk" w:hAnsi="AMU Monument Grotesk" w:cs="Arial"/>
          <w:sz w:val="18"/>
          <w:szCs w:val="18"/>
        </w:rPr>
        <w:t xml:space="preserve"> titulaire.</w:t>
      </w:r>
    </w:p>
    <w:p w14:paraId="3439DA3D" w14:textId="77777777" w:rsidR="00105229" w:rsidRPr="00626917" w:rsidRDefault="00105229">
      <w:pPr>
        <w:tabs>
          <w:tab w:val="left" w:pos="1560"/>
        </w:tabs>
        <w:jc w:val="both"/>
        <w:rPr>
          <w:rFonts w:ascii="AMU Monument Grotesk" w:hAnsi="AMU Monument Grotesk" w:cs="Arial"/>
          <w:sz w:val="8"/>
          <w:szCs w:val="8"/>
        </w:rPr>
      </w:pPr>
    </w:p>
    <w:p w14:paraId="5A911597" w14:textId="213C021E" w:rsidR="0006303F" w:rsidRPr="00626917" w:rsidRDefault="00105229">
      <w:pPr>
        <w:tabs>
          <w:tab w:val="left" w:pos="1560"/>
        </w:tabs>
        <w:jc w:val="both"/>
        <w:rPr>
          <w:rFonts w:ascii="AMU Monument Grotesk" w:hAnsi="AMU Monument Grotesk" w:cs="Arial"/>
          <w:sz w:val="18"/>
          <w:szCs w:val="18"/>
        </w:rPr>
      </w:pPr>
      <w:r w:rsidRPr="00626917">
        <w:rPr>
          <w:rFonts w:ascii="AMU Monument Grotesk" w:hAnsi="AMU Monument Grotesk" w:cs="Arial"/>
          <w:sz w:val="18"/>
          <w:szCs w:val="18"/>
        </w:rPr>
        <w:t>En cas de contradiction ou de divergence entre les documents contractuels, ils prévalent dans l’ordre dans lequel ils sont énumérés ci-dessus. Seul l’exemplaire original de ces documents conservé dans les locaux du pouvoir adjudicateur, fait foi.</w:t>
      </w:r>
    </w:p>
    <w:p w14:paraId="123EEBA2" w14:textId="77777777" w:rsidR="00105229" w:rsidRPr="00626917" w:rsidRDefault="00105229" w:rsidP="0028575A">
      <w:pPr>
        <w:pStyle w:val="Titre1"/>
        <w:rPr>
          <w:rFonts w:ascii="AMU Monument Grotesk" w:hAnsi="AMU Monument Grotesk"/>
        </w:rPr>
      </w:pPr>
      <w:bookmarkStart w:id="16" w:name="_Toc105493756"/>
      <w:r w:rsidRPr="00626917">
        <w:rPr>
          <w:rFonts w:ascii="AMU Monument Grotesk" w:hAnsi="AMU Monument Grotesk"/>
        </w:rPr>
        <w:t>ARTICLE 5 / LIEU D’EXECUTION DES PRESTATIONS</w:t>
      </w:r>
      <w:bookmarkEnd w:id="16"/>
    </w:p>
    <w:p w14:paraId="12E2634C" w14:textId="77777777" w:rsidR="00105229" w:rsidRPr="00626917" w:rsidRDefault="00105229">
      <w:pPr>
        <w:rPr>
          <w:rFonts w:ascii="AMU Monument Grotesk" w:hAnsi="AMU Monument Grotesk" w:cs="Arial"/>
          <w:sz w:val="18"/>
          <w:szCs w:val="18"/>
        </w:rPr>
      </w:pPr>
      <w:r w:rsidRPr="00626917">
        <w:rPr>
          <w:rFonts w:ascii="AMU Monument Grotesk" w:hAnsi="AMU Monument Grotesk" w:cs="Arial"/>
          <w:sz w:val="18"/>
          <w:szCs w:val="18"/>
        </w:rPr>
        <w:t>Se reporter à l’article 1</w:t>
      </w:r>
      <w:r w:rsidR="00004D4F" w:rsidRPr="00626917">
        <w:rPr>
          <w:rFonts w:ascii="AMU Monument Grotesk" w:hAnsi="AMU Monument Grotesk" w:cs="Arial"/>
          <w:sz w:val="18"/>
          <w:szCs w:val="18"/>
        </w:rPr>
        <w:t>.1</w:t>
      </w:r>
      <w:r w:rsidRPr="00626917">
        <w:rPr>
          <w:rFonts w:ascii="AMU Monument Grotesk" w:hAnsi="AMU Monument Grotesk" w:cs="Arial"/>
          <w:sz w:val="18"/>
          <w:szCs w:val="18"/>
        </w:rPr>
        <w:t xml:space="preserve"> du présent document.</w:t>
      </w:r>
    </w:p>
    <w:p w14:paraId="12080BFE" w14:textId="0AF6176D" w:rsidR="007A4D5C" w:rsidRPr="00626917" w:rsidRDefault="007A4D5C" w:rsidP="007A4D5C">
      <w:pPr>
        <w:rPr>
          <w:rFonts w:ascii="AMU Monument Grotesk" w:hAnsi="AMU Monument Grotesk"/>
          <w:sz w:val="8"/>
          <w:szCs w:val="8"/>
        </w:rPr>
      </w:pPr>
    </w:p>
    <w:p w14:paraId="1DED74B6" w14:textId="77777777" w:rsidR="0006303F" w:rsidRPr="00626917" w:rsidRDefault="0006303F" w:rsidP="007A4D5C">
      <w:pPr>
        <w:rPr>
          <w:rFonts w:ascii="AMU Monument Grotesk" w:hAnsi="AMU Monument Grotesk"/>
          <w:sz w:val="8"/>
          <w:szCs w:val="8"/>
        </w:rPr>
      </w:pPr>
    </w:p>
    <w:p w14:paraId="59C0B749" w14:textId="77777777" w:rsidR="00105229" w:rsidRPr="00626917" w:rsidRDefault="00105229" w:rsidP="0028575A">
      <w:pPr>
        <w:pStyle w:val="Titre1"/>
        <w:rPr>
          <w:rFonts w:ascii="AMU Monument Grotesk" w:hAnsi="AMU Monument Grotesk"/>
        </w:rPr>
      </w:pPr>
      <w:bookmarkStart w:id="17" w:name="_Toc105493757"/>
      <w:r w:rsidRPr="00626917">
        <w:rPr>
          <w:rFonts w:ascii="AMU Monument Grotesk" w:hAnsi="AMU Monument Grotesk"/>
        </w:rPr>
        <w:t>ARTICLE 6 : ETENDUES DES PRESTATIONS</w:t>
      </w:r>
      <w:bookmarkEnd w:id="17"/>
    </w:p>
    <w:p w14:paraId="51444535" w14:textId="77777777" w:rsidR="00105229" w:rsidRPr="00626917" w:rsidRDefault="00105229">
      <w:pPr>
        <w:jc w:val="both"/>
        <w:rPr>
          <w:rFonts w:ascii="AMU Monument Grotesk" w:hAnsi="AMU Monument Grotesk"/>
        </w:rPr>
      </w:pPr>
      <w:r w:rsidRPr="00626917">
        <w:rPr>
          <w:rFonts w:ascii="AMU Monument Grotesk" w:hAnsi="AMU Monument Grotesk" w:cs="Arial"/>
          <w:b/>
          <w:sz w:val="18"/>
          <w:szCs w:val="18"/>
        </w:rPr>
        <w:t>Règlementation</w:t>
      </w:r>
      <w:r w:rsidRPr="00626917">
        <w:rPr>
          <w:rFonts w:ascii="AMU Monument Grotesk" w:hAnsi="AMU Monument Grotesk" w:cs="Arial"/>
          <w:sz w:val="18"/>
          <w:szCs w:val="18"/>
        </w:rPr>
        <w:t xml:space="preserve"> : toutes les mesures seront prises par le titulaire du marché pour répondre à la règlementation et les normes en vigueur dans l’exécution des prestations.</w:t>
      </w:r>
    </w:p>
    <w:p w14:paraId="431FEC5A" w14:textId="77777777" w:rsidR="00105229" w:rsidRPr="00626917" w:rsidRDefault="00105229">
      <w:pPr>
        <w:jc w:val="both"/>
        <w:rPr>
          <w:rFonts w:ascii="AMU Monument Grotesk" w:hAnsi="AMU Monument Grotesk" w:cs="Arial"/>
          <w:sz w:val="8"/>
          <w:szCs w:val="8"/>
          <w:bdr w:val="single" w:sz="4" w:space="0" w:color="000000"/>
        </w:rPr>
      </w:pPr>
    </w:p>
    <w:p w14:paraId="3ABB1A54" w14:textId="77777777" w:rsidR="00105229" w:rsidRPr="00626917" w:rsidRDefault="00105229">
      <w:pPr>
        <w:jc w:val="both"/>
        <w:rPr>
          <w:rFonts w:ascii="AMU Monument Grotesk" w:hAnsi="AMU Monument Grotesk"/>
          <w:sz w:val="18"/>
          <w:szCs w:val="18"/>
        </w:rPr>
      </w:pPr>
      <w:r w:rsidRPr="00626917">
        <w:rPr>
          <w:rFonts w:ascii="AMU Monument Grotesk" w:hAnsi="AMU Monument Grotesk" w:cs="Arial"/>
          <w:sz w:val="18"/>
          <w:szCs w:val="18"/>
          <w:lang w:eastAsia="en-US"/>
        </w:rPr>
        <w:t>Le titulaire est soumis à une obligation de résultat, et à ce titre, il est tenu de mettre en œuvre tous les moyens nécessaires pour assurer une prestation conforme à la règlementation en vigueur, aux règles de la profession et aux prescriptions du présent CCP.</w:t>
      </w:r>
    </w:p>
    <w:p w14:paraId="36EDD5FE" w14:textId="77777777" w:rsidR="00105229" w:rsidRPr="00626917" w:rsidRDefault="00105229">
      <w:pPr>
        <w:tabs>
          <w:tab w:val="left" w:pos="1418"/>
          <w:tab w:val="right" w:pos="4536"/>
          <w:tab w:val="left" w:pos="4678"/>
        </w:tabs>
        <w:rPr>
          <w:rFonts w:ascii="AMU Monument Grotesk" w:hAnsi="AMU Monument Grotesk" w:cs="Arial"/>
          <w:sz w:val="8"/>
          <w:szCs w:val="8"/>
          <w:lang w:eastAsia="ar-SA"/>
        </w:rPr>
      </w:pPr>
    </w:p>
    <w:p w14:paraId="5D374411" w14:textId="77777777" w:rsidR="00105229" w:rsidRPr="00626917" w:rsidRDefault="00105229">
      <w:pPr>
        <w:tabs>
          <w:tab w:val="left" w:pos="1418"/>
          <w:tab w:val="right" w:pos="4536"/>
          <w:tab w:val="left" w:pos="4678"/>
        </w:tabs>
        <w:rPr>
          <w:rFonts w:ascii="AMU Monument Grotesk" w:hAnsi="AMU Monument Grotesk"/>
        </w:rPr>
      </w:pPr>
      <w:r w:rsidRPr="00626917">
        <w:rPr>
          <w:rFonts w:ascii="AMU Monument Grotesk" w:hAnsi="AMU Monument Grotesk" w:cs="Arial"/>
          <w:sz w:val="18"/>
          <w:szCs w:val="18"/>
          <w:lang w:eastAsia="ar-SA"/>
        </w:rPr>
        <w:t>C</w:t>
      </w:r>
      <w:r w:rsidRPr="00626917">
        <w:rPr>
          <w:rFonts w:ascii="AMU Monument Grotesk" w:hAnsi="AMU Monument Grotesk" w:cs="Verdana"/>
          <w:sz w:val="18"/>
          <w:szCs w:val="18"/>
          <w:lang w:eastAsia="ar-SA"/>
        </w:rPr>
        <w:t>onformément à l’art. 222-33 du Code pénal, le titulaire</w:t>
      </w:r>
      <w:r w:rsidRPr="00626917">
        <w:rPr>
          <w:rFonts w:ascii="AMU Monument Grotesk" w:hAnsi="AMU Monument Grotesk" w:cs="Verdana"/>
          <w:bCs/>
          <w:sz w:val="18"/>
          <w:szCs w:val="18"/>
          <w:lang w:eastAsia="ar-SA"/>
        </w:rPr>
        <w:t xml:space="preserve"> et ses sous-traitants</w:t>
      </w:r>
      <w:r w:rsidRPr="00626917">
        <w:rPr>
          <w:rFonts w:ascii="AMU Monument Grotesk" w:hAnsi="AMU Monument Grotesk" w:cs="Verdana"/>
          <w:sz w:val="18"/>
          <w:szCs w:val="18"/>
          <w:lang w:eastAsia="ar-SA"/>
        </w:rPr>
        <w:t xml:space="preserve"> devront avoir une attitude respectueuse de la dignité des personnels et usagers des ERP fréquentés </w:t>
      </w:r>
    </w:p>
    <w:p w14:paraId="2C3B355D" w14:textId="77777777" w:rsidR="00105229" w:rsidRPr="00626917" w:rsidRDefault="00105229">
      <w:pPr>
        <w:jc w:val="both"/>
        <w:rPr>
          <w:rFonts w:ascii="AMU Monument Grotesk" w:hAnsi="AMU Monument Grotesk" w:cs="Verdana"/>
          <w:sz w:val="18"/>
          <w:szCs w:val="18"/>
          <w:lang w:eastAsia="ar-SA"/>
        </w:rPr>
      </w:pPr>
    </w:p>
    <w:p w14:paraId="25C16B21" w14:textId="29390916" w:rsidR="0006303F" w:rsidRPr="00626917" w:rsidRDefault="00105229">
      <w:pPr>
        <w:jc w:val="both"/>
        <w:rPr>
          <w:rFonts w:ascii="AMU Monument Grotesk" w:hAnsi="AMU Monument Grotesk" w:cs="Arial"/>
          <w:b/>
          <w:sz w:val="18"/>
          <w:szCs w:val="18"/>
        </w:rPr>
      </w:pPr>
      <w:r w:rsidRPr="00626917">
        <w:rPr>
          <w:rFonts w:ascii="AMU Monument Grotesk" w:hAnsi="AMU Monument Grotesk" w:cs="Arial"/>
          <w:b/>
          <w:sz w:val="18"/>
          <w:szCs w:val="18"/>
        </w:rPr>
        <w:t>La vérification des prestations se fera conformément à l’article 8 du CCP.</w:t>
      </w:r>
    </w:p>
    <w:p w14:paraId="69D1E81B" w14:textId="77777777" w:rsidR="00105229" w:rsidRPr="00626917" w:rsidRDefault="00105229">
      <w:pPr>
        <w:jc w:val="both"/>
        <w:rPr>
          <w:rFonts w:ascii="AMU Monument Grotesk" w:hAnsi="AMU Monument Grotesk" w:cs="Verdana"/>
          <w:b/>
          <w:sz w:val="18"/>
          <w:szCs w:val="18"/>
        </w:rPr>
      </w:pPr>
    </w:p>
    <w:p w14:paraId="34C237D7" w14:textId="77777777" w:rsidR="00105229" w:rsidRPr="00626917" w:rsidRDefault="00105229">
      <w:pPr>
        <w:jc w:val="both"/>
        <w:rPr>
          <w:rFonts w:ascii="AMU Monument Grotesk" w:hAnsi="AMU Monument Grotesk"/>
        </w:rPr>
      </w:pPr>
      <w:r w:rsidRPr="00626917">
        <w:rPr>
          <w:rFonts w:ascii="AMU Monument Grotesk" w:hAnsi="AMU Monument Grotesk" w:cs="Verdana"/>
          <w:b/>
          <w:sz w:val="18"/>
          <w:szCs w:val="18"/>
          <w:u w:val="single"/>
        </w:rPr>
        <w:t xml:space="preserve">6.1 Nature des prestations à réaliser (contenu des missions) et modalités d’exécution : </w:t>
      </w:r>
    </w:p>
    <w:p w14:paraId="19E4F964" w14:textId="77777777" w:rsidR="00833A80" w:rsidRPr="00626917" w:rsidRDefault="00833A80">
      <w:pPr>
        <w:jc w:val="both"/>
        <w:rPr>
          <w:rFonts w:ascii="AMU Monument Grotesk" w:hAnsi="AMU Monument Grotesk" w:cs="Verdana"/>
          <w:sz w:val="8"/>
          <w:szCs w:val="8"/>
          <w:u w:val="single"/>
        </w:rPr>
      </w:pPr>
    </w:p>
    <w:p w14:paraId="00403358" w14:textId="77777777" w:rsidR="006D14E2" w:rsidRPr="00626917" w:rsidRDefault="00833A80" w:rsidP="007319FE">
      <w:pPr>
        <w:numPr>
          <w:ilvl w:val="0"/>
          <w:numId w:val="9"/>
        </w:num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t>6.1.1 Généralités</w:t>
      </w:r>
    </w:p>
    <w:p w14:paraId="706BC767" w14:textId="4232DA51" w:rsidR="007319FE" w:rsidRPr="00626917" w:rsidRDefault="00A05B1F" w:rsidP="007319FE">
      <w:pPr>
        <w:jc w:val="both"/>
        <w:rPr>
          <w:rFonts w:ascii="AMU Monument Grotesk" w:hAnsi="AMU Monument Grotesk" w:cs="Verdana"/>
          <w:sz w:val="18"/>
          <w:szCs w:val="18"/>
        </w:rPr>
      </w:pPr>
      <w:r w:rsidRPr="00626917">
        <w:rPr>
          <w:rFonts w:ascii="AMU Monument Grotesk" w:hAnsi="AMU Monument Grotesk" w:cs="Verdana"/>
          <w:sz w:val="18"/>
          <w:szCs w:val="18"/>
        </w:rPr>
        <w:t>Les prestations d</w:t>
      </w:r>
      <w:r w:rsidR="009D539A" w:rsidRPr="00626917">
        <w:rPr>
          <w:rFonts w:ascii="AMU Monument Grotesk" w:hAnsi="AMU Monument Grotesk" w:cs="Verdana"/>
          <w:sz w:val="18"/>
          <w:szCs w:val="18"/>
        </w:rPr>
        <w:t>e ce</w:t>
      </w:r>
      <w:r w:rsidRPr="00626917">
        <w:rPr>
          <w:rFonts w:ascii="AMU Monument Grotesk" w:hAnsi="AMU Monument Grotesk" w:cs="Verdana"/>
          <w:sz w:val="18"/>
          <w:szCs w:val="18"/>
        </w:rPr>
        <w:t xml:space="preserve"> marché</w:t>
      </w:r>
      <w:r w:rsidR="00B847CC" w:rsidRPr="00626917">
        <w:rPr>
          <w:rFonts w:ascii="AMU Monument Grotesk" w:hAnsi="AMU Monument Grotesk" w:cs="Verdana"/>
          <w:sz w:val="18"/>
          <w:szCs w:val="18"/>
        </w:rPr>
        <w:t xml:space="preserve"> </w:t>
      </w:r>
      <w:r w:rsidRPr="00626917">
        <w:rPr>
          <w:rFonts w:ascii="AMU Monument Grotesk" w:hAnsi="AMU Monument Grotesk" w:cs="Verdana"/>
          <w:sz w:val="18"/>
          <w:szCs w:val="18"/>
        </w:rPr>
        <w:t>comprennent</w:t>
      </w:r>
      <w:r w:rsidR="00B847CC" w:rsidRPr="00626917">
        <w:rPr>
          <w:rFonts w:ascii="AMU Monument Grotesk" w:hAnsi="AMU Monument Grotesk" w:cs="Verdana"/>
          <w:sz w:val="18"/>
          <w:szCs w:val="18"/>
        </w:rPr>
        <w:t xml:space="preserve"> les missions relatives à</w:t>
      </w:r>
      <w:r w:rsidR="007319FE"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l</w:t>
      </w:r>
      <w:r w:rsidR="008D7905" w:rsidRPr="00626917">
        <w:rPr>
          <w:rFonts w:ascii="AMU Monument Grotesk" w:hAnsi="AMU Monument Grotesk" w:cs="Verdana"/>
          <w:sz w:val="18"/>
          <w:szCs w:val="18"/>
        </w:rPr>
        <w:t>a conception,</w:t>
      </w:r>
      <w:r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 xml:space="preserve">la </w:t>
      </w:r>
      <w:r w:rsidR="007319FE" w:rsidRPr="00626917">
        <w:rPr>
          <w:rFonts w:ascii="AMU Monument Grotesk" w:hAnsi="AMU Monument Grotesk" w:cs="Verdana"/>
          <w:sz w:val="18"/>
          <w:szCs w:val="18"/>
        </w:rPr>
        <w:t>réalisation</w:t>
      </w:r>
      <w:r w:rsidR="00001D92" w:rsidRPr="00626917">
        <w:rPr>
          <w:rFonts w:ascii="AMU Monument Grotesk" w:hAnsi="AMU Monument Grotesk" w:cs="Verdana"/>
          <w:sz w:val="18"/>
          <w:szCs w:val="18"/>
        </w:rPr>
        <w:t xml:space="preserve">, </w:t>
      </w:r>
      <w:r w:rsidR="00301F1F" w:rsidRPr="00626917">
        <w:rPr>
          <w:rFonts w:ascii="AMU Monument Grotesk" w:hAnsi="AMU Monument Grotesk" w:cs="Verdana"/>
          <w:sz w:val="18"/>
          <w:szCs w:val="18"/>
        </w:rPr>
        <w:t>l’</w:t>
      </w:r>
      <w:r w:rsidR="00001D92" w:rsidRPr="00626917">
        <w:rPr>
          <w:rFonts w:ascii="AMU Monument Grotesk" w:hAnsi="AMU Monument Grotesk" w:cs="Verdana"/>
          <w:sz w:val="18"/>
          <w:szCs w:val="18"/>
        </w:rPr>
        <w:t xml:space="preserve">acheminement </w:t>
      </w:r>
      <w:r w:rsidR="00301F1F" w:rsidRPr="00626917">
        <w:rPr>
          <w:rFonts w:ascii="AMU Monument Grotesk" w:hAnsi="AMU Monument Grotesk" w:cs="Verdana"/>
          <w:sz w:val="18"/>
          <w:szCs w:val="18"/>
        </w:rPr>
        <w:t>et</w:t>
      </w:r>
      <w:r w:rsidR="008D7905" w:rsidRPr="00626917">
        <w:rPr>
          <w:rFonts w:ascii="AMU Monument Grotesk" w:hAnsi="AMU Monument Grotesk" w:cs="Verdana"/>
          <w:sz w:val="18"/>
          <w:szCs w:val="18"/>
        </w:rPr>
        <w:t xml:space="preserve"> l’</w:t>
      </w:r>
      <w:r w:rsidR="007319FE" w:rsidRPr="00626917">
        <w:rPr>
          <w:rFonts w:ascii="AMU Monument Grotesk" w:hAnsi="AMU Monument Grotesk" w:cs="Verdana"/>
          <w:sz w:val="18"/>
          <w:szCs w:val="18"/>
        </w:rPr>
        <w:t xml:space="preserve">installation complète d’une œuvre d’art originale. </w:t>
      </w:r>
    </w:p>
    <w:p w14:paraId="71CDB958" w14:textId="77777777" w:rsidR="007319FE" w:rsidRPr="00626917" w:rsidRDefault="007319FE" w:rsidP="007319FE">
      <w:pPr>
        <w:jc w:val="both"/>
        <w:rPr>
          <w:rFonts w:ascii="AMU Monument Grotesk" w:hAnsi="AMU Monument Grotesk" w:cs="Verdana"/>
          <w:sz w:val="8"/>
          <w:szCs w:val="8"/>
        </w:rPr>
      </w:pPr>
    </w:p>
    <w:p w14:paraId="7C4C59C7" w14:textId="77777777" w:rsidR="007319FE" w:rsidRPr="00626917" w:rsidRDefault="007319FE" w:rsidP="007319FE">
      <w:pPr>
        <w:jc w:val="both"/>
        <w:rPr>
          <w:rFonts w:ascii="AMU Monument Grotesk" w:hAnsi="AMU Monument Grotesk" w:cs="Verdana"/>
          <w:b/>
          <w:sz w:val="18"/>
          <w:szCs w:val="18"/>
        </w:rPr>
      </w:pPr>
      <w:r w:rsidRPr="00626917">
        <w:rPr>
          <w:rFonts w:ascii="AMU Monument Grotesk" w:hAnsi="AMU Monument Grotesk" w:cs="Verdana"/>
          <w:b/>
          <w:sz w:val="18"/>
          <w:szCs w:val="18"/>
        </w:rPr>
        <w:t>La conception de l’œuvre</w:t>
      </w:r>
      <w:r w:rsidRPr="00626917">
        <w:rPr>
          <w:rFonts w:ascii="AMU Monument Grotesk" w:hAnsi="AMU Monument Grotesk" w:cs="Verdana"/>
          <w:sz w:val="18"/>
          <w:szCs w:val="18"/>
        </w:rPr>
        <w:t xml:space="preserve"> tiendra compte de la nécessité </w:t>
      </w:r>
      <w:r w:rsidRPr="00626917">
        <w:rPr>
          <w:rFonts w:ascii="AMU Monument Grotesk" w:hAnsi="AMU Monument Grotesk" w:cs="Verdana"/>
          <w:b/>
          <w:sz w:val="18"/>
          <w:szCs w:val="18"/>
        </w:rPr>
        <w:t>d’assurer la sécurité</w:t>
      </w:r>
      <w:r w:rsidRPr="00626917">
        <w:rPr>
          <w:rFonts w:ascii="AMU Monument Grotesk" w:hAnsi="AMU Monument Grotesk" w:cs="Verdana"/>
          <w:sz w:val="18"/>
          <w:szCs w:val="18"/>
        </w:rPr>
        <w:t xml:space="preserve"> </w:t>
      </w:r>
      <w:r w:rsidR="005B2272" w:rsidRPr="00626917">
        <w:rPr>
          <w:rFonts w:ascii="AMU Monument Grotesk" w:hAnsi="AMU Monument Grotesk" w:cs="Verdana"/>
          <w:sz w:val="18"/>
          <w:szCs w:val="18"/>
        </w:rPr>
        <w:t>du personnel (utilisateurs</w:t>
      </w:r>
      <w:r w:rsidR="001B2489" w:rsidRPr="00626917">
        <w:rPr>
          <w:rFonts w:ascii="AMU Monument Grotesk" w:hAnsi="AMU Monument Grotesk" w:cs="Verdana"/>
          <w:sz w:val="18"/>
          <w:szCs w:val="18"/>
        </w:rPr>
        <w:t>)</w:t>
      </w:r>
      <w:r w:rsidRPr="00626917">
        <w:rPr>
          <w:rFonts w:ascii="AMU Monument Grotesk" w:hAnsi="AMU Monument Grotesk" w:cs="Verdana"/>
          <w:sz w:val="18"/>
          <w:szCs w:val="18"/>
        </w:rPr>
        <w:t xml:space="preserve"> et du public</w:t>
      </w:r>
      <w:r w:rsidR="004C0DC5" w:rsidRPr="00626917">
        <w:rPr>
          <w:rFonts w:ascii="AMU Monument Grotesk" w:hAnsi="AMU Monument Grotesk" w:cs="Verdana"/>
          <w:sz w:val="18"/>
          <w:szCs w:val="18"/>
        </w:rPr>
        <w:t xml:space="preserve"> (usager</w:t>
      </w:r>
      <w:r w:rsidR="005B2272" w:rsidRPr="00626917">
        <w:rPr>
          <w:rFonts w:ascii="AMU Monument Grotesk" w:hAnsi="AMU Monument Grotesk" w:cs="Verdana"/>
          <w:sz w:val="18"/>
          <w:szCs w:val="18"/>
        </w:rPr>
        <w:t>s</w:t>
      </w:r>
      <w:r w:rsidR="004C0DC5" w:rsidRPr="00626917">
        <w:rPr>
          <w:rFonts w:ascii="AMU Monument Grotesk" w:hAnsi="AMU Monument Grotesk" w:cs="Verdana"/>
          <w:sz w:val="18"/>
          <w:szCs w:val="18"/>
        </w:rPr>
        <w:t>)</w:t>
      </w:r>
      <w:r w:rsidRPr="00626917">
        <w:rPr>
          <w:rFonts w:ascii="AMU Monument Grotesk" w:hAnsi="AMU Monument Grotesk" w:cs="Verdana"/>
          <w:sz w:val="18"/>
          <w:szCs w:val="18"/>
        </w:rPr>
        <w:t xml:space="preserve"> fréquentant le campus. A ce titre, le titulaire (artiste-auteur) engagera sa total</w:t>
      </w:r>
      <w:r w:rsidR="00A8175C" w:rsidRPr="00626917">
        <w:rPr>
          <w:rFonts w:ascii="AMU Monument Grotesk" w:hAnsi="AMU Monument Grotesk" w:cs="Verdana"/>
          <w:sz w:val="18"/>
          <w:szCs w:val="18"/>
        </w:rPr>
        <w:t>e</w:t>
      </w:r>
      <w:r w:rsidRPr="00626917">
        <w:rPr>
          <w:rFonts w:ascii="AMU Monument Grotesk" w:hAnsi="AMU Monument Grotesk" w:cs="Verdana"/>
          <w:sz w:val="18"/>
          <w:szCs w:val="18"/>
        </w:rPr>
        <w:t xml:space="preserve"> responsabilité dans le cadre des phases de </w:t>
      </w:r>
      <w:r w:rsidRPr="00626917">
        <w:rPr>
          <w:rFonts w:ascii="AMU Monument Grotesk" w:hAnsi="AMU Monument Grotesk" w:cs="Verdana"/>
          <w:b/>
          <w:sz w:val="18"/>
          <w:szCs w:val="18"/>
        </w:rPr>
        <w:t>réalisation et d’installation.</w:t>
      </w:r>
    </w:p>
    <w:p w14:paraId="181D2E64" w14:textId="77777777" w:rsidR="007319FE" w:rsidRPr="00626917" w:rsidRDefault="007319FE" w:rsidP="007319FE">
      <w:pPr>
        <w:jc w:val="both"/>
        <w:rPr>
          <w:rFonts w:ascii="AMU Monument Grotesk" w:hAnsi="AMU Monument Grotesk" w:cs="Verdana"/>
          <w:sz w:val="8"/>
          <w:szCs w:val="8"/>
        </w:rPr>
      </w:pPr>
    </w:p>
    <w:p w14:paraId="328978FD" w14:textId="77777777" w:rsidR="007319FE" w:rsidRPr="00626917" w:rsidRDefault="00696603" w:rsidP="007319FE">
      <w:pPr>
        <w:jc w:val="both"/>
        <w:rPr>
          <w:rFonts w:ascii="AMU Monument Grotesk" w:hAnsi="AMU Monument Grotesk" w:cs="Verdana"/>
          <w:sz w:val="18"/>
          <w:szCs w:val="18"/>
        </w:rPr>
      </w:pPr>
      <w:r w:rsidRPr="00626917">
        <w:rPr>
          <w:rFonts w:ascii="AMU Monument Grotesk" w:hAnsi="AMU Monument Grotesk" w:cs="Verdana"/>
          <w:sz w:val="18"/>
          <w:szCs w:val="18"/>
        </w:rPr>
        <w:t>L’</w:t>
      </w:r>
      <w:r w:rsidR="00F12A22" w:rsidRPr="00626917">
        <w:rPr>
          <w:rFonts w:ascii="AMU Monument Grotesk" w:hAnsi="AMU Monument Grotesk" w:cs="Verdana"/>
          <w:sz w:val="18"/>
          <w:szCs w:val="18"/>
        </w:rPr>
        <w:t>ensemble des livrables re</w:t>
      </w:r>
      <w:r w:rsidRPr="00626917">
        <w:rPr>
          <w:rFonts w:ascii="AMU Monument Grotesk" w:hAnsi="AMU Monument Grotesk" w:cs="Verdana"/>
          <w:sz w:val="18"/>
          <w:szCs w:val="18"/>
        </w:rPr>
        <w:t>mis dans le cadre des missions </w:t>
      </w:r>
      <w:r w:rsidR="007319FE" w:rsidRPr="00626917">
        <w:rPr>
          <w:rFonts w:ascii="AMU Monument Grotesk" w:hAnsi="AMU Monument Grotesk" w:cs="Verdana"/>
          <w:sz w:val="18"/>
          <w:szCs w:val="18"/>
        </w:rPr>
        <w:t>deviendra la propriété de l’Université commanditaire du projet, dans le respect du code de la propriété intellectuelle.</w:t>
      </w:r>
      <w:r w:rsidR="00207428" w:rsidRPr="00626917">
        <w:rPr>
          <w:rFonts w:ascii="AMU Monument Grotesk" w:hAnsi="AMU Monument Grotesk" w:cs="Verdana"/>
          <w:sz w:val="18"/>
          <w:szCs w:val="18"/>
        </w:rPr>
        <w:t> </w:t>
      </w:r>
      <w:r w:rsidR="00F12A22" w:rsidRPr="00626917">
        <w:rPr>
          <w:rFonts w:ascii="AMU Monument Grotesk" w:hAnsi="AMU Monument Grotesk" w:cs="Verdana"/>
          <w:sz w:val="18"/>
          <w:szCs w:val="18"/>
        </w:rPr>
        <w:t xml:space="preserve"> </w:t>
      </w:r>
    </w:p>
    <w:p w14:paraId="5EF34066" w14:textId="77777777" w:rsidR="00A02F03" w:rsidRPr="00626917" w:rsidRDefault="00A02F03" w:rsidP="007319FE">
      <w:pPr>
        <w:jc w:val="both"/>
        <w:rPr>
          <w:rFonts w:ascii="AMU Monument Grotesk" w:hAnsi="AMU Monument Grotesk" w:cs="Verdana"/>
          <w:sz w:val="18"/>
          <w:szCs w:val="18"/>
        </w:rPr>
      </w:pPr>
    </w:p>
    <w:p w14:paraId="57E04718" w14:textId="77777777" w:rsidR="007319FE" w:rsidRPr="00626917" w:rsidRDefault="00AA0AB2" w:rsidP="00E457A0">
      <w:pPr>
        <w:numPr>
          <w:ilvl w:val="0"/>
          <w:numId w:val="9"/>
        </w:numPr>
        <w:rPr>
          <w:rFonts w:ascii="AMU Monument Grotesk" w:hAnsi="AMU Monument Grotesk" w:cs="Verdana"/>
          <w:b/>
          <w:sz w:val="18"/>
          <w:szCs w:val="18"/>
          <w:u w:val="single"/>
        </w:rPr>
      </w:pPr>
      <w:r w:rsidRPr="00626917">
        <w:rPr>
          <w:rFonts w:ascii="AMU Monument Grotesk" w:hAnsi="AMU Monument Grotesk" w:cs="Verdana"/>
          <w:b/>
          <w:sz w:val="18"/>
          <w:szCs w:val="18"/>
          <w:u w:val="single"/>
        </w:rPr>
        <w:t>6.1.2</w:t>
      </w:r>
      <w:r w:rsidRPr="00626917">
        <w:rPr>
          <w:rFonts w:ascii="AMU Monument Grotesk" w:hAnsi="AMU Monument Grotesk"/>
          <w:b/>
          <w:u w:val="single"/>
        </w:rPr>
        <w:t xml:space="preserve"> </w:t>
      </w:r>
      <w:r w:rsidR="007F33BF" w:rsidRPr="00626917">
        <w:rPr>
          <w:rFonts w:ascii="AMU Monument Grotesk" w:hAnsi="AMU Monument Grotesk" w:cs="Verdana"/>
          <w:b/>
          <w:sz w:val="18"/>
          <w:szCs w:val="18"/>
          <w:u w:val="single"/>
        </w:rPr>
        <w:t>Décomposition des</w:t>
      </w:r>
      <w:r w:rsidRPr="00626917">
        <w:rPr>
          <w:rFonts w:ascii="AMU Monument Grotesk" w:hAnsi="AMU Monument Grotesk" w:cs="Verdana"/>
          <w:b/>
          <w:sz w:val="18"/>
          <w:szCs w:val="18"/>
          <w:u w:val="single"/>
        </w:rPr>
        <w:t xml:space="preserve"> mission</w:t>
      </w:r>
      <w:r w:rsidR="007F33BF" w:rsidRPr="00626917">
        <w:rPr>
          <w:rFonts w:ascii="AMU Monument Grotesk" w:hAnsi="AMU Monument Grotesk" w:cs="Verdana"/>
          <w:b/>
          <w:sz w:val="18"/>
          <w:szCs w:val="18"/>
          <w:u w:val="single"/>
        </w:rPr>
        <w:t>s</w:t>
      </w:r>
    </w:p>
    <w:p w14:paraId="52143DDB" w14:textId="33EE20CE"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Les prestations se décomposent en deux parties techniques. </w:t>
      </w:r>
    </w:p>
    <w:p w14:paraId="516D4E56" w14:textId="6963085D" w:rsidR="00D33DA9" w:rsidRPr="00626917" w:rsidRDefault="00D33DA9" w:rsidP="0089589D">
      <w:pPr>
        <w:suppressAutoHyphens w:val="0"/>
        <w:jc w:val="both"/>
        <w:rPr>
          <w:rFonts w:ascii="AMU Monument Grotesk" w:hAnsi="AMU Monument Grotesk" w:cs="Arial"/>
          <w:sz w:val="18"/>
          <w:szCs w:val="18"/>
          <w:lang w:eastAsia="en-US"/>
        </w:rPr>
      </w:pPr>
    </w:p>
    <w:p w14:paraId="438556CA" w14:textId="77777777" w:rsidR="0089589D" w:rsidRPr="00626917" w:rsidRDefault="0089589D" w:rsidP="009367EC">
      <w:pPr>
        <w:suppressAutoHyphens w:val="0"/>
        <w:jc w:val="center"/>
        <w:rPr>
          <w:rFonts w:ascii="AMU Monument Grotesk" w:hAnsi="AMU Monument Grotesk" w:cs="Arial"/>
          <w:b/>
          <w:sz w:val="18"/>
          <w:szCs w:val="18"/>
          <w:u w:val="single"/>
          <w:lang w:eastAsia="en-US"/>
        </w:rPr>
      </w:pPr>
      <w:r w:rsidRPr="00626917">
        <w:rPr>
          <w:rFonts w:ascii="AMU Monument Grotesk" w:hAnsi="AMU Monument Grotesk" w:cs="Arial"/>
          <w:b/>
          <w:sz w:val="18"/>
          <w:szCs w:val="18"/>
          <w:u w:val="single"/>
          <w:lang w:eastAsia="en-US"/>
        </w:rPr>
        <w:lastRenderedPageBreak/>
        <w:t>Partie 1 </w:t>
      </w:r>
      <w:r w:rsidR="005C4723" w:rsidRPr="00626917">
        <w:rPr>
          <w:rFonts w:ascii="AMU Monument Grotesk" w:hAnsi="AMU Monument Grotesk" w:cs="Arial"/>
          <w:b/>
          <w:sz w:val="18"/>
          <w:szCs w:val="18"/>
          <w:u w:val="single"/>
          <w:lang w:eastAsia="en-US"/>
        </w:rPr>
        <w:t>-</w:t>
      </w:r>
      <w:r w:rsidRPr="00626917">
        <w:rPr>
          <w:rFonts w:ascii="AMU Monument Grotesk" w:hAnsi="AMU Monument Grotesk" w:cs="Arial"/>
          <w:b/>
          <w:sz w:val="18"/>
          <w:szCs w:val="18"/>
          <w:u w:val="single"/>
          <w:lang w:eastAsia="en-US"/>
        </w:rPr>
        <w:t xml:space="preserve"> Mission de conception :</w:t>
      </w:r>
    </w:p>
    <w:p w14:paraId="6D5F6BE8" w14:textId="77777777" w:rsidR="0089589D" w:rsidRPr="00626917" w:rsidRDefault="0089589D" w:rsidP="0089589D">
      <w:pPr>
        <w:suppressAutoHyphens w:val="0"/>
        <w:jc w:val="both"/>
        <w:rPr>
          <w:rFonts w:ascii="AMU Monument Grotesk" w:hAnsi="AMU Monument Grotesk" w:cs="Arial"/>
          <w:b/>
          <w:sz w:val="18"/>
          <w:szCs w:val="18"/>
          <w:lang w:eastAsia="en-US"/>
        </w:rPr>
      </w:pPr>
    </w:p>
    <w:p w14:paraId="00BB8C09" w14:textId="77777777"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Cette mission doit aboutir à la </w:t>
      </w:r>
      <w:r w:rsidR="00DE45BD" w:rsidRPr="00626917">
        <w:rPr>
          <w:rFonts w:ascii="AMU Monument Grotesk" w:hAnsi="AMU Monument Grotesk" w:cs="Arial"/>
          <w:sz w:val="18"/>
          <w:szCs w:val="18"/>
          <w:lang w:eastAsia="en-US"/>
        </w:rPr>
        <w:t xml:space="preserve">remise </w:t>
      </w:r>
      <w:r w:rsidRPr="00626917">
        <w:rPr>
          <w:rFonts w:ascii="AMU Monument Grotesk" w:hAnsi="AMU Monument Grotesk" w:cs="Arial"/>
          <w:b/>
          <w:sz w:val="18"/>
          <w:szCs w:val="18"/>
          <w:lang w:eastAsia="en-US"/>
        </w:rPr>
        <w:t>du dossier de conception</w:t>
      </w:r>
      <w:r w:rsidRPr="00626917">
        <w:rPr>
          <w:rFonts w:ascii="AMU Monument Grotesk" w:hAnsi="AMU Monument Grotesk" w:cs="Arial"/>
          <w:sz w:val="18"/>
          <w:szCs w:val="18"/>
          <w:lang w:eastAsia="en-US"/>
        </w:rPr>
        <w:t xml:space="preserve"> qui comprend </w:t>
      </w:r>
      <w:r w:rsidR="00DF12DB" w:rsidRPr="00626917">
        <w:rPr>
          <w:rFonts w:ascii="AMU Monument Grotesk" w:hAnsi="AMU Monument Grotesk" w:cs="Arial"/>
          <w:sz w:val="18"/>
          <w:szCs w:val="18"/>
          <w:lang w:eastAsia="en-US"/>
        </w:rPr>
        <w:t>les</w:t>
      </w:r>
      <w:r w:rsidRPr="00626917">
        <w:rPr>
          <w:rFonts w:ascii="AMU Monument Grotesk" w:hAnsi="AMU Monument Grotesk" w:cs="Arial"/>
          <w:sz w:val="18"/>
          <w:szCs w:val="18"/>
          <w:lang w:eastAsia="en-US"/>
        </w:rPr>
        <w:t xml:space="preserve"> </w:t>
      </w:r>
      <w:r w:rsidR="00DF12DB" w:rsidRPr="00626917">
        <w:rPr>
          <w:rFonts w:ascii="AMU Monument Grotesk" w:hAnsi="AMU Monument Grotesk" w:cs="Arial"/>
          <w:sz w:val="18"/>
          <w:szCs w:val="18"/>
          <w:lang w:eastAsia="en-US"/>
        </w:rPr>
        <w:t>livrables</w:t>
      </w:r>
      <w:r w:rsidR="00DF12DB" w:rsidRPr="00626917">
        <w:rPr>
          <w:rFonts w:ascii="AMU Monument Grotesk" w:hAnsi="AMU Monument Grotesk" w:cs="Arial"/>
          <w:color w:val="00B0F0"/>
          <w:sz w:val="18"/>
          <w:szCs w:val="18"/>
          <w:lang w:eastAsia="en-US"/>
        </w:rPr>
        <w:t xml:space="preserve"> </w:t>
      </w:r>
      <w:r w:rsidR="003D7ED6" w:rsidRPr="00626917">
        <w:rPr>
          <w:rFonts w:ascii="AMU Monument Grotesk" w:hAnsi="AMU Monument Grotesk" w:cs="Arial"/>
          <w:sz w:val="18"/>
          <w:szCs w:val="18"/>
          <w:lang w:eastAsia="en-US"/>
        </w:rPr>
        <w:t xml:space="preserve">suivants : </w:t>
      </w:r>
    </w:p>
    <w:p w14:paraId="35F7E659"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Des plans</w:t>
      </w:r>
      <w:r w:rsidRPr="00626917">
        <w:rPr>
          <w:rFonts w:ascii="AMU Monument Grotesk" w:hAnsi="AMU Monument Grotesk" w:cs="Arial"/>
          <w:sz w:val="18"/>
          <w:szCs w:val="18"/>
          <w:lang w:eastAsia="en-US"/>
        </w:rPr>
        <w:t xml:space="preserve"> au 1/50° avec détails au 1/20° si nécessaire</w:t>
      </w:r>
    </w:p>
    <w:p w14:paraId="024CBD34"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Des notes de calcul définitives</w:t>
      </w:r>
      <w:r w:rsidRPr="00626917">
        <w:rPr>
          <w:rFonts w:ascii="AMU Monument Grotesk" w:hAnsi="AMU Monument Grotesk" w:cs="Arial"/>
          <w:sz w:val="18"/>
          <w:szCs w:val="18"/>
          <w:lang w:eastAsia="en-US"/>
        </w:rPr>
        <w:t xml:space="preserve"> justifiant la faisabilité de l’opération et le respect des règlementations applicables (notamment en matière de solidité) </w:t>
      </w:r>
    </w:p>
    <w:p w14:paraId="55031CCD" w14:textId="10BCAFD8"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Une notice technique</w:t>
      </w:r>
      <w:r w:rsidRPr="00626917">
        <w:rPr>
          <w:rFonts w:ascii="AMU Monument Grotesk" w:hAnsi="AMU Monument Grotesk" w:cs="Arial"/>
          <w:sz w:val="18"/>
          <w:szCs w:val="18"/>
          <w:lang w:eastAsia="en-US"/>
        </w:rPr>
        <w:t xml:space="preserve"> exposant les choix définitifs de matériels et matériaux (avec production d’échantillon), leur nombre, leur positionnement exact</w:t>
      </w:r>
      <w:r w:rsidR="009F75DF" w:rsidRPr="00626917">
        <w:rPr>
          <w:rFonts w:ascii="AMU Monument Grotesk" w:hAnsi="AMU Monument Grotesk" w:cs="Arial"/>
          <w:sz w:val="18"/>
          <w:szCs w:val="18"/>
          <w:lang w:eastAsia="en-US"/>
        </w:rPr>
        <w:t>, la méthode de fabrication, une estimation de la consommation énergétique si l’œuvre utilise de l’électricité ou de l’eau,</w:t>
      </w:r>
    </w:p>
    <w:p w14:paraId="7374C50E" w14:textId="77777777" w:rsidR="0089589D" w:rsidRPr="00626917" w:rsidRDefault="0089589D" w:rsidP="0089589D">
      <w:pPr>
        <w:numPr>
          <w:ilvl w:val="0"/>
          <w:numId w:val="10"/>
        </w:numPr>
        <w:suppressAutoHyphens w:val="0"/>
        <w:jc w:val="both"/>
        <w:rPr>
          <w:rFonts w:ascii="AMU Monument Grotesk" w:hAnsi="AMU Monument Grotesk" w:cs="Arial"/>
          <w:sz w:val="18"/>
          <w:szCs w:val="18"/>
          <w:lang w:eastAsia="en-US"/>
        </w:rPr>
      </w:pPr>
      <w:r w:rsidRPr="00626917">
        <w:rPr>
          <w:rFonts w:ascii="AMU Monument Grotesk" w:hAnsi="AMU Monument Grotesk" w:cs="Arial"/>
          <w:b/>
          <w:sz w:val="18"/>
          <w:szCs w:val="18"/>
          <w:lang w:eastAsia="en-US"/>
        </w:rPr>
        <w:t xml:space="preserve">Une note </w:t>
      </w:r>
      <w:r w:rsidRPr="00626917">
        <w:rPr>
          <w:rFonts w:ascii="AMU Monument Grotesk" w:hAnsi="AMU Monument Grotesk" w:cs="Arial"/>
          <w:sz w:val="18"/>
          <w:szCs w:val="18"/>
          <w:lang w:eastAsia="en-US"/>
        </w:rPr>
        <w:t>décrivant les modalités et les moyens de livraison et d’installation de l’œuvre sur le site</w:t>
      </w:r>
    </w:p>
    <w:p w14:paraId="61B8A019" w14:textId="62DC6313" w:rsidR="0089589D" w:rsidRPr="00626917" w:rsidRDefault="0089589D" w:rsidP="0089589D">
      <w:pPr>
        <w:numPr>
          <w:ilvl w:val="0"/>
          <w:numId w:val="10"/>
        </w:numPr>
        <w:suppressAutoHyphens w:val="0"/>
        <w:jc w:val="both"/>
        <w:rPr>
          <w:rFonts w:ascii="AMU Monument Grotesk" w:hAnsi="AMU Monument Grotesk" w:cs="Arial"/>
          <w:b/>
          <w:sz w:val="18"/>
          <w:szCs w:val="18"/>
          <w:lang w:eastAsia="en-US"/>
        </w:rPr>
      </w:pPr>
      <w:r w:rsidRPr="00626917">
        <w:rPr>
          <w:rFonts w:ascii="AMU Monument Grotesk" w:hAnsi="AMU Monument Grotesk" w:cs="Arial"/>
          <w:b/>
          <w:sz w:val="18"/>
          <w:szCs w:val="18"/>
          <w:lang w:eastAsia="en-US"/>
        </w:rPr>
        <w:t xml:space="preserve">Un planning détaillé </w:t>
      </w:r>
      <w:r w:rsidR="00507FDD" w:rsidRPr="00626917">
        <w:rPr>
          <w:rFonts w:ascii="AMU Monument Grotesk" w:hAnsi="AMU Monument Grotesk" w:cs="Arial"/>
          <w:b/>
          <w:sz w:val="18"/>
          <w:szCs w:val="18"/>
          <w:lang w:eastAsia="en-US"/>
        </w:rPr>
        <w:t>de</w:t>
      </w:r>
      <w:r w:rsidR="009F75DF" w:rsidRPr="00626917">
        <w:rPr>
          <w:rFonts w:ascii="AMU Monument Grotesk" w:hAnsi="AMU Monument Grotesk" w:cs="Arial"/>
          <w:b/>
          <w:sz w:val="18"/>
          <w:szCs w:val="18"/>
          <w:lang w:eastAsia="en-US"/>
        </w:rPr>
        <w:t xml:space="preserve"> la conception, la</w:t>
      </w:r>
      <w:r w:rsidRPr="00626917">
        <w:rPr>
          <w:rFonts w:ascii="AMU Monument Grotesk" w:hAnsi="AMU Monument Grotesk" w:cs="Arial"/>
          <w:b/>
          <w:sz w:val="18"/>
          <w:szCs w:val="18"/>
          <w:lang w:eastAsia="en-US"/>
        </w:rPr>
        <w:t xml:space="preserve"> réalisation</w:t>
      </w:r>
      <w:r w:rsidR="009F75DF" w:rsidRPr="00626917">
        <w:rPr>
          <w:rFonts w:ascii="AMU Monument Grotesk" w:hAnsi="AMU Monument Grotesk" w:cs="Arial"/>
          <w:sz w:val="18"/>
          <w:szCs w:val="18"/>
          <w:lang w:eastAsia="en-US"/>
        </w:rPr>
        <w:t xml:space="preserve">, l’acheminement et l’installation </w:t>
      </w:r>
      <w:r w:rsidR="0056255E" w:rsidRPr="00626917">
        <w:rPr>
          <w:rFonts w:ascii="AMU Monument Grotesk" w:hAnsi="AMU Monument Grotesk" w:cs="Arial"/>
          <w:sz w:val="18"/>
          <w:szCs w:val="18"/>
          <w:lang w:eastAsia="en-US"/>
        </w:rPr>
        <w:t>de l’</w:t>
      </w:r>
      <w:r w:rsidR="00E244C2" w:rsidRPr="00626917">
        <w:rPr>
          <w:rFonts w:ascii="AMU Monument Grotesk" w:hAnsi="AMU Monument Grotesk" w:cs="Arial"/>
          <w:sz w:val="18"/>
          <w:szCs w:val="18"/>
          <w:lang w:eastAsia="en-US"/>
        </w:rPr>
        <w:t>œuvre</w:t>
      </w:r>
      <w:r w:rsidR="009F75DF" w:rsidRPr="00626917">
        <w:rPr>
          <w:rFonts w:ascii="AMU Monument Grotesk" w:hAnsi="AMU Monument Grotesk" w:cs="Arial"/>
          <w:sz w:val="18"/>
          <w:szCs w:val="18"/>
          <w:lang w:eastAsia="en-US"/>
        </w:rPr>
        <w:t xml:space="preserve"> faisant apparaitre les dates clés et respectant le délai global alloué.</w:t>
      </w:r>
    </w:p>
    <w:p w14:paraId="02E2BC39" w14:textId="77777777" w:rsidR="0089589D" w:rsidRPr="00626917" w:rsidRDefault="0089589D" w:rsidP="0089589D">
      <w:pPr>
        <w:suppressAutoHyphens w:val="0"/>
        <w:ind w:firstLine="360"/>
        <w:jc w:val="both"/>
        <w:rPr>
          <w:rFonts w:ascii="AMU Monument Grotesk" w:hAnsi="AMU Monument Grotesk" w:cs="Arial"/>
          <w:b/>
          <w:sz w:val="8"/>
          <w:szCs w:val="8"/>
          <w:lang w:eastAsia="en-US"/>
        </w:rPr>
      </w:pPr>
    </w:p>
    <w:p w14:paraId="4F5B81B7" w14:textId="77777777" w:rsidR="00B771DE" w:rsidRPr="00626917" w:rsidRDefault="00B771DE" w:rsidP="0089589D">
      <w:pPr>
        <w:suppressAutoHyphens w:val="0"/>
        <w:ind w:firstLine="360"/>
        <w:jc w:val="both"/>
        <w:rPr>
          <w:rFonts w:ascii="AMU Monument Grotesk" w:hAnsi="AMU Monument Grotesk" w:cs="Arial"/>
          <w:b/>
          <w:sz w:val="8"/>
          <w:szCs w:val="8"/>
          <w:lang w:eastAsia="en-US"/>
        </w:rPr>
      </w:pPr>
    </w:p>
    <w:p w14:paraId="048C2D5E" w14:textId="77777777" w:rsidR="00B771DE" w:rsidRPr="00626917" w:rsidRDefault="00B771DE" w:rsidP="0089589D">
      <w:pPr>
        <w:suppressAutoHyphens w:val="0"/>
        <w:ind w:firstLine="360"/>
        <w:jc w:val="both"/>
        <w:rPr>
          <w:rFonts w:ascii="AMU Monument Grotesk" w:hAnsi="AMU Monument Grotesk" w:cs="Arial"/>
          <w:b/>
          <w:sz w:val="8"/>
          <w:szCs w:val="8"/>
          <w:lang w:eastAsia="en-US"/>
        </w:rPr>
      </w:pPr>
    </w:p>
    <w:p w14:paraId="10B51823" w14:textId="77777777" w:rsidR="009B6FC1" w:rsidRPr="00626917" w:rsidRDefault="009B6FC1" w:rsidP="0089589D">
      <w:pPr>
        <w:suppressAutoHyphens w:val="0"/>
        <w:ind w:firstLine="360"/>
        <w:jc w:val="both"/>
        <w:rPr>
          <w:rFonts w:ascii="AMU Monument Grotesk" w:hAnsi="AMU Monument Grotesk" w:cs="Arial"/>
          <w:b/>
          <w:sz w:val="8"/>
          <w:szCs w:val="8"/>
          <w:lang w:eastAsia="en-US"/>
        </w:rPr>
      </w:pPr>
    </w:p>
    <w:p w14:paraId="0E6BB7E8" w14:textId="77777777" w:rsidR="0089589D" w:rsidRPr="00626917" w:rsidRDefault="0089589D" w:rsidP="009367EC">
      <w:pPr>
        <w:suppressAutoHyphens w:val="0"/>
        <w:jc w:val="center"/>
        <w:rPr>
          <w:rFonts w:ascii="AMU Monument Grotesk" w:hAnsi="AMU Monument Grotesk" w:cs="Arial"/>
          <w:b/>
          <w:sz w:val="18"/>
          <w:szCs w:val="18"/>
          <w:u w:val="single"/>
          <w:lang w:eastAsia="en-US"/>
        </w:rPr>
      </w:pPr>
      <w:r w:rsidRPr="00626917">
        <w:rPr>
          <w:rFonts w:ascii="AMU Monument Grotesk" w:hAnsi="AMU Monument Grotesk" w:cs="Arial"/>
          <w:b/>
          <w:sz w:val="18"/>
          <w:szCs w:val="18"/>
          <w:u w:val="single"/>
          <w:lang w:eastAsia="en-US"/>
        </w:rPr>
        <w:t>Partie 2 </w:t>
      </w:r>
      <w:r w:rsidR="005C4723" w:rsidRPr="00626917">
        <w:rPr>
          <w:rFonts w:ascii="AMU Monument Grotesk" w:hAnsi="AMU Monument Grotesk" w:cs="Arial"/>
          <w:b/>
          <w:sz w:val="18"/>
          <w:szCs w:val="18"/>
          <w:u w:val="single"/>
          <w:lang w:eastAsia="en-US"/>
        </w:rPr>
        <w:t>-</w:t>
      </w:r>
      <w:r w:rsidRPr="00626917">
        <w:rPr>
          <w:rFonts w:ascii="AMU Monument Grotesk" w:hAnsi="AMU Monument Grotesk" w:cs="Arial"/>
          <w:b/>
          <w:sz w:val="18"/>
          <w:szCs w:val="18"/>
          <w:u w:val="single"/>
          <w:lang w:eastAsia="en-US"/>
        </w:rPr>
        <w:t xml:space="preserve"> Mission de </w:t>
      </w:r>
      <w:r w:rsidR="003F06E4" w:rsidRPr="00626917">
        <w:rPr>
          <w:rFonts w:ascii="AMU Monument Grotesk" w:hAnsi="AMU Monument Grotesk" w:cs="Verdana"/>
          <w:b/>
          <w:sz w:val="18"/>
          <w:szCs w:val="18"/>
          <w:u w:val="single"/>
        </w:rPr>
        <w:t xml:space="preserve">réalisation </w:t>
      </w:r>
      <w:r w:rsidR="00A27DB7" w:rsidRPr="00626917">
        <w:rPr>
          <w:rFonts w:ascii="AMU Monument Grotesk" w:hAnsi="AMU Monument Grotesk" w:cs="Verdana"/>
          <w:b/>
          <w:sz w:val="18"/>
          <w:szCs w:val="18"/>
          <w:u w:val="single"/>
        </w:rPr>
        <w:t>jusqu’à l</w:t>
      </w:r>
      <w:r w:rsidR="003F06E4" w:rsidRPr="00626917">
        <w:rPr>
          <w:rFonts w:ascii="AMU Monument Grotesk" w:hAnsi="AMU Monument Grotesk" w:cs="Verdana"/>
          <w:b/>
          <w:sz w:val="18"/>
          <w:szCs w:val="18"/>
          <w:u w:val="single"/>
        </w:rPr>
        <w:t>’installation</w:t>
      </w:r>
      <w:r w:rsidR="00A27DB7" w:rsidRPr="00626917">
        <w:rPr>
          <w:rFonts w:ascii="AMU Monument Grotesk" w:hAnsi="AMU Monument Grotesk" w:cs="Verdana"/>
          <w:b/>
          <w:sz w:val="18"/>
          <w:szCs w:val="18"/>
          <w:u w:val="single"/>
        </w:rPr>
        <w:t xml:space="preserve"> complète</w:t>
      </w:r>
      <w:r w:rsidR="003F06E4" w:rsidRPr="00626917">
        <w:rPr>
          <w:rFonts w:ascii="AMU Monument Grotesk" w:hAnsi="AMU Monument Grotesk" w:cs="Verdana"/>
          <w:b/>
          <w:sz w:val="18"/>
          <w:szCs w:val="18"/>
          <w:u w:val="single"/>
        </w:rPr>
        <w:t xml:space="preserve"> de l’œuvre</w:t>
      </w:r>
      <w:r w:rsidR="00A27DB7" w:rsidRPr="00626917">
        <w:rPr>
          <w:rFonts w:ascii="AMU Monument Grotesk" w:hAnsi="AMU Monument Grotesk"/>
          <w:b/>
          <w:sz w:val="18"/>
          <w:szCs w:val="18"/>
          <w:u w:val="single"/>
          <w:lang w:eastAsia="fr-FR"/>
        </w:rPr>
        <w:t xml:space="preserve"> </w:t>
      </w:r>
      <w:r w:rsidR="004E050B" w:rsidRPr="00626917">
        <w:rPr>
          <w:rFonts w:ascii="AMU Monument Grotesk" w:hAnsi="AMU Monument Grotesk" w:cs="Arial"/>
          <w:b/>
          <w:sz w:val="18"/>
          <w:szCs w:val="18"/>
          <w:u w:val="single"/>
          <w:lang w:eastAsia="en-US"/>
        </w:rPr>
        <w:t>:</w:t>
      </w:r>
    </w:p>
    <w:p w14:paraId="557AF3CE" w14:textId="77777777" w:rsidR="0089589D" w:rsidRPr="00626917" w:rsidRDefault="0089589D" w:rsidP="0089589D">
      <w:pPr>
        <w:suppressAutoHyphens w:val="0"/>
        <w:jc w:val="both"/>
        <w:rPr>
          <w:rFonts w:ascii="AMU Monument Grotesk" w:hAnsi="AMU Monument Grotesk" w:cs="Arial"/>
          <w:sz w:val="18"/>
          <w:szCs w:val="18"/>
          <w:u w:val="single"/>
          <w:lang w:eastAsia="en-US"/>
        </w:rPr>
      </w:pPr>
    </w:p>
    <w:p w14:paraId="68E80C56" w14:textId="77777777" w:rsidR="0089589D" w:rsidRPr="00626917" w:rsidRDefault="0089589D"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u w:val="single"/>
          <w:lang w:eastAsia="en-US"/>
        </w:rPr>
        <w:t>Préparati</w:t>
      </w:r>
      <w:r w:rsidR="003D7ED6" w:rsidRPr="00626917">
        <w:rPr>
          <w:rFonts w:ascii="AMU Monument Grotesk" w:hAnsi="AMU Monument Grotesk" w:cs="Arial"/>
          <w:sz w:val="18"/>
          <w:szCs w:val="18"/>
          <w:u w:val="single"/>
          <w:lang w:eastAsia="en-US"/>
        </w:rPr>
        <w:t>on de l’installation de l’œuvre</w:t>
      </w:r>
    </w:p>
    <w:p w14:paraId="292E2BAA" w14:textId="77777777" w:rsidR="0089589D" w:rsidRPr="00626917" w:rsidRDefault="0089589D" w:rsidP="0089589D">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La période de préparation sera mise à profit pour </w:t>
      </w:r>
      <w:r w:rsidRPr="00626917">
        <w:rPr>
          <w:rFonts w:ascii="AMU Monument Grotesk" w:hAnsi="AMU Monument Grotesk" w:cs="Arial"/>
          <w:b/>
          <w:sz w:val="18"/>
          <w:szCs w:val="18"/>
          <w:lang w:eastAsia="en-US"/>
        </w:rPr>
        <w:t xml:space="preserve">finaliser le planning </w:t>
      </w:r>
      <w:r w:rsidR="0056255E" w:rsidRPr="00626917">
        <w:rPr>
          <w:rFonts w:ascii="AMU Monument Grotesk" w:hAnsi="AMU Monument Grotesk" w:cs="Arial"/>
          <w:b/>
          <w:sz w:val="18"/>
          <w:szCs w:val="18"/>
          <w:lang w:eastAsia="en-US"/>
        </w:rPr>
        <w:t>de réalisation</w:t>
      </w:r>
      <w:r w:rsidRPr="00626917">
        <w:rPr>
          <w:rFonts w:ascii="AMU Monument Grotesk" w:hAnsi="AMU Monument Grotesk" w:cs="Arial"/>
          <w:sz w:val="18"/>
          <w:szCs w:val="18"/>
          <w:lang w:eastAsia="en-US"/>
        </w:rPr>
        <w:t xml:space="preserve">, demander les autorisations administratives requises, organiser l’installation, établir avec le maître d’ouvrage un plan de prévention si besoin. Préparation des travaux préalables y compris exécution éventuelle de supports (plots, plate-forme, dispositifs de </w:t>
      </w:r>
      <w:r w:rsidR="008F7F63" w:rsidRPr="00626917">
        <w:rPr>
          <w:rFonts w:ascii="AMU Monument Grotesk" w:hAnsi="AMU Monument Grotesk" w:cs="Arial"/>
          <w:sz w:val="18"/>
          <w:szCs w:val="18"/>
          <w:lang w:eastAsia="en-US"/>
        </w:rPr>
        <w:t>fixation, …</w:t>
      </w:r>
      <w:r w:rsidRPr="00626917">
        <w:rPr>
          <w:rFonts w:ascii="AMU Monument Grotesk" w:hAnsi="AMU Monument Grotesk" w:cs="Arial"/>
          <w:sz w:val="18"/>
          <w:szCs w:val="18"/>
          <w:lang w:eastAsia="en-US"/>
        </w:rPr>
        <w:t xml:space="preserve">) </w:t>
      </w:r>
    </w:p>
    <w:p w14:paraId="6B4DEC3A" w14:textId="77777777" w:rsidR="008D7856" w:rsidRPr="00626917" w:rsidRDefault="008D7856" w:rsidP="0089589D">
      <w:pPr>
        <w:suppressAutoHyphens w:val="0"/>
        <w:jc w:val="both"/>
        <w:rPr>
          <w:rFonts w:ascii="AMU Monument Grotesk" w:hAnsi="AMU Monument Grotesk" w:cs="Arial"/>
          <w:sz w:val="18"/>
          <w:szCs w:val="18"/>
          <w:u w:val="single"/>
          <w:lang w:eastAsia="en-US"/>
        </w:rPr>
      </w:pPr>
    </w:p>
    <w:p w14:paraId="276C5440" w14:textId="77777777" w:rsidR="00E457A0" w:rsidRPr="00626917" w:rsidRDefault="00C60302"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u w:val="single"/>
          <w:lang w:eastAsia="en-US"/>
        </w:rPr>
        <w:t>Dossiers</w:t>
      </w:r>
      <w:r w:rsidR="00F922DF" w:rsidRPr="00626917">
        <w:rPr>
          <w:rFonts w:ascii="AMU Monument Grotesk" w:hAnsi="AMU Monument Grotesk" w:cs="Arial"/>
          <w:sz w:val="18"/>
          <w:szCs w:val="18"/>
          <w:u w:val="single"/>
          <w:lang w:eastAsia="en-US"/>
        </w:rPr>
        <w:t xml:space="preserve"> d’Exécution :</w:t>
      </w:r>
    </w:p>
    <w:p w14:paraId="01E8D360" w14:textId="77777777" w:rsidR="0089589D" w:rsidRPr="00626917" w:rsidRDefault="0056255E" w:rsidP="0089589D">
      <w:pPr>
        <w:suppressAutoHyphens w:val="0"/>
        <w:jc w:val="both"/>
        <w:rPr>
          <w:rFonts w:ascii="AMU Monument Grotesk" w:hAnsi="AMU Monument Grotesk" w:cs="Arial"/>
          <w:sz w:val="18"/>
          <w:szCs w:val="18"/>
          <w:u w:val="single"/>
          <w:lang w:eastAsia="en-US"/>
        </w:rPr>
      </w:pPr>
      <w:r w:rsidRPr="00626917">
        <w:rPr>
          <w:rFonts w:ascii="AMU Monument Grotesk" w:hAnsi="AMU Monument Grotesk" w:cs="Arial"/>
          <w:sz w:val="18"/>
          <w:szCs w:val="18"/>
          <w:lang w:eastAsia="en-US"/>
        </w:rPr>
        <w:t>En cas de travaux, qui pourrai</w:t>
      </w:r>
      <w:r w:rsidR="00C60302" w:rsidRPr="00626917">
        <w:rPr>
          <w:rFonts w:ascii="AMU Monument Grotesk" w:hAnsi="AMU Monument Grotesk" w:cs="Arial"/>
          <w:sz w:val="18"/>
          <w:szCs w:val="18"/>
          <w:lang w:eastAsia="en-US"/>
        </w:rPr>
        <w:t>en</w:t>
      </w:r>
      <w:r w:rsidRPr="00626917">
        <w:rPr>
          <w:rFonts w:ascii="AMU Monument Grotesk" w:hAnsi="AMU Monument Grotesk" w:cs="Arial"/>
          <w:sz w:val="18"/>
          <w:szCs w:val="18"/>
          <w:lang w:eastAsia="en-US"/>
        </w:rPr>
        <w:t>t en particulier être nécessaire</w:t>
      </w:r>
      <w:r w:rsidR="00C60302" w:rsidRPr="00626917">
        <w:rPr>
          <w:rFonts w:ascii="AMU Monument Grotesk" w:hAnsi="AMU Monument Grotesk" w:cs="Arial"/>
          <w:sz w:val="18"/>
          <w:szCs w:val="18"/>
          <w:lang w:eastAsia="en-US"/>
        </w:rPr>
        <w:t>s</w:t>
      </w:r>
      <w:r w:rsidRPr="00626917">
        <w:rPr>
          <w:rFonts w:ascii="AMU Monument Grotesk" w:hAnsi="AMU Monument Grotesk" w:cs="Arial"/>
          <w:sz w:val="18"/>
          <w:szCs w:val="18"/>
          <w:lang w:eastAsia="en-US"/>
        </w:rPr>
        <w:t xml:space="preserve"> pour la fixation et l’installation de l’œuvre, l</w:t>
      </w:r>
      <w:r w:rsidR="0089589D" w:rsidRPr="00626917">
        <w:rPr>
          <w:rFonts w:ascii="AMU Monument Grotesk" w:hAnsi="AMU Monument Grotesk" w:cs="Arial"/>
          <w:sz w:val="18"/>
          <w:szCs w:val="18"/>
          <w:lang w:eastAsia="en-US"/>
        </w:rPr>
        <w:t xml:space="preserve">e </w:t>
      </w:r>
      <w:r w:rsidRPr="00626917">
        <w:rPr>
          <w:rFonts w:ascii="AMU Monument Grotesk" w:hAnsi="AMU Monument Grotesk" w:cs="Arial"/>
          <w:sz w:val="18"/>
          <w:szCs w:val="18"/>
          <w:lang w:eastAsia="en-US"/>
        </w:rPr>
        <w:t xml:space="preserve">pouvoir adjudicateur </w:t>
      </w:r>
      <w:r w:rsidR="00C60302" w:rsidRPr="00626917">
        <w:rPr>
          <w:rFonts w:ascii="AMU Monument Grotesk" w:hAnsi="AMU Monument Grotesk" w:cs="Arial"/>
          <w:sz w:val="18"/>
          <w:szCs w:val="18"/>
          <w:lang w:eastAsia="en-US"/>
        </w:rPr>
        <w:t xml:space="preserve">pourra demander la fourniture d’un </w:t>
      </w:r>
      <w:r w:rsidR="00C60302" w:rsidRPr="00626917">
        <w:rPr>
          <w:rFonts w:ascii="AMU Monument Grotesk" w:hAnsi="AMU Monument Grotesk" w:cs="Arial"/>
          <w:b/>
          <w:sz w:val="18"/>
          <w:szCs w:val="18"/>
          <w:lang w:eastAsia="en-US"/>
        </w:rPr>
        <w:t>dossier</w:t>
      </w:r>
      <w:r w:rsidR="0089589D" w:rsidRPr="00626917">
        <w:rPr>
          <w:rFonts w:ascii="AMU Monument Grotesk" w:hAnsi="AMU Monument Grotesk" w:cs="Arial"/>
          <w:b/>
          <w:sz w:val="18"/>
          <w:szCs w:val="18"/>
          <w:lang w:eastAsia="en-US"/>
        </w:rPr>
        <w:t xml:space="preserve"> d’exécution</w:t>
      </w:r>
      <w:r w:rsidR="00C60302" w:rsidRPr="00626917">
        <w:rPr>
          <w:rFonts w:ascii="AMU Monument Grotesk" w:hAnsi="AMU Monument Grotesk" w:cs="Arial"/>
          <w:sz w:val="18"/>
          <w:szCs w:val="18"/>
          <w:lang w:eastAsia="en-US"/>
        </w:rPr>
        <w:t xml:space="preserve"> (plans, notice </w:t>
      </w:r>
      <w:r w:rsidR="008F7F63" w:rsidRPr="00626917">
        <w:rPr>
          <w:rFonts w:ascii="AMU Monument Grotesk" w:hAnsi="AMU Monument Grotesk" w:cs="Arial"/>
          <w:sz w:val="18"/>
          <w:szCs w:val="18"/>
          <w:lang w:eastAsia="en-US"/>
        </w:rPr>
        <w:t>technique…</w:t>
      </w:r>
      <w:r w:rsidR="00C60302" w:rsidRPr="00626917">
        <w:rPr>
          <w:rFonts w:ascii="AMU Monument Grotesk" w:hAnsi="AMU Monument Grotesk" w:cs="Arial"/>
          <w:sz w:val="18"/>
          <w:szCs w:val="18"/>
          <w:lang w:eastAsia="en-US"/>
        </w:rPr>
        <w:t>)</w:t>
      </w:r>
      <w:r w:rsidR="00830818" w:rsidRPr="00626917">
        <w:rPr>
          <w:rFonts w:ascii="AMU Monument Grotesk" w:hAnsi="AMU Monument Grotesk" w:cs="Arial"/>
          <w:sz w:val="18"/>
          <w:szCs w:val="18"/>
          <w:lang w:eastAsia="en-US"/>
        </w:rPr>
        <w:t xml:space="preserve"> qui</w:t>
      </w:r>
      <w:r w:rsidR="0089589D" w:rsidRPr="00626917">
        <w:rPr>
          <w:rFonts w:ascii="AMU Monument Grotesk" w:hAnsi="AMU Monument Grotesk" w:cs="Arial"/>
          <w:sz w:val="18"/>
          <w:szCs w:val="18"/>
          <w:lang w:eastAsia="en-US"/>
        </w:rPr>
        <w:t xml:space="preserve"> </w:t>
      </w:r>
      <w:r w:rsidR="005617AE" w:rsidRPr="00626917">
        <w:rPr>
          <w:rFonts w:ascii="AMU Monument Grotesk" w:hAnsi="AMU Monument Grotesk" w:cs="Arial"/>
          <w:sz w:val="18"/>
          <w:szCs w:val="18"/>
          <w:lang w:eastAsia="en-US"/>
        </w:rPr>
        <w:t xml:space="preserve">sera </w:t>
      </w:r>
      <w:r w:rsidR="0089589D" w:rsidRPr="00626917">
        <w:rPr>
          <w:rFonts w:ascii="AMU Monument Grotesk" w:hAnsi="AMU Monument Grotesk" w:cs="Arial"/>
          <w:sz w:val="18"/>
          <w:szCs w:val="18"/>
          <w:lang w:eastAsia="en-US"/>
        </w:rPr>
        <w:t xml:space="preserve">soumis à </w:t>
      </w:r>
      <w:r w:rsidR="00C60302" w:rsidRPr="00626917">
        <w:rPr>
          <w:rFonts w:ascii="AMU Monument Grotesk" w:hAnsi="AMU Monument Grotesk" w:cs="Arial"/>
          <w:sz w:val="18"/>
          <w:szCs w:val="18"/>
          <w:lang w:eastAsia="en-US"/>
        </w:rPr>
        <w:t>s</w:t>
      </w:r>
      <w:r w:rsidR="0089589D" w:rsidRPr="00626917">
        <w:rPr>
          <w:rFonts w:ascii="AMU Monument Grotesk" w:hAnsi="AMU Monument Grotesk" w:cs="Arial"/>
          <w:sz w:val="18"/>
          <w:szCs w:val="18"/>
          <w:lang w:eastAsia="en-US"/>
        </w:rPr>
        <w:t>a validation</w:t>
      </w:r>
      <w:r w:rsidR="00FA2EAE" w:rsidRPr="00626917">
        <w:rPr>
          <w:rFonts w:ascii="AMU Monument Grotesk" w:hAnsi="AMU Monument Grotesk" w:cs="Arial"/>
          <w:sz w:val="18"/>
          <w:szCs w:val="18"/>
          <w:lang w:eastAsia="en-US"/>
        </w:rPr>
        <w:t xml:space="preserve"> et à celle d’un contrôleur technique si besoin</w:t>
      </w:r>
      <w:r w:rsidR="0089589D" w:rsidRPr="00626917">
        <w:rPr>
          <w:rFonts w:ascii="AMU Monument Grotesk" w:hAnsi="AMU Monument Grotesk" w:cs="Arial"/>
          <w:sz w:val="18"/>
          <w:szCs w:val="18"/>
          <w:lang w:eastAsia="en-US"/>
        </w:rPr>
        <w:t>.</w:t>
      </w:r>
      <w:r w:rsidR="008D7856" w:rsidRPr="00626917">
        <w:rPr>
          <w:rFonts w:ascii="AMU Monument Grotesk" w:hAnsi="AMU Monument Grotesk" w:cs="Arial"/>
          <w:sz w:val="18"/>
          <w:szCs w:val="18"/>
          <w:lang w:eastAsia="en-US"/>
        </w:rPr>
        <w:t xml:space="preserve"> </w:t>
      </w:r>
      <w:r w:rsidR="00C60302" w:rsidRPr="00626917">
        <w:rPr>
          <w:rFonts w:ascii="AMU Monument Grotesk" w:hAnsi="AMU Monument Grotesk" w:cs="Arial"/>
          <w:sz w:val="18"/>
          <w:szCs w:val="18"/>
          <w:lang w:eastAsia="en-US"/>
        </w:rPr>
        <w:t xml:space="preserve">Le contenu de ce dossier sera communiqué </w:t>
      </w:r>
      <w:r w:rsidR="005617AE" w:rsidRPr="00626917">
        <w:rPr>
          <w:rFonts w:ascii="AMU Monument Grotesk" w:hAnsi="AMU Monument Grotesk" w:cs="Arial"/>
          <w:sz w:val="18"/>
          <w:szCs w:val="18"/>
          <w:lang w:eastAsia="en-US"/>
        </w:rPr>
        <w:t>par le titulaire</w:t>
      </w:r>
      <w:r w:rsidR="004D3449" w:rsidRPr="00626917">
        <w:rPr>
          <w:rFonts w:ascii="AMU Monument Grotesk" w:hAnsi="AMU Monument Grotesk" w:cs="Arial"/>
          <w:sz w:val="18"/>
          <w:szCs w:val="18"/>
          <w:lang w:eastAsia="en-US"/>
        </w:rPr>
        <w:t xml:space="preserve"> à la DDPI</w:t>
      </w:r>
      <w:r w:rsidR="005617AE" w:rsidRPr="00626917">
        <w:rPr>
          <w:rFonts w:ascii="AMU Monument Grotesk" w:hAnsi="AMU Monument Grotesk" w:cs="Arial"/>
          <w:sz w:val="18"/>
          <w:szCs w:val="18"/>
          <w:lang w:eastAsia="en-US"/>
        </w:rPr>
        <w:t xml:space="preserve"> </w:t>
      </w:r>
      <w:r w:rsidR="00C60302" w:rsidRPr="00626917">
        <w:rPr>
          <w:rFonts w:ascii="AMU Monument Grotesk" w:hAnsi="AMU Monument Grotesk" w:cs="Arial"/>
          <w:sz w:val="18"/>
          <w:szCs w:val="18"/>
          <w:lang w:eastAsia="en-US"/>
        </w:rPr>
        <w:t>au début de la phase réalisation de l’œuvre.</w:t>
      </w:r>
    </w:p>
    <w:p w14:paraId="5C01BF39" w14:textId="77777777" w:rsidR="008D7856" w:rsidRPr="00626917" w:rsidRDefault="008D7856" w:rsidP="0089589D">
      <w:pPr>
        <w:suppressAutoHyphens w:val="0"/>
        <w:jc w:val="both"/>
        <w:rPr>
          <w:rFonts w:ascii="AMU Monument Grotesk" w:hAnsi="AMU Monument Grotesk" w:cs="Arial"/>
          <w:sz w:val="18"/>
          <w:szCs w:val="18"/>
          <w:u w:val="single"/>
          <w:lang w:eastAsia="en-US"/>
        </w:rPr>
      </w:pPr>
    </w:p>
    <w:p w14:paraId="4A11D423" w14:textId="77777777" w:rsidR="0089589D" w:rsidRPr="00626917" w:rsidRDefault="00530422" w:rsidP="0089589D">
      <w:pPr>
        <w:suppressAutoHyphens w:val="0"/>
        <w:jc w:val="both"/>
        <w:rPr>
          <w:rFonts w:ascii="AMU Monument Grotesk" w:hAnsi="AMU Monument Grotesk" w:cs="Arial"/>
          <w:sz w:val="18"/>
          <w:szCs w:val="18"/>
          <w:u w:val="single"/>
          <w:lang w:eastAsia="en-US"/>
        </w:rPr>
      </w:pPr>
      <w:bookmarkStart w:id="18" w:name="_Hlk497222314"/>
      <w:r w:rsidRPr="00626917">
        <w:rPr>
          <w:rFonts w:ascii="AMU Monument Grotesk" w:hAnsi="AMU Monument Grotesk" w:cs="Arial"/>
          <w:sz w:val="18"/>
          <w:szCs w:val="18"/>
          <w:u w:val="single"/>
          <w:lang w:eastAsia="en-US"/>
        </w:rPr>
        <w:t xml:space="preserve">Acheminement et </w:t>
      </w:r>
      <w:r w:rsidR="003D7ED6" w:rsidRPr="00626917">
        <w:rPr>
          <w:rFonts w:ascii="AMU Monument Grotesk" w:hAnsi="AMU Monument Grotesk" w:cs="Arial"/>
          <w:sz w:val="18"/>
          <w:szCs w:val="18"/>
          <w:u w:val="single"/>
          <w:lang w:eastAsia="en-US"/>
        </w:rPr>
        <w:t xml:space="preserve">Installations : </w:t>
      </w:r>
    </w:p>
    <w:p w14:paraId="290418CF" w14:textId="77777777" w:rsidR="00530422" w:rsidRPr="00626917" w:rsidRDefault="00530422" w:rsidP="0056255E">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Acheminement/livraison de l’œuvre,</w:t>
      </w:r>
    </w:p>
    <w:bookmarkEnd w:id="18"/>
    <w:p w14:paraId="1D388BBA" w14:textId="77777777" w:rsidR="0089589D" w:rsidRPr="00626917" w:rsidRDefault="0089589D" w:rsidP="0056255E">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Exécution des travaux préalables y compris éventuels supports (plots, plate-forme, …),</w:t>
      </w:r>
    </w:p>
    <w:p w14:paraId="1D551FD6" w14:textId="77777777" w:rsidR="0089589D" w:rsidRPr="00626917" w:rsidRDefault="0056255E" w:rsidP="0089589D">
      <w:pPr>
        <w:numPr>
          <w:ilvl w:val="0"/>
          <w:numId w:val="11"/>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Installation,</w:t>
      </w:r>
    </w:p>
    <w:p w14:paraId="65B3103C" w14:textId="77777777" w:rsidR="0089589D" w:rsidRPr="00626917" w:rsidRDefault="0089589D" w:rsidP="0089589D">
      <w:pPr>
        <w:numPr>
          <w:ilvl w:val="0"/>
          <w:numId w:val="11"/>
        </w:numPr>
        <w:suppressAutoHyphens w:val="0"/>
        <w:jc w:val="both"/>
        <w:rPr>
          <w:rFonts w:ascii="AMU Monument Grotesk" w:hAnsi="AMU Monument Grotesk" w:cs="Arial"/>
          <w:sz w:val="20"/>
          <w:szCs w:val="20"/>
          <w:lang w:eastAsia="en-US"/>
        </w:rPr>
      </w:pPr>
      <w:r w:rsidRPr="00626917">
        <w:rPr>
          <w:rFonts w:ascii="AMU Monument Grotesk" w:hAnsi="AMU Monument Grotesk" w:cs="Arial"/>
          <w:sz w:val="18"/>
          <w:szCs w:val="18"/>
          <w:lang w:eastAsia="en-US"/>
        </w:rPr>
        <w:t>Réception</w:t>
      </w:r>
      <w:r w:rsidRPr="00626917">
        <w:rPr>
          <w:rFonts w:ascii="AMU Monument Grotesk" w:hAnsi="AMU Monument Grotesk" w:cs="Arial"/>
          <w:sz w:val="20"/>
          <w:szCs w:val="20"/>
          <w:lang w:eastAsia="en-US"/>
        </w:rPr>
        <w:t>.</w:t>
      </w:r>
    </w:p>
    <w:p w14:paraId="2182B02E" w14:textId="77777777" w:rsidR="006A0DA2" w:rsidRPr="00626917" w:rsidRDefault="006A0DA2" w:rsidP="006A0DA2">
      <w:pPr>
        <w:rPr>
          <w:rFonts w:ascii="AMU Monument Grotesk" w:hAnsi="AMU Monument Grotesk" w:cs="Verdana"/>
          <w:sz w:val="18"/>
          <w:szCs w:val="18"/>
          <w:u w:val="single"/>
        </w:rPr>
      </w:pPr>
    </w:p>
    <w:p w14:paraId="2DAD9B25" w14:textId="77777777" w:rsidR="006A0DA2" w:rsidRPr="00626917" w:rsidRDefault="006A0DA2" w:rsidP="006A0DA2">
      <w:pPr>
        <w:rPr>
          <w:rFonts w:ascii="AMU Monument Grotesk" w:hAnsi="AMU Monument Grotesk"/>
          <w:i/>
          <w:sz w:val="18"/>
          <w:szCs w:val="18"/>
          <w:lang w:eastAsia="ar-SA"/>
        </w:rPr>
      </w:pPr>
      <w:r w:rsidRPr="00626917">
        <w:rPr>
          <w:rFonts w:ascii="AMU Monument Grotesk" w:hAnsi="AMU Monument Grotesk"/>
          <w:sz w:val="18"/>
          <w:szCs w:val="18"/>
          <w:u w:val="single"/>
          <w:lang w:eastAsia="ar-SA"/>
        </w:rPr>
        <w:t>Documents à fournir après installation de l’œuvre</w:t>
      </w:r>
      <w:r w:rsidRPr="00626917">
        <w:rPr>
          <w:rFonts w:ascii="AMU Monument Grotesk" w:hAnsi="AMU Monument Grotesk"/>
          <w:i/>
          <w:sz w:val="18"/>
          <w:szCs w:val="18"/>
          <w:lang w:eastAsia="ar-SA"/>
        </w:rPr>
        <w:t> </w:t>
      </w:r>
      <w:r w:rsidRPr="00626917">
        <w:rPr>
          <w:rFonts w:ascii="AMU Monument Grotesk" w:hAnsi="AMU Monument Grotesk"/>
          <w:sz w:val="18"/>
          <w:szCs w:val="18"/>
          <w:lang w:eastAsia="ar-SA"/>
        </w:rPr>
        <w:t>:</w:t>
      </w:r>
    </w:p>
    <w:p w14:paraId="7825AA63" w14:textId="77777777" w:rsidR="006A0DA2" w:rsidRPr="00626917" w:rsidRDefault="006A0DA2" w:rsidP="001C4217">
      <w:pPr>
        <w:jc w:val="both"/>
        <w:rPr>
          <w:rFonts w:ascii="AMU Monument Grotesk" w:hAnsi="AMU Monument Grotesk"/>
          <w:sz w:val="18"/>
          <w:szCs w:val="18"/>
          <w:lang w:eastAsia="ar-SA"/>
        </w:rPr>
      </w:pPr>
      <w:r w:rsidRPr="00626917">
        <w:rPr>
          <w:rFonts w:ascii="AMU Monument Grotesk" w:hAnsi="AMU Monument Grotesk"/>
          <w:sz w:val="18"/>
          <w:szCs w:val="18"/>
          <w:lang w:eastAsia="ar-SA"/>
        </w:rPr>
        <w:t xml:space="preserve">Le titulaire remettra, après </w:t>
      </w:r>
      <w:r w:rsidRPr="00626917">
        <w:rPr>
          <w:rFonts w:ascii="AMU Monument Grotesk" w:hAnsi="AMU Monument Grotesk"/>
          <w:b/>
          <w:sz w:val="18"/>
          <w:szCs w:val="18"/>
          <w:lang w:eastAsia="ar-SA"/>
        </w:rPr>
        <w:t xml:space="preserve">installation </w:t>
      </w:r>
      <w:r w:rsidRPr="00626917">
        <w:rPr>
          <w:rFonts w:ascii="AMU Monument Grotesk" w:hAnsi="AMU Monument Grotesk"/>
          <w:sz w:val="18"/>
          <w:szCs w:val="18"/>
          <w:lang w:eastAsia="ar-SA"/>
        </w:rPr>
        <w:t xml:space="preserve">de son œuvre, </w:t>
      </w:r>
      <w:r w:rsidRPr="00626917">
        <w:rPr>
          <w:rFonts w:ascii="AMU Monument Grotesk" w:hAnsi="AMU Monument Grotesk"/>
          <w:b/>
          <w:sz w:val="18"/>
          <w:szCs w:val="18"/>
          <w:lang w:eastAsia="ar-SA"/>
        </w:rPr>
        <w:t>un dossier technique complet</w:t>
      </w:r>
      <w:r w:rsidRPr="00626917">
        <w:rPr>
          <w:rFonts w:ascii="AMU Monument Grotesk" w:hAnsi="AMU Monument Grotesk"/>
          <w:sz w:val="18"/>
          <w:szCs w:val="18"/>
          <w:lang w:eastAsia="ar-SA"/>
        </w:rPr>
        <w:t xml:space="preserve"> qui comprendra les livrables suivants :</w:t>
      </w:r>
    </w:p>
    <w:p w14:paraId="580690E6"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Plans et schémas</w:t>
      </w:r>
      <w:r w:rsidRPr="00626917">
        <w:rPr>
          <w:rFonts w:ascii="AMU Monument Grotesk" w:hAnsi="AMU Monument Grotesk"/>
          <w:sz w:val="18"/>
          <w:szCs w:val="18"/>
          <w:lang w:eastAsia="ar-SA"/>
        </w:rPr>
        <w:t xml:space="preserve"> des ouvrages réalisés pour l’installation de l’œuvre</w:t>
      </w:r>
    </w:p>
    <w:p w14:paraId="0EF1A7FE"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Notes de calculs</w:t>
      </w:r>
      <w:r w:rsidRPr="00626917">
        <w:rPr>
          <w:rFonts w:ascii="AMU Monument Grotesk" w:hAnsi="AMU Monument Grotesk"/>
          <w:sz w:val="18"/>
          <w:szCs w:val="18"/>
          <w:lang w:eastAsia="ar-SA"/>
        </w:rPr>
        <w:t xml:space="preserve"> s’il y en a eu</w:t>
      </w:r>
    </w:p>
    <w:p w14:paraId="67C665FB" w14:textId="77777777" w:rsidR="006A0DA2" w:rsidRPr="00626917" w:rsidRDefault="006A0DA2" w:rsidP="006A0DA2">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Documentation technique</w:t>
      </w:r>
      <w:r w:rsidRPr="00626917">
        <w:rPr>
          <w:rFonts w:ascii="AMU Monument Grotesk" w:hAnsi="AMU Monument Grotesk"/>
          <w:sz w:val="18"/>
          <w:szCs w:val="18"/>
          <w:lang w:eastAsia="ar-SA"/>
        </w:rPr>
        <w:t xml:space="preserve"> des produits et matériaux utilisés</w:t>
      </w:r>
    </w:p>
    <w:p w14:paraId="41433C8E" w14:textId="69525E2A" w:rsidR="00B771DE" w:rsidRPr="00626917" w:rsidRDefault="006A0DA2" w:rsidP="00B771DE">
      <w:pPr>
        <w:numPr>
          <w:ilvl w:val="0"/>
          <w:numId w:val="12"/>
        </w:numPr>
        <w:suppressAutoHyphens w:val="0"/>
        <w:jc w:val="both"/>
        <w:rPr>
          <w:rFonts w:ascii="AMU Monument Grotesk" w:hAnsi="AMU Monument Grotesk"/>
          <w:sz w:val="18"/>
          <w:szCs w:val="18"/>
          <w:lang w:eastAsia="ar-SA"/>
        </w:rPr>
      </w:pPr>
      <w:r w:rsidRPr="00626917">
        <w:rPr>
          <w:rFonts w:ascii="AMU Monument Grotesk" w:hAnsi="AMU Monument Grotesk"/>
          <w:b/>
          <w:sz w:val="18"/>
          <w:szCs w:val="18"/>
          <w:lang w:eastAsia="ar-SA"/>
        </w:rPr>
        <w:t xml:space="preserve">Notice </w:t>
      </w:r>
      <w:r w:rsidR="009F75DF" w:rsidRPr="00626917">
        <w:rPr>
          <w:rFonts w:ascii="AMU Monument Grotesk" w:hAnsi="AMU Monument Grotesk"/>
          <w:b/>
          <w:sz w:val="18"/>
          <w:szCs w:val="18"/>
          <w:lang w:eastAsia="ar-SA"/>
        </w:rPr>
        <w:t>et protocole détaillés</w:t>
      </w:r>
      <w:r w:rsidR="00CD5D60" w:rsidRPr="00626917">
        <w:rPr>
          <w:rFonts w:ascii="AMU Monument Grotesk" w:hAnsi="AMU Monument Grotesk"/>
          <w:b/>
          <w:sz w:val="18"/>
          <w:szCs w:val="18"/>
          <w:lang w:eastAsia="ar-SA"/>
        </w:rPr>
        <w:t xml:space="preserve"> </w:t>
      </w:r>
      <w:r w:rsidRPr="00626917">
        <w:rPr>
          <w:rFonts w:ascii="AMU Monument Grotesk" w:hAnsi="AMU Monument Grotesk"/>
          <w:b/>
          <w:sz w:val="18"/>
          <w:szCs w:val="18"/>
          <w:lang w:eastAsia="ar-SA"/>
        </w:rPr>
        <w:t>de maintenance et d’entretien de l’œuvre</w:t>
      </w:r>
      <w:r w:rsidRPr="00626917">
        <w:rPr>
          <w:rFonts w:ascii="AMU Monument Grotesk" w:hAnsi="AMU Monument Grotesk"/>
          <w:sz w:val="18"/>
          <w:szCs w:val="18"/>
          <w:lang w:eastAsia="ar-SA"/>
        </w:rPr>
        <w:t xml:space="preserve"> indiquant toutes les prescriptions à réaliser pour la bonne conservation de l’œuvre dans le temps</w:t>
      </w:r>
      <w:r w:rsidR="009F75DF" w:rsidRPr="00626917">
        <w:rPr>
          <w:rFonts w:ascii="AMU Monument Grotesk" w:hAnsi="AMU Monument Grotesk"/>
          <w:sz w:val="18"/>
          <w:szCs w:val="18"/>
          <w:lang w:eastAsia="ar-SA"/>
        </w:rPr>
        <w:t xml:space="preserve"> (nature et fréquence d’interventions nécessaires à son bon fonctionnement et à sa bonne conservation préventive)</w:t>
      </w:r>
    </w:p>
    <w:p w14:paraId="4B76DC6A" w14:textId="77777777" w:rsidR="00B771DE" w:rsidRPr="00626917" w:rsidRDefault="00B771DE" w:rsidP="00B771DE">
      <w:pPr>
        <w:suppressAutoHyphens w:val="0"/>
        <w:ind w:left="1069"/>
        <w:jc w:val="both"/>
        <w:rPr>
          <w:rFonts w:ascii="AMU Monument Grotesk" w:hAnsi="AMU Monument Grotesk"/>
          <w:sz w:val="18"/>
          <w:szCs w:val="18"/>
          <w:lang w:eastAsia="ar-SA"/>
        </w:rPr>
      </w:pPr>
    </w:p>
    <w:p w14:paraId="29F2BDA1" w14:textId="77777777" w:rsidR="0089589D" w:rsidRPr="00626917" w:rsidRDefault="0089589D" w:rsidP="0089589D">
      <w:pPr>
        <w:jc w:val="both"/>
        <w:rPr>
          <w:rFonts w:ascii="AMU Monument Grotesk" w:hAnsi="AMU Monument Grotesk" w:cs="Verdana"/>
          <w:sz w:val="18"/>
          <w:szCs w:val="18"/>
          <w:u w:val="single"/>
        </w:rPr>
      </w:pPr>
    </w:p>
    <w:p w14:paraId="60618B46" w14:textId="77777777" w:rsidR="00923AFE" w:rsidRPr="00626917" w:rsidRDefault="00923AFE" w:rsidP="00923AFE">
      <w:pPr>
        <w:numPr>
          <w:ilvl w:val="0"/>
          <w:numId w:val="9"/>
        </w:numPr>
        <w:rPr>
          <w:rFonts w:ascii="AMU Monument Grotesk" w:hAnsi="AMU Monument Grotesk" w:cs="Verdana"/>
          <w:b/>
          <w:sz w:val="18"/>
          <w:szCs w:val="18"/>
          <w:u w:val="single"/>
        </w:rPr>
      </w:pPr>
      <w:r w:rsidRPr="00626917">
        <w:rPr>
          <w:rFonts w:ascii="AMU Monument Grotesk" w:hAnsi="AMU Monument Grotesk" w:cs="Verdana"/>
          <w:b/>
          <w:sz w:val="18"/>
          <w:szCs w:val="18"/>
          <w:u w:val="single"/>
        </w:rPr>
        <w:t>6.1.3 Modalités particulières liées à l’installation de l’œuvre</w:t>
      </w:r>
    </w:p>
    <w:p w14:paraId="1928E8B4" w14:textId="77777777" w:rsidR="00923AFE" w:rsidRPr="00626917" w:rsidRDefault="00923AFE" w:rsidP="00923AFE">
      <w:pPr>
        <w:rPr>
          <w:rFonts w:ascii="AMU Monument Grotesk" w:hAnsi="AMU Monument Grotesk" w:cs="Verdana"/>
          <w:sz w:val="8"/>
          <w:szCs w:val="8"/>
          <w:u w:val="single"/>
        </w:rPr>
      </w:pPr>
    </w:p>
    <w:p w14:paraId="517406EC"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Organisation</w:t>
      </w:r>
      <w:r w:rsidRPr="00626917">
        <w:rPr>
          <w:rFonts w:ascii="AMU Monument Grotesk" w:hAnsi="AMU Monument Grotesk" w:cs="Arial"/>
          <w:sz w:val="18"/>
          <w:szCs w:val="18"/>
          <w:lang w:eastAsia="en-US"/>
        </w:rPr>
        <w:t> :</w:t>
      </w:r>
    </w:p>
    <w:p w14:paraId="6B3A7B27"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L’organisation de la livraison et de l’installation de l’œuvre d’art sont entièrement à la </w:t>
      </w:r>
      <w:r w:rsidRPr="00626917">
        <w:rPr>
          <w:rFonts w:ascii="AMU Monument Grotesk" w:hAnsi="AMU Monument Grotesk" w:cs="Arial"/>
          <w:b/>
          <w:sz w:val="18"/>
          <w:szCs w:val="18"/>
          <w:lang w:eastAsia="en-US"/>
        </w:rPr>
        <w:t>charge du titulaire</w:t>
      </w:r>
      <w:r w:rsidRPr="00626917">
        <w:rPr>
          <w:rFonts w:ascii="AMU Monument Grotesk" w:hAnsi="AMU Monument Grotesk" w:cs="Arial"/>
          <w:sz w:val="18"/>
          <w:szCs w:val="18"/>
          <w:lang w:eastAsia="en-US"/>
        </w:rPr>
        <w:t xml:space="preserve"> et seront réalisées </w:t>
      </w:r>
      <w:r w:rsidRPr="00626917">
        <w:rPr>
          <w:rFonts w:ascii="AMU Monument Grotesk" w:hAnsi="AMU Monument Grotesk" w:cs="Arial"/>
          <w:b/>
          <w:sz w:val="18"/>
          <w:szCs w:val="18"/>
          <w:lang w:eastAsia="en-US"/>
        </w:rPr>
        <w:t>sous son entière responsabilité</w:t>
      </w:r>
      <w:r w:rsidRPr="00626917">
        <w:rPr>
          <w:rFonts w:ascii="AMU Monument Grotesk" w:hAnsi="AMU Monument Grotesk" w:cs="Arial"/>
          <w:sz w:val="18"/>
          <w:szCs w:val="18"/>
          <w:lang w:eastAsia="en-US"/>
        </w:rPr>
        <w:t xml:space="preserve">. Il devra en particulier mettre en œuvre tous les dispositifs permettant </w:t>
      </w:r>
      <w:r w:rsidRPr="00626917">
        <w:rPr>
          <w:rFonts w:ascii="AMU Monument Grotesk" w:hAnsi="AMU Monument Grotesk" w:cs="Arial"/>
          <w:b/>
          <w:sz w:val="18"/>
          <w:szCs w:val="18"/>
          <w:lang w:eastAsia="en-US"/>
        </w:rPr>
        <w:t>de garantir la sécurité</w:t>
      </w:r>
      <w:r w:rsidRPr="00626917">
        <w:rPr>
          <w:rFonts w:ascii="AMU Monument Grotesk" w:hAnsi="AMU Monument Grotesk" w:cs="Arial"/>
          <w:sz w:val="18"/>
          <w:szCs w:val="18"/>
          <w:lang w:eastAsia="en-US"/>
        </w:rPr>
        <w:t xml:space="preserve"> du public et du personnel présent sur le site (balisage notamment).</w:t>
      </w:r>
    </w:p>
    <w:p w14:paraId="3D9364D4" w14:textId="77777777" w:rsidR="00923AFE" w:rsidRPr="00626917" w:rsidRDefault="00923AFE" w:rsidP="0006303F">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Le titulaire a également l’obligation de respecter, pour son propre personnel et de ses éventuels sous-traitants, toutes les règles applicables du Code du Travail en matière d’hygiène et de sécurité.</w:t>
      </w:r>
    </w:p>
    <w:p w14:paraId="5A8FF4F4" w14:textId="77777777" w:rsidR="00923AFE" w:rsidRPr="00626917" w:rsidRDefault="00923AFE" w:rsidP="00923AFE">
      <w:pPr>
        <w:ind w:firstLine="360"/>
        <w:jc w:val="both"/>
        <w:rPr>
          <w:rFonts w:ascii="AMU Monument Grotesk" w:hAnsi="AMU Monument Grotesk"/>
          <w:sz w:val="8"/>
          <w:szCs w:val="8"/>
          <w:lang w:eastAsia="ar-SA"/>
        </w:rPr>
      </w:pPr>
    </w:p>
    <w:p w14:paraId="5FB5099C" w14:textId="77777777" w:rsidR="00923AFE" w:rsidRPr="00626917" w:rsidRDefault="00923AFE" w:rsidP="0006303F">
      <w:pPr>
        <w:jc w:val="both"/>
        <w:rPr>
          <w:rFonts w:ascii="AMU Monument Grotesk" w:hAnsi="AMU Monument Grotesk"/>
          <w:i/>
          <w:sz w:val="18"/>
          <w:szCs w:val="18"/>
          <w:lang w:eastAsia="ar-SA"/>
        </w:rPr>
      </w:pPr>
      <w:r w:rsidRPr="00626917">
        <w:rPr>
          <w:rFonts w:ascii="AMU Monument Grotesk" w:hAnsi="AMU Monument Grotesk"/>
          <w:sz w:val="18"/>
          <w:szCs w:val="18"/>
          <w:u w:val="single"/>
          <w:lang w:eastAsia="ar-SA"/>
        </w:rPr>
        <w:t>Gestion des déchets et remise en état des lieux après l’installation</w:t>
      </w:r>
      <w:r w:rsidRPr="00626917">
        <w:rPr>
          <w:rFonts w:ascii="AMU Monument Grotesk" w:hAnsi="AMU Monument Grotesk"/>
          <w:i/>
          <w:sz w:val="18"/>
          <w:szCs w:val="18"/>
          <w:lang w:eastAsia="ar-SA"/>
        </w:rPr>
        <w:t> </w:t>
      </w:r>
      <w:r w:rsidRPr="00626917">
        <w:rPr>
          <w:rFonts w:ascii="AMU Monument Grotesk" w:hAnsi="AMU Monument Grotesk"/>
          <w:sz w:val="18"/>
          <w:szCs w:val="18"/>
          <w:lang w:eastAsia="ar-SA"/>
        </w:rPr>
        <w:t>:</w:t>
      </w:r>
    </w:p>
    <w:p w14:paraId="3F3E7EC3" w14:textId="77777777" w:rsidR="00923AFE" w:rsidRPr="004D2013" w:rsidRDefault="00923AFE" w:rsidP="0006303F">
      <w:pPr>
        <w:jc w:val="both"/>
        <w:rPr>
          <w:rFonts w:ascii="AMU Monument Grotesk" w:hAnsi="AMU Monument Grotesk"/>
          <w:sz w:val="18"/>
          <w:szCs w:val="18"/>
          <w:lang w:eastAsia="ar-SA"/>
        </w:rPr>
      </w:pPr>
      <w:r w:rsidRPr="00626917">
        <w:rPr>
          <w:rFonts w:ascii="AMU Monument Grotesk" w:hAnsi="AMU Monument Grotesk"/>
          <w:sz w:val="18"/>
          <w:szCs w:val="18"/>
          <w:lang w:eastAsia="ar-SA"/>
        </w:rPr>
        <w:t>Le titulaire reste considéré comme le producteur de ses déchets en ce qui concerne les emballages des produits qu’il met en œuvre et les chutes résultant de ses interventions. Le titulaire doit se conformer</w:t>
      </w:r>
      <w:r w:rsidRPr="004D2013">
        <w:rPr>
          <w:rFonts w:ascii="AMU Monument Grotesk" w:hAnsi="AMU Monument Grotesk"/>
          <w:sz w:val="18"/>
          <w:szCs w:val="18"/>
          <w:lang w:eastAsia="ar-SA"/>
        </w:rPr>
        <w:t xml:space="preserve"> à la réglementation en vigueur quant à la collecte, au transport, au stockage et à l’évacuation de ces déchets. Il est également de sa responsabilité de fournir les éléments sur leur traçabilité.</w:t>
      </w:r>
    </w:p>
    <w:p w14:paraId="5B91D78E" w14:textId="77777777" w:rsidR="00923AFE" w:rsidRPr="004D2013" w:rsidRDefault="00923AFE" w:rsidP="0006303F">
      <w:pPr>
        <w:jc w:val="both"/>
        <w:rPr>
          <w:rFonts w:ascii="AMU Monument Grotesk" w:hAnsi="AMU Monument Grotesk"/>
          <w:sz w:val="18"/>
          <w:szCs w:val="18"/>
          <w:lang w:eastAsia="ar-SA"/>
        </w:rPr>
      </w:pPr>
      <w:r w:rsidRPr="004D2013">
        <w:rPr>
          <w:rFonts w:ascii="AMU Monument Grotesk" w:hAnsi="AMU Monument Grotesk"/>
          <w:sz w:val="18"/>
          <w:szCs w:val="18"/>
          <w:lang w:eastAsia="ar-SA"/>
        </w:rPr>
        <w:lastRenderedPageBreak/>
        <w:t>Le titulaire est également chargé de la remise en état de la zone sur laquelle il sera intervenu pour installer son œuvre. Si besoin, à la demande du pouvoir adjudicateur ou du titulaire, un état des lieux initial pourra être réalisé.</w:t>
      </w:r>
    </w:p>
    <w:p w14:paraId="05073ED4" w14:textId="77777777" w:rsidR="00923AFE" w:rsidRPr="004D2013" w:rsidRDefault="00923AFE" w:rsidP="00923AFE">
      <w:pPr>
        <w:rPr>
          <w:rFonts w:ascii="AMU Monument Grotesk" w:hAnsi="AMU Monument Grotesk"/>
          <w:sz w:val="8"/>
          <w:szCs w:val="8"/>
          <w:lang w:eastAsia="ar-SA"/>
        </w:rPr>
      </w:pPr>
    </w:p>
    <w:p w14:paraId="0201EF23" w14:textId="77777777" w:rsidR="001B058B" w:rsidRPr="004D2013" w:rsidRDefault="001B058B" w:rsidP="00923AFE">
      <w:pPr>
        <w:rPr>
          <w:rFonts w:ascii="AMU Monument Grotesk" w:hAnsi="AMU Monument Grotesk" w:cs="Verdana"/>
          <w:sz w:val="18"/>
          <w:szCs w:val="18"/>
          <w:u w:val="single"/>
        </w:rPr>
      </w:pPr>
    </w:p>
    <w:p w14:paraId="1F3FB3F6" w14:textId="77777777" w:rsidR="0087604C" w:rsidRPr="004D2013" w:rsidRDefault="009615D8" w:rsidP="006242A0">
      <w:pPr>
        <w:numPr>
          <w:ilvl w:val="0"/>
          <w:numId w:val="9"/>
        </w:numPr>
        <w:rPr>
          <w:rFonts w:ascii="AMU Monument Grotesk" w:hAnsi="AMU Monument Grotesk" w:cs="Verdana"/>
          <w:b/>
          <w:sz w:val="18"/>
          <w:szCs w:val="18"/>
          <w:u w:val="single"/>
        </w:rPr>
      </w:pPr>
      <w:r w:rsidRPr="004D2013">
        <w:rPr>
          <w:rFonts w:ascii="AMU Monument Grotesk" w:hAnsi="AMU Monument Grotesk" w:cs="Verdana"/>
          <w:b/>
          <w:sz w:val="18"/>
          <w:szCs w:val="18"/>
          <w:u w:val="single"/>
        </w:rPr>
        <w:t xml:space="preserve">6.1.4 Délais d'exécution </w:t>
      </w:r>
    </w:p>
    <w:p w14:paraId="69E79838" w14:textId="77777777" w:rsidR="009615D8" w:rsidRPr="004D2013" w:rsidRDefault="009615D8" w:rsidP="009615D8">
      <w:pPr>
        <w:jc w:val="both"/>
        <w:rPr>
          <w:rFonts w:ascii="AMU Monument Grotesk" w:hAnsi="AMU Monument Grotesk"/>
          <w:sz w:val="18"/>
          <w:szCs w:val="18"/>
        </w:rPr>
      </w:pPr>
      <w:r w:rsidRPr="004D2013">
        <w:rPr>
          <w:rFonts w:ascii="AMU Monument Grotesk" w:hAnsi="AMU Monument Grotesk"/>
          <w:sz w:val="18"/>
          <w:szCs w:val="18"/>
        </w:rPr>
        <w:t>Les délais s’exprimeront en jours calendaires. Toutefois, si un délai se termine un samedi ou un dimanche, ou un jour férié, la fin du délai sera automatiquement reportée au lundi ou au jour ouvré suivant.</w:t>
      </w:r>
    </w:p>
    <w:p w14:paraId="74C7817E" w14:textId="77777777" w:rsidR="00B771DE" w:rsidRPr="00626917" w:rsidRDefault="009615D8" w:rsidP="009615D8">
      <w:pPr>
        <w:spacing w:after="120"/>
        <w:jc w:val="both"/>
        <w:rPr>
          <w:rFonts w:ascii="AMU Monument Grotesk" w:hAnsi="AMU Monument Grotesk"/>
          <w:sz w:val="18"/>
          <w:szCs w:val="18"/>
        </w:rPr>
      </w:pPr>
      <w:r w:rsidRPr="004D2013">
        <w:rPr>
          <w:rFonts w:ascii="AMU Monument Grotesk" w:hAnsi="AMU Monument Grotesk"/>
          <w:sz w:val="18"/>
          <w:szCs w:val="18"/>
        </w:rPr>
        <w:t xml:space="preserve">Si la réalisation d’un élément de mission du titulaire devait se faire pendant la </w:t>
      </w:r>
      <w:r w:rsidRPr="00626917">
        <w:rPr>
          <w:rFonts w:ascii="AMU Monument Grotesk" w:hAnsi="AMU Monument Grotesk"/>
          <w:sz w:val="18"/>
          <w:szCs w:val="18"/>
        </w:rPr>
        <w:t>période de fermeture de l’Université, celle-ci ne serait pas prise en compte dans le décompte des délais.</w:t>
      </w:r>
    </w:p>
    <w:p w14:paraId="24BFC738" w14:textId="77777777" w:rsidR="009615D8" w:rsidRPr="00626917" w:rsidRDefault="009615D8" w:rsidP="009615D8">
      <w:pPr>
        <w:jc w:val="both"/>
        <w:rPr>
          <w:rFonts w:ascii="AMU Monument Grotesk" w:hAnsi="AMU Monument Grotesk"/>
          <w:sz w:val="18"/>
          <w:szCs w:val="18"/>
        </w:rPr>
      </w:pPr>
      <w:r w:rsidRPr="00626917">
        <w:rPr>
          <w:rFonts w:ascii="AMU Monument Grotesk" w:hAnsi="AMU Monument Grotesk"/>
          <w:sz w:val="18"/>
          <w:szCs w:val="18"/>
        </w:rPr>
        <w:t>Le tableau ci-après fixe les délais particuliers d’exécution des prestations a</w:t>
      </w:r>
      <w:r w:rsidR="00EC2921" w:rsidRPr="00626917">
        <w:rPr>
          <w:rFonts w:ascii="AMU Monument Grotesk" w:hAnsi="AMU Monument Grotesk"/>
          <w:sz w:val="18"/>
          <w:szCs w:val="18"/>
        </w:rPr>
        <w:t>insi que leur point de départ :</w:t>
      </w:r>
    </w:p>
    <w:p w14:paraId="6C4A8057" w14:textId="77777777" w:rsidR="00342AA4" w:rsidRPr="00626917" w:rsidRDefault="00342AA4" w:rsidP="009615D8">
      <w:pPr>
        <w:jc w:val="both"/>
        <w:rPr>
          <w:rFonts w:ascii="AMU Monument Grotesk" w:hAnsi="AMU Monument Grotesk"/>
          <w:sz w:val="8"/>
          <w:szCs w:val="8"/>
        </w:rPr>
      </w:pPr>
    </w:p>
    <w:tbl>
      <w:tblPr>
        <w:tblW w:w="104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39"/>
        <w:gridCol w:w="2268"/>
        <w:gridCol w:w="2268"/>
        <w:gridCol w:w="2693"/>
        <w:gridCol w:w="1898"/>
      </w:tblGrid>
      <w:tr w:rsidR="008837F2" w:rsidRPr="00626917" w14:paraId="10E91EB4" w14:textId="77777777" w:rsidTr="00E51B70">
        <w:trPr>
          <w:trHeight w:val="690"/>
          <w:jc w:val="center"/>
        </w:trPr>
        <w:tc>
          <w:tcPr>
            <w:tcW w:w="1339" w:type="dxa"/>
            <w:shd w:val="clear" w:color="auto" w:fill="D9E2F3"/>
            <w:vAlign w:val="center"/>
          </w:tcPr>
          <w:p w14:paraId="012A7103"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Eléments de mission</w:t>
            </w:r>
          </w:p>
        </w:tc>
        <w:tc>
          <w:tcPr>
            <w:tcW w:w="2268" w:type="dxa"/>
            <w:shd w:val="clear" w:color="auto" w:fill="D9E2F3"/>
          </w:tcPr>
          <w:p w14:paraId="543E26AD" w14:textId="77777777" w:rsidR="008837F2" w:rsidRPr="00626917" w:rsidRDefault="008837F2" w:rsidP="002855E9">
            <w:pPr>
              <w:jc w:val="center"/>
              <w:rPr>
                <w:rFonts w:ascii="AMU Monument Grotesk" w:hAnsi="AMU Monument Grotesk"/>
                <w:b/>
                <w:sz w:val="18"/>
                <w:szCs w:val="18"/>
              </w:rPr>
            </w:pPr>
          </w:p>
          <w:p w14:paraId="6F5EA997" w14:textId="77777777" w:rsidR="008837F2" w:rsidRPr="00626917" w:rsidRDefault="008837F2" w:rsidP="002855E9">
            <w:pPr>
              <w:jc w:val="center"/>
              <w:rPr>
                <w:rFonts w:ascii="AMU Monument Grotesk" w:hAnsi="AMU Monument Grotesk"/>
                <w:b/>
                <w:color w:val="00B0F0"/>
                <w:sz w:val="18"/>
                <w:szCs w:val="18"/>
              </w:rPr>
            </w:pPr>
            <w:r w:rsidRPr="00626917">
              <w:rPr>
                <w:rFonts w:ascii="AMU Monument Grotesk" w:hAnsi="AMU Monument Grotesk"/>
                <w:b/>
                <w:sz w:val="18"/>
                <w:szCs w:val="18"/>
              </w:rPr>
              <w:t>Prestations à réaliser</w:t>
            </w:r>
          </w:p>
        </w:tc>
        <w:tc>
          <w:tcPr>
            <w:tcW w:w="2268" w:type="dxa"/>
            <w:shd w:val="clear" w:color="auto" w:fill="D9E2F3"/>
            <w:vAlign w:val="center"/>
          </w:tcPr>
          <w:p w14:paraId="1D9CFCFE" w14:textId="77777777" w:rsidR="008837F2" w:rsidRPr="00626917" w:rsidRDefault="008837F2" w:rsidP="008837F2">
            <w:pPr>
              <w:jc w:val="center"/>
              <w:rPr>
                <w:rFonts w:ascii="AMU Monument Grotesk" w:hAnsi="AMU Monument Grotesk"/>
                <w:b/>
                <w:sz w:val="18"/>
                <w:szCs w:val="18"/>
              </w:rPr>
            </w:pPr>
            <w:r w:rsidRPr="00626917">
              <w:rPr>
                <w:rFonts w:ascii="AMU Monument Grotesk" w:hAnsi="AMU Monument Grotesk"/>
                <w:b/>
                <w:sz w:val="18"/>
                <w:szCs w:val="18"/>
              </w:rPr>
              <w:t xml:space="preserve">Délai </w:t>
            </w:r>
            <w:r w:rsidR="0036359A" w:rsidRPr="00626917">
              <w:rPr>
                <w:rFonts w:ascii="AMU Monument Grotesk" w:hAnsi="AMU Monument Grotesk"/>
                <w:b/>
                <w:sz w:val="18"/>
                <w:szCs w:val="18"/>
              </w:rPr>
              <w:t xml:space="preserve">maximum </w:t>
            </w:r>
            <w:r w:rsidR="001E1C32" w:rsidRPr="00626917">
              <w:rPr>
                <w:rFonts w:ascii="AMU Monument Grotesk" w:hAnsi="AMU Monument Grotesk"/>
                <w:b/>
                <w:sz w:val="18"/>
                <w:szCs w:val="18"/>
              </w:rPr>
              <w:t xml:space="preserve">accordé au titulaire </w:t>
            </w:r>
            <w:r w:rsidRPr="00626917">
              <w:rPr>
                <w:rFonts w:ascii="AMU Monument Grotesk" w:hAnsi="AMU Monument Grotesk"/>
                <w:b/>
                <w:sz w:val="18"/>
                <w:szCs w:val="18"/>
              </w:rPr>
              <w:t>pour réaliser les prestations mentionnées à la colonne de gauche</w:t>
            </w:r>
          </w:p>
        </w:tc>
        <w:tc>
          <w:tcPr>
            <w:tcW w:w="2693" w:type="dxa"/>
            <w:shd w:val="clear" w:color="auto" w:fill="D9E2F3"/>
            <w:vAlign w:val="center"/>
          </w:tcPr>
          <w:p w14:paraId="2AA26EEC" w14:textId="77777777" w:rsidR="008837F2" w:rsidRPr="00626917" w:rsidRDefault="008837F2" w:rsidP="00917FD0">
            <w:pPr>
              <w:jc w:val="center"/>
              <w:rPr>
                <w:rFonts w:ascii="AMU Monument Grotesk" w:hAnsi="AMU Monument Grotesk"/>
                <w:b/>
                <w:sz w:val="18"/>
                <w:szCs w:val="18"/>
              </w:rPr>
            </w:pPr>
            <w:r w:rsidRPr="00626917">
              <w:rPr>
                <w:rFonts w:ascii="AMU Monument Grotesk" w:hAnsi="AMU Monument Grotesk"/>
                <w:b/>
                <w:sz w:val="18"/>
                <w:szCs w:val="18"/>
              </w:rPr>
              <w:t xml:space="preserve">Point de départ du délai </w:t>
            </w:r>
            <w:r w:rsidR="00917FD0" w:rsidRPr="00626917">
              <w:rPr>
                <w:rFonts w:ascii="AMU Monument Grotesk" w:hAnsi="AMU Monument Grotesk"/>
                <w:b/>
                <w:sz w:val="18"/>
                <w:szCs w:val="18"/>
              </w:rPr>
              <w:t xml:space="preserve">maximum </w:t>
            </w:r>
            <w:r w:rsidRPr="00626917">
              <w:rPr>
                <w:rFonts w:ascii="AMU Monument Grotesk" w:hAnsi="AMU Monument Grotesk"/>
                <w:b/>
                <w:sz w:val="18"/>
                <w:szCs w:val="18"/>
              </w:rPr>
              <w:t>de réalisation des prestations</w:t>
            </w:r>
          </w:p>
        </w:tc>
        <w:tc>
          <w:tcPr>
            <w:tcW w:w="1898" w:type="dxa"/>
            <w:shd w:val="clear" w:color="auto" w:fill="D9E2F3"/>
            <w:vAlign w:val="center"/>
          </w:tcPr>
          <w:p w14:paraId="348614A0"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Validation de la Maitrise d’Ouvrage</w:t>
            </w:r>
          </w:p>
          <w:p w14:paraId="16D1FD24" w14:textId="77777777" w:rsidR="008837F2" w:rsidRPr="00626917" w:rsidRDefault="008837F2" w:rsidP="002855E9">
            <w:pPr>
              <w:jc w:val="center"/>
              <w:rPr>
                <w:rFonts w:ascii="AMU Monument Grotesk" w:hAnsi="AMU Monument Grotesk"/>
                <w:b/>
                <w:sz w:val="18"/>
                <w:szCs w:val="18"/>
              </w:rPr>
            </w:pPr>
            <w:r w:rsidRPr="00626917">
              <w:rPr>
                <w:rFonts w:ascii="AMU Monument Grotesk" w:hAnsi="AMU Monument Grotesk"/>
                <w:b/>
                <w:sz w:val="18"/>
                <w:szCs w:val="18"/>
              </w:rPr>
              <w:t>Suite à la réalisation des prestations</w:t>
            </w:r>
          </w:p>
        </w:tc>
      </w:tr>
      <w:tr w:rsidR="009615D8" w:rsidRPr="00626917" w14:paraId="1F681BF3" w14:textId="77777777" w:rsidTr="00E51B70">
        <w:trPr>
          <w:trHeight w:val="885"/>
          <w:jc w:val="center"/>
        </w:trPr>
        <w:tc>
          <w:tcPr>
            <w:tcW w:w="1339" w:type="dxa"/>
            <w:vAlign w:val="center"/>
          </w:tcPr>
          <w:p w14:paraId="5A4BA3F3" w14:textId="77777777" w:rsidR="009615D8" w:rsidRPr="00626917" w:rsidRDefault="009615D8" w:rsidP="005F139B">
            <w:pPr>
              <w:rPr>
                <w:rFonts w:ascii="AMU Monument Grotesk" w:hAnsi="AMU Monument Grotesk"/>
                <w:b/>
                <w:sz w:val="18"/>
                <w:szCs w:val="18"/>
              </w:rPr>
            </w:pPr>
            <w:r w:rsidRPr="00626917">
              <w:rPr>
                <w:rFonts w:ascii="AMU Monument Grotesk" w:hAnsi="AMU Monument Grotesk"/>
                <w:b/>
                <w:sz w:val="18"/>
                <w:szCs w:val="16"/>
              </w:rPr>
              <w:t xml:space="preserve">1 – </w:t>
            </w:r>
            <w:r w:rsidRPr="00626917">
              <w:rPr>
                <w:rFonts w:ascii="AMU Monument Grotesk" w:hAnsi="AMU Monument Grotesk"/>
                <w:b/>
                <w:bCs/>
                <w:sz w:val="18"/>
                <w:szCs w:val="16"/>
              </w:rPr>
              <w:t>Conception</w:t>
            </w:r>
          </w:p>
        </w:tc>
        <w:tc>
          <w:tcPr>
            <w:tcW w:w="2268" w:type="dxa"/>
            <w:vAlign w:val="center"/>
          </w:tcPr>
          <w:p w14:paraId="22DD82D6" w14:textId="77777777" w:rsidR="00160108" w:rsidRPr="00626917" w:rsidRDefault="00DE45BD" w:rsidP="005F139B">
            <w:pPr>
              <w:jc w:val="center"/>
              <w:rPr>
                <w:rFonts w:ascii="AMU Monument Grotesk" w:hAnsi="AMU Monument Grotesk"/>
                <w:b/>
                <w:sz w:val="18"/>
                <w:szCs w:val="18"/>
              </w:rPr>
            </w:pPr>
            <w:r w:rsidRPr="00626917">
              <w:rPr>
                <w:rFonts w:ascii="AMU Monument Grotesk" w:hAnsi="AMU Monument Grotesk"/>
                <w:sz w:val="18"/>
                <w:szCs w:val="18"/>
              </w:rPr>
              <w:t xml:space="preserve">Remise </w:t>
            </w:r>
            <w:r w:rsidR="009615D8" w:rsidRPr="00626917">
              <w:rPr>
                <w:rFonts w:ascii="AMU Monument Grotesk" w:hAnsi="AMU Monument Grotesk"/>
                <w:sz w:val="18"/>
                <w:szCs w:val="18"/>
              </w:rPr>
              <w:t xml:space="preserve">du </w:t>
            </w:r>
          </w:p>
          <w:p w14:paraId="26F11240" w14:textId="77777777" w:rsidR="009615D8" w:rsidRPr="00626917" w:rsidRDefault="00160108" w:rsidP="005F139B">
            <w:pPr>
              <w:jc w:val="center"/>
              <w:rPr>
                <w:rFonts w:ascii="AMU Monument Grotesk" w:hAnsi="AMU Monument Grotesk"/>
                <w:sz w:val="18"/>
                <w:szCs w:val="18"/>
                <w:u w:val="single"/>
              </w:rPr>
            </w:pPr>
            <w:r w:rsidRPr="00626917">
              <w:rPr>
                <w:rFonts w:ascii="AMU Monument Grotesk" w:hAnsi="AMU Monument Grotesk"/>
                <w:b/>
                <w:sz w:val="18"/>
                <w:szCs w:val="18"/>
                <w:u w:val="single"/>
              </w:rPr>
              <w:t>Dossier</w:t>
            </w:r>
            <w:r w:rsidR="009615D8" w:rsidRPr="00626917">
              <w:rPr>
                <w:rFonts w:ascii="AMU Monument Grotesk" w:hAnsi="AMU Monument Grotesk"/>
                <w:b/>
                <w:sz w:val="18"/>
                <w:szCs w:val="18"/>
                <w:u w:val="single"/>
              </w:rPr>
              <w:t xml:space="preserve"> de conception</w:t>
            </w:r>
          </w:p>
        </w:tc>
        <w:tc>
          <w:tcPr>
            <w:tcW w:w="2268" w:type="dxa"/>
            <w:vAlign w:val="center"/>
          </w:tcPr>
          <w:p w14:paraId="0955F82C" w14:textId="77777777" w:rsidR="009615D8" w:rsidRPr="00626917" w:rsidRDefault="009615D8" w:rsidP="005F139B">
            <w:pPr>
              <w:jc w:val="center"/>
              <w:rPr>
                <w:rFonts w:ascii="AMU Monument Grotesk" w:hAnsi="AMU Monument Grotesk"/>
                <w:strike/>
                <w:sz w:val="18"/>
                <w:szCs w:val="18"/>
              </w:rPr>
            </w:pPr>
          </w:p>
          <w:p w14:paraId="421E5812" w14:textId="77777777" w:rsidR="009615D8" w:rsidRPr="00626917" w:rsidRDefault="009615D8" w:rsidP="005F139B">
            <w:pPr>
              <w:jc w:val="center"/>
              <w:rPr>
                <w:rFonts w:ascii="AMU Monument Grotesk" w:hAnsi="AMU Monument Grotesk"/>
                <w:sz w:val="18"/>
                <w:szCs w:val="18"/>
              </w:rPr>
            </w:pPr>
          </w:p>
          <w:p w14:paraId="21258B33" w14:textId="77777777" w:rsidR="009615D8" w:rsidRPr="00626917" w:rsidRDefault="0037424E" w:rsidP="005F139B">
            <w:pPr>
              <w:jc w:val="center"/>
              <w:rPr>
                <w:rFonts w:ascii="AMU Monument Grotesk" w:hAnsi="AMU Monument Grotesk"/>
                <w:sz w:val="18"/>
                <w:szCs w:val="18"/>
              </w:rPr>
            </w:pPr>
            <w:r w:rsidRPr="00626917">
              <w:rPr>
                <w:rFonts w:ascii="AMU Monument Grotesk" w:hAnsi="AMU Monument Grotesk"/>
                <w:sz w:val="18"/>
                <w:szCs w:val="18"/>
              </w:rPr>
              <w:t>Mentionné dans le BP du titulaire</w:t>
            </w:r>
          </w:p>
        </w:tc>
        <w:tc>
          <w:tcPr>
            <w:tcW w:w="2693" w:type="dxa"/>
            <w:vAlign w:val="center"/>
          </w:tcPr>
          <w:p w14:paraId="3859E324" w14:textId="77777777"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Date</w:t>
            </w:r>
            <w:r w:rsidR="00CB19CE" w:rsidRPr="00626917">
              <w:rPr>
                <w:rFonts w:ascii="AMU Monument Grotesk" w:hAnsi="AMU Monument Grotesk"/>
                <w:sz w:val="18"/>
                <w:szCs w:val="18"/>
              </w:rPr>
              <w:t xml:space="preserve"> de notification </w:t>
            </w:r>
            <w:r w:rsidRPr="00626917">
              <w:rPr>
                <w:rFonts w:ascii="AMU Monument Grotesk" w:hAnsi="AMU Monument Grotesk"/>
                <w:sz w:val="18"/>
                <w:szCs w:val="18"/>
              </w:rPr>
              <w:t xml:space="preserve">de l’ordre de service de démarrage de la </w:t>
            </w:r>
            <w:r w:rsidR="00BC4719" w:rsidRPr="00626917">
              <w:rPr>
                <w:rFonts w:ascii="AMU Monument Grotesk" w:hAnsi="AMU Monument Grotesk"/>
                <w:sz w:val="18"/>
                <w:szCs w:val="18"/>
              </w:rPr>
              <w:t xml:space="preserve">mission de </w:t>
            </w:r>
            <w:r w:rsidRPr="00626917">
              <w:rPr>
                <w:rFonts w:ascii="AMU Monument Grotesk" w:hAnsi="AMU Monument Grotesk"/>
                <w:b/>
                <w:sz w:val="18"/>
                <w:szCs w:val="18"/>
              </w:rPr>
              <w:t xml:space="preserve">conception </w:t>
            </w:r>
            <w:r w:rsidRPr="00626917">
              <w:rPr>
                <w:rFonts w:ascii="AMU Monument Grotesk" w:hAnsi="AMU Monument Grotesk"/>
                <w:sz w:val="18"/>
                <w:szCs w:val="18"/>
              </w:rPr>
              <w:t xml:space="preserve">de l’œuvre </w:t>
            </w:r>
            <w:r w:rsidR="0099148B" w:rsidRPr="00626917">
              <w:rPr>
                <w:rFonts w:ascii="AMU Monument Grotesk" w:hAnsi="AMU Monument Grotesk"/>
                <w:sz w:val="18"/>
                <w:szCs w:val="18"/>
              </w:rPr>
              <w:t xml:space="preserve">(ordre de service n°1) </w:t>
            </w:r>
            <w:r w:rsidRPr="00626917">
              <w:rPr>
                <w:rFonts w:ascii="AMU Monument Grotesk" w:hAnsi="AMU Monument Grotesk"/>
                <w:sz w:val="18"/>
                <w:szCs w:val="18"/>
              </w:rPr>
              <w:t>délivré par un représentant de la DDPI.</w:t>
            </w:r>
          </w:p>
        </w:tc>
        <w:tc>
          <w:tcPr>
            <w:tcW w:w="1898" w:type="dxa"/>
            <w:vAlign w:val="center"/>
          </w:tcPr>
          <w:p w14:paraId="6B6BBE15" w14:textId="3800A87C"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Décision </w:t>
            </w:r>
            <w:r w:rsidR="00626917" w:rsidRPr="00626917">
              <w:rPr>
                <w:rFonts w:ascii="AMU Monument Grotesk" w:hAnsi="AMU Monument Grotesk"/>
                <w:sz w:val="18"/>
                <w:szCs w:val="18"/>
              </w:rPr>
              <w:t>d’admission</w:t>
            </w:r>
            <w:r w:rsidRPr="00626917">
              <w:rPr>
                <w:rFonts w:ascii="AMU Monument Grotesk" w:hAnsi="AMU Monument Grotesk"/>
                <w:sz w:val="18"/>
                <w:szCs w:val="18"/>
              </w:rPr>
              <w:t xml:space="preserve"> de la DDPI.</w:t>
            </w:r>
          </w:p>
        </w:tc>
      </w:tr>
      <w:tr w:rsidR="009615D8" w:rsidRPr="00626917" w14:paraId="1DCAF98A" w14:textId="77777777" w:rsidTr="00E51B70">
        <w:trPr>
          <w:trHeight w:val="982"/>
          <w:jc w:val="center"/>
        </w:trPr>
        <w:tc>
          <w:tcPr>
            <w:tcW w:w="1339" w:type="dxa"/>
            <w:vAlign w:val="center"/>
          </w:tcPr>
          <w:p w14:paraId="7804F78A" w14:textId="77777777" w:rsidR="00786916" w:rsidRPr="00626917" w:rsidRDefault="009615D8" w:rsidP="005F139B">
            <w:pPr>
              <w:rPr>
                <w:rFonts w:ascii="AMU Monument Grotesk" w:hAnsi="AMU Monument Grotesk"/>
                <w:b/>
                <w:bCs/>
                <w:sz w:val="18"/>
                <w:szCs w:val="16"/>
              </w:rPr>
            </w:pPr>
            <w:r w:rsidRPr="00626917">
              <w:rPr>
                <w:rFonts w:ascii="AMU Monument Grotesk" w:hAnsi="AMU Monument Grotesk"/>
                <w:b/>
                <w:sz w:val="18"/>
                <w:szCs w:val="16"/>
              </w:rPr>
              <w:t xml:space="preserve">2– </w:t>
            </w:r>
            <w:bookmarkStart w:id="19" w:name="_Hlk518316311"/>
            <w:r w:rsidRPr="00626917">
              <w:rPr>
                <w:rFonts w:ascii="AMU Monument Grotesk" w:hAnsi="AMU Monument Grotesk"/>
                <w:b/>
                <w:bCs/>
                <w:sz w:val="18"/>
                <w:szCs w:val="16"/>
              </w:rPr>
              <w:t>Réalisation</w:t>
            </w:r>
            <w:r w:rsidR="001C1366" w:rsidRPr="00626917">
              <w:rPr>
                <w:rFonts w:ascii="AMU Monument Grotesk" w:hAnsi="AMU Monument Grotesk"/>
                <w:b/>
                <w:bCs/>
                <w:sz w:val="18"/>
                <w:szCs w:val="16"/>
              </w:rPr>
              <w:t xml:space="preserve">, </w:t>
            </w:r>
            <w:r w:rsidR="00853EC2" w:rsidRPr="00626917">
              <w:rPr>
                <w:rFonts w:ascii="AMU Monument Grotesk" w:hAnsi="AMU Monument Grotesk"/>
                <w:b/>
                <w:bCs/>
                <w:sz w:val="18"/>
                <w:szCs w:val="16"/>
              </w:rPr>
              <w:t xml:space="preserve">jusqu’à </w:t>
            </w:r>
            <w:r w:rsidR="00CA2788" w:rsidRPr="00626917">
              <w:rPr>
                <w:rFonts w:ascii="AMU Monument Grotesk" w:hAnsi="AMU Monument Grotesk"/>
                <w:b/>
                <w:bCs/>
                <w:sz w:val="18"/>
                <w:szCs w:val="16"/>
              </w:rPr>
              <w:t>i</w:t>
            </w:r>
            <w:r w:rsidR="006121F7" w:rsidRPr="00626917">
              <w:rPr>
                <w:rFonts w:ascii="AMU Monument Grotesk" w:hAnsi="AMU Monument Grotesk"/>
                <w:b/>
                <w:bCs/>
                <w:sz w:val="18"/>
                <w:szCs w:val="16"/>
              </w:rPr>
              <w:t>nstallation</w:t>
            </w:r>
            <w:r w:rsidR="00786916" w:rsidRPr="00626917">
              <w:rPr>
                <w:rFonts w:ascii="AMU Monument Grotesk" w:hAnsi="AMU Monument Grotesk"/>
                <w:b/>
                <w:bCs/>
                <w:sz w:val="18"/>
                <w:szCs w:val="16"/>
              </w:rPr>
              <w:t xml:space="preserve"> </w:t>
            </w:r>
          </w:p>
          <w:p w14:paraId="71996729" w14:textId="77777777" w:rsidR="009615D8" w:rsidRPr="00626917" w:rsidRDefault="00853EC2" w:rsidP="005F139B">
            <w:pPr>
              <w:rPr>
                <w:rFonts w:ascii="AMU Monument Grotesk" w:hAnsi="AMU Monument Grotesk"/>
                <w:b/>
                <w:bCs/>
                <w:color w:val="00B0F0"/>
                <w:sz w:val="18"/>
                <w:szCs w:val="16"/>
              </w:rPr>
            </w:pPr>
            <w:r w:rsidRPr="00626917">
              <w:rPr>
                <w:rFonts w:ascii="AMU Monument Grotesk" w:hAnsi="AMU Monument Grotesk"/>
                <w:b/>
                <w:bCs/>
                <w:sz w:val="18"/>
                <w:szCs w:val="16"/>
              </w:rPr>
              <w:t xml:space="preserve">complète </w:t>
            </w:r>
            <w:r w:rsidR="00786916" w:rsidRPr="00626917">
              <w:rPr>
                <w:rFonts w:ascii="AMU Monument Grotesk" w:hAnsi="AMU Monument Grotesk"/>
                <w:b/>
                <w:bCs/>
                <w:sz w:val="18"/>
                <w:szCs w:val="16"/>
              </w:rPr>
              <w:t>de l’œuvre</w:t>
            </w:r>
            <w:r w:rsidR="00111C8E" w:rsidRPr="00626917">
              <w:rPr>
                <w:rFonts w:ascii="AMU Monument Grotesk" w:hAnsi="AMU Monument Grotesk"/>
                <w:b/>
                <w:bCs/>
                <w:sz w:val="18"/>
                <w:szCs w:val="16"/>
              </w:rPr>
              <w:t xml:space="preserve"> </w:t>
            </w:r>
            <w:bookmarkEnd w:id="19"/>
          </w:p>
        </w:tc>
        <w:tc>
          <w:tcPr>
            <w:tcW w:w="2268" w:type="dxa"/>
            <w:vAlign w:val="center"/>
          </w:tcPr>
          <w:p w14:paraId="25177DD1" w14:textId="77777777" w:rsidR="009615D8" w:rsidRPr="00626917" w:rsidRDefault="009615D8" w:rsidP="005F139B">
            <w:pPr>
              <w:jc w:val="center"/>
              <w:rPr>
                <w:rFonts w:ascii="AMU Monument Grotesk" w:hAnsi="AMU Monument Grotesk"/>
                <w:sz w:val="18"/>
                <w:szCs w:val="18"/>
              </w:rPr>
            </w:pPr>
          </w:p>
          <w:p w14:paraId="11428063" w14:textId="77777777" w:rsidR="006072F9" w:rsidRPr="00626917" w:rsidRDefault="006072F9" w:rsidP="00FE2C8C">
            <w:pPr>
              <w:jc w:val="center"/>
              <w:rPr>
                <w:rFonts w:ascii="AMU Monument Grotesk" w:hAnsi="AMU Monument Grotesk"/>
                <w:b/>
                <w:sz w:val="18"/>
                <w:szCs w:val="18"/>
                <w:u w:val="single"/>
              </w:rPr>
            </w:pPr>
            <w:r w:rsidRPr="00626917">
              <w:rPr>
                <w:rFonts w:ascii="AMU Monument Grotesk" w:hAnsi="AMU Monument Grotesk"/>
                <w:sz w:val="18"/>
                <w:szCs w:val="18"/>
              </w:rPr>
              <w:t xml:space="preserve"> </w:t>
            </w:r>
            <w:r w:rsidR="0037424E" w:rsidRPr="00626917">
              <w:rPr>
                <w:rFonts w:ascii="AMU Monument Grotesk" w:hAnsi="AMU Monument Grotesk"/>
                <w:b/>
                <w:sz w:val="18"/>
                <w:szCs w:val="18"/>
                <w:u w:val="single"/>
              </w:rPr>
              <w:t>Acheminement, i</w:t>
            </w:r>
            <w:r w:rsidR="009615D8" w:rsidRPr="00626917">
              <w:rPr>
                <w:rFonts w:ascii="AMU Monument Grotesk" w:hAnsi="AMU Monument Grotesk"/>
                <w:b/>
                <w:sz w:val="18"/>
                <w:szCs w:val="18"/>
                <w:u w:val="single"/>
              </w:rPr>
              <w:t>nstallation et mise en place de l’</w:t>
            </w:r>
            <w:r w:rsidR="00160108" w:rsidRPr="00626917">
              <w:rPr>
                <w:rFonts w:ascii="AMU Monument Grotesk" w:hAnsi="AMU Monument Grotesk"/>
                <w:b/>
                <w:sz w:val="18"/>
                <w:szCs w:val="18"/>
                <w:u w:val="single"/>
              </w:rPr>
              <w:t>œuvre</w:t>
            </w:r>
          </w:p>
          <w:p w14:paraId="3F44180D" w14:textId="77777777" w:rsidR="000C1F21" w:rsidRPr="00626917" w:rsidRDefault="000C1F21" w:rsidP="00C920DA">
            <w:pPr>
              <w:jc w:val="center"/>
              <w:rPr>
                <w:rFonts w:ascii="AMU Monument Grotesk" w:hAnsi="AMU Monument Grotesk"/>
                <w:sz w:val="18"/>
                <w:szCs w:val="18"/>
              </w:rPr>
            </w:pPr>
          </w:p>
          <w:p w14:paraId="325B8C81" w14:textId="77777777" w:rsidR="00160108" w:rsidRPr="00626917" w:rsidRDefault="00FE2C8C" w:rsidP="00C920DA">
            <w:pPr>
              <w:jc w:val="center"/>
              <w:rPr>
                <w:rFonts w:ascii="AMU Monument Grotesk" w:hAnsi="AMU Monument Grotesk"/>
                <w:sz w:val="18"/>
                <w:szCs w:val="18"/>
              </w:rPr>
            </w:pPr>
            <w:r w:rsidRPr="00626917">
              <w:rPr>
                <w:rFonts w:ascii="AMU Monument Grotesk" w:hAnsi="AMU Monument Grotesk"/>
                <w:sz w:val="18"/>
                <w:szCs w:val="18"/>
              </w:rPr>
              <w:t xml:space="preserve">Et </w:t>
            </w:r>
            <w:r w:rsidR="00DE45BD" w:rsidRPr="00626917">
              <w:rPr>
                <w:rFonts w:ascii="AMU Monument Grotesk" w:hAnsi="AMU Monument Grotesk"/>
                <w:sz w:val="18"/>
                <w:szCs w:val="18"/>
              </w:rPr>
              <w:t>Remise</w:t>
            </w:r>
            <w:r w:rsidR="00160108" w:rsidRPr="00626917">
              <w:rPr>
                <w:rFonts w:ascii="AMU Monument Grotesk" w:hAnsi="AMU Monument Grotesk"/>
                <w:sz w:val="18"/>
                <w:szCs w:val="18"/>
              </w:rPr>
              <w:t xml:space="preserve"> du </w:t>
            </w:r>
          </w:p>
          <w:p w14:paraId="7D2A0C46" w14:textId="77777777" w:rsidR="00160108" w:rsidRPr="00626917" w:rsidRDefault="00160108" w:rsidP="005F139B">
            <w:pPr>
              <w:jc w:val="center"/>
              <w:rPr>
                <w:rFonts w:ascii="AMU Monument Grotesk" w:hAnsi="AMU Monument Grotesk"/>
                <w:b/>
                <w:sz w:val="18"/>
                <w:szCs w:val="18"/>
                <w:u w:val="single"/>
              </w:rPr>
            </w:pPr>
            <w:r w:rsidRPr="00626917">
              <w:rPr>
                <w:rFonts w:ascii="AMU Monument Grotesk" w:hAnsi="AMU Monument Grotesk"/>
                <w:b/>
                <w:sz w:val="18"/>
                <w:szCs w:val="18"/>
                <w:u w:val="single"/>
              </w:rPr>
              <w:t>Dossier technique complet</w:t>
            </w:r>
          </w:p>
          <w:p w14:paraId="5125CA59" w14:textId="77777777" w:rsidR="00C920DA" w:rsidRPr="00626917" w:rsidRDefault="00C920DA" w:rsidP="005F139B">
            <w:pPr>
              <w:jc w:val="center"/>
              <w:rPr>
                <w:rFonts w:ascii="AMU Monument Grotesk" w:hAnsi="AMU Monument Grotesk"/>
                <w:b/>
                <w:sz w:val="18"/>
                <w:szCs w:val="18"/>
                <w:u w:val="single"/>
              </w:rPr>
            </w:pPr>
          </w:p>
        </w:tc>
        <w:tc>
          <w:tcPr>
            <w:tcW w:w="2268" w:type="dxa"/>
            <w:vAlign w:val="center"/>
          </w:tcPr>
          <w:p w14:paraId="31D087FB" w14:textId="77777777" w:rsidR="009615D8" w:rsidRPr="00626917" w:rsidRDefault="009615D8" w:rsidP="005F139B">
            <w:pPr>
              <w:jc w:val="center"/>
              <w:rPr>
                <w:rFonts w:ascii="AMU Monument Grotesk" w:hAnsi="AMU Monument Grotesk"/>
                <w:strike/>
                <w:sz w:val="18"/>
                <w:szCs w:val="18"/>
              </w:rPr>
            </w:pPr>
          </w:p>
          <w:p w14:paraId="27FD853F" w14:textId="77777777" w:rsidR="009615D8" w:rsidRPr="00626917" w:rsidRDefault="0037424E" w:rsidP="005F139B">
            <w:pPr>
              <w:jc w:val="center"/>
              <w:rPr>
                <w:rFonts w:ascii="AMU Monument Grotesk" w:hAnsi="AMU Monument Grotesk"/>
                <w:sz w:val="18"/>
                <w:szCs w:val="18"/>
              </w:rPr>
            </w:pPr>
            <w:r w:rsidRPr="00626917">
              <w:rPr>
                <w:rFonts w:ascii="AMU Monument Grotesk" w:hAnsi="AMU Monument Grotesk"/>
                <w:sz w:val="18"/>
                <w:szCs w:val="18"/>
              </w:rPr>
              <w:t>Mentionné dans le BP du titulaire</w:t>
            </w:r>
          </w:p>
        </w:tc>
        <w:tc>
          <w:tcPr>
            <w:tcW w:w="2693" w:type="dxa"/>
            <w:vAlign w:val="center"/>
          </w:tcPr>
          <w:p w14:paraId="43ED8C4A" w14:textId="77777777"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Date </w:t>
            </w:r>
            <w:r w:rsidR="00CB19CE" w:rsidRPr="00626917">
              <w:rPr>
                <w:rFonts w:ascii="AMU Monument Grotesk" w:hAnsi="AMU Monument Grotesk"/>
                <w:sz w:val="18"/>
                <w:szCs w:val="18"/>
              </w:rPr>
              <w:t xml:space="preserve">de notification </w:t>
            </w:r>
            <w:r w:rsidRPr="00626917">
              <w:rPr>
                <w:rFonts w:ascii="AMU Monument Grotesk" w:hAnsi="AMU Monument Grotesk"/>
                <w:sz w:val="18"/>
                <w:szCs w:val="18"/>
              </w:rPr>
              <w:t xml:space="preserve">de l’ordre de service de démarrage de la </w:t>
            </w:r>
            <w:r w:rsidR="00ED6964" w:rsidRPr="00626917">
              <w:rPr>
                <w:rFonts w:ascii="AMU Monument Grotesk" w:hAnsi="AMU Monument Grotesk"/>
                <w:sz w:val="18"/>
                <w:szCs w:val="18"/>
              </w:rPr>
              <w:t xml:space="preserve">mission de </w:t>
            </w:r>
            <w:r w:rsidRPr="00626917">
              <w:rPr>
                <w:rFonts w:ascii="AMU Monument Grotesk" w:hAnsi="AMU Monument Grotesk"/>
                <w:b/>
                <w:sz w:val="18"/>
                <w:szCs w:val="18"/>
              </w:rPr>
              <w:t xml:space="preserve">réalisation </w:t>
            </w:r>
            <w:r w:rsidRPr="00626917">
              <w:rPr>
                <w:rFonts w:ascii="AMU Monument Grotesk" w:hAnsi="AMU Monument Grotesk"/>
                <w:sz w:val="18"/>
                <w:szCs w:val="18"/>
              </w:rPr>
              <w:t>de l’œuvre délivré par un représentant de la DDPI.</w:t>
            </w:r>
          </w:p>
        </w:tc>
        <w:tc>
          <w:tcPr>
            <w:tcW w:w="1898" w:type="dxa"/>
            <w:vAlign w:val="center"/>
          </w:tcPr>
          <w:p w14:paraId="0B2BDAE3" w14:textId="02F0EAD5" w:rsidR="009615D8" w:rsidRPr="00626917" w:rsidRDefault="009615D8" w:rsidP="005F139B">
            <w:pPr>
              <w:jc w:val="center"/>
              <w:rPr>
                <w:rFonts w:ascii="AMU Monument Grotesk" w:hAnsi="AMU Monument Grotesk"/>
                <w:sz w:val="18"/>
                <w:szCs w:val="18"/>
              </w:rPr>
            </w:pPr>
            <w:r w:rsidRPr="00626917">
              <w:rPr>
                <w:rFonts w:ascii="AMU Monument Grotesk" w:hAnsi="AMU Monument Grotesk"/>
                <w:sz w:val="18"/>
                <w:szCs w:val="18"/>
              </w:rPr>
              <w:t xml:space="preserve">Décision </w:t>
            </w:r>
            <w:r w:rsidR="00D95467" w:rsidRPr="00626917">
              <w:rPr>
                <w:rFonts w:ascii="AMU Monument Grotesk" w:hAnsi="AMU Monument Grotesk"/>
                <w:sz w:val="18"/>
                <w:szCs w:val="18"/>
              </w:rPr>
              <w:t>d’admission</w:t>
            </w:r>
            <w:r w:rsidRPr="00626917">
              <w:rPr>
                <w:rFonts w:ascii="AMU Monument Grotesk" w:hAnsi="AMU Monument Grotesk"/>
                <w:sz w:val="18"/>
                <w:szCs w:val="18"/>
              </w:rPr>
              <w:t xml:space="preserve"> </w:t>
            </w:r>
            <w:r w:rsidR="003A17DA" w:rsidRPr="00626917">
              <w:rPr>
                <w:rFonts w:ascii="AMU Monument Grotesk" w:hAnsi="AMU Monument Grotesk"/>
                <w:sz w:val="18"/>
                <w:szCs w:val="18"/>
              </w:rPr>
              <w:t>de l’œuvre par</w:t>
            </w:r>
            <w:r w:rsidRPr="00626917">
              <w:rPr>
                <w:rFonts w:ascii="AMU Monument Grotesk" w:hAnsi="AMU Monument Grotesk"/>
                <w:sz w:val="18"/>
                <w:szCs w:val="18"/>
              </w:rPr>
              <w:t xml:space="preserve"> Pouvoir Adjudicateur</w:t>
            </w:r>
          </w:p>
          <w:p w14:paraId="2C78EE70" w14:textId="77777777" w:rsidR="00890735" w:rsidRPr="00626917" w:rsidRDefault="00890735" w:rsidP="005F139B">
            <w:pPr>
              <w:jc w:val="center"/>
              <w:rPr>
                <w:rFonts w:ascii="AMU Monument Grotesk" w:hAnsi="AMU Monument Grotesk"/>
                <w:sz w:val="18"/>
                <w:szCs w:val="18"/>
              </w:rPr>
            </w:pPr>
          </w:p>
          <w:p w14:paraId="36600C77" w14:textId="77777777" w:rsidR="00890735" w:rsidRPr="00626917" w:rsidRDefault="00890735" w:rsidP="005F139B">
            <w:pPr>
              <w:jc w:val="center"/>
              <w:rPr>
                <w:rFonts w:ascii="AMU Monument Grotesk" w:hAnsi="AMU Monument Grotesk"/>
                <w:sz w:val="18"/>
                <w:szCs w:val="18"/>
              </w:rPr>
            </w:pPr>
          </w:p>
        </w:tc>
      </w:tr>
    </w:tbl>
    <w:p w14:paraId="0ED3E17A" w14:textId="77777777" w:rsidR="009615D8" w:rsidRPr="00626917" w:rsidRDefault="009615D8" w:rsidP="009615D8">
      <w:pPr>
        <w:jc w:val="both"/>
        <w:rPr>
          <w:rFonts w:ascii="AMU Monument Grotesk" w:hAnsi="AMU Monument Grotesk" w:cs="Arial"/>
          <w:b/>
          <w:sz w:val="8"/>
          <w:szCs w:val="8"/>
        </w:rPr>
      </w:pPr>
    </w:p>
    <w:p w14:paraId="717DBD97" w14:textId="77777777" w:rsidR="00012EB1" w:rsidRPr="00626917" w:rsidRDefault="00EF2E6B" w:rsidP="006C331E">
      <w:pPr>
        <w:rPr>
          <w:rFonts w:ascii="AMU Monument Grotesk" w:hAnsi="AMU Monument Grotesk" w:cs="Arial"/>
          <w:i/>
          <w:sz w:val="8"/>
          <w:szCs w:val="8"/>
          <w:lang w:eastAsia="fr-FR"/>
        </w:rPr>
      </w:pPr>
      <w:bookmarkStart w:id="20" w:name="_Hlk481442743"/>
      <w:bookmarkStart w:id="21" w:name="_Hlk497223576"/>
      <w:r w:rsidRPr="00626917">
        <w:rPr>
          <w:rFonts w:ascii="AMU Monument Grotesk" w:hAnsi="AMU Monument Grotesk" w:cs="Arial"/>
          <w:b/>
          <w:sz w:val="16"/>
          <w:szCs w:val="16"/>
          <w:u w:val="single"/>
        </w:rPr>
        <w:t>RAPPEL</w:t>
      </w:r>
      <w:r w:rsidR="00C834CD" w:rsidRPr="00626917">
        <w:rPr>
          <w:rFonts w:ascii="AMU Monument Grotesk" w:hAnsi="AMU Monument Grotesk" w:cs="Arial"/>
          <w:b/>
          <w:sz w:val="16"/>
          <w:szCs w:val="16"/>
          <w:u w:val="single"/>
        </w:rPr>
        <w:t xml:space="preserve"> </w:t>
      </w:r>
      <w:r w:rsidR="00C976AD" w:rsidRPr="00626917">
        <w:rPr>
          <w:rFonts w:ascii="AMU Monument Grotesk" w:hAnsi="AMU Monument Grotesk" w:cs="Arial"/>
          <w:b/>
          <w:sz w:val="16"/>
          <w:szCs w:val="16"/>
          <w:u w:val="single"/>
        </w:rPr>
        <w:t>SUR LES DELAIS DE L’</w:t>
      </w:r>
      <w:r w:rsidR="00EE0850" w:rsidRPr="00626917">
        <w:rPr>
          <w:rFonts w:ascii="AMU Monument Grotesk" w:hAnsi="AMU Monument Grotesk" w:cs="Arial"/>
          <w:b/>
          <w:sz w:val="16"/>
          <w:szCs w:val="16"/>
          <w:u w:val="single"/>
        </w:rPr>
        <w:t xml:space="preserve">ARTICLE 3 </w:t>
      </w:r>
      <w:r w:rsidR="00C834CD" w:rsidRPr="00626917">
        <w:rPr>
          <w:rFonts w:ascii="AMU Monument Grotesk" w:hAnsi="AMU Monument Grotesk" w:cs="Arial"/>
          <w:b/>
          <w:sz w:val="16"/>
          <w:szCs w:val="16"/>
          <w:u w:val="single"/>
        </w:rPr>
        <w:t>DU CCP</w:t>
      </w:r>
      <w:bookmarkStart w:id="22" w:name="_Hlk481443210"/>
      <w:r w:rsidR="008C3646" w:rsidRPr="00626917">
        <w:rPr>
          <w:rFonts w:ascii="AMU Monument Grotesk" w:hAnsi="AMU Monument Grotesk" w:cs="Arial"/>
          <w:b/>
          <w:sz w:val="16"/>
          <w:szCs w:val="16"/>
          <w:u w:val="single"/>
        </w:rPr>
        <w:t> </w:t>
      </w:r>
      <w:r w:rsidR="008C3646" w:rsidRPr="00626917">
        <w:rPr>
          <w:rFonts w:ascii="AMU Monument Grotesk" w:hAnsi="AMU Monument Grotesk" w:cs="Arial"/>
          <w:b/>
          <w:sz w:val="16"/>
          <w:szCs w:val="16"/>
        </w:rPr>
        <w:t xml:space="preserve">: </w:t>
      </w:r>
      <w:bookmarkEnd w:id="20"/>
      <w:bookmarkEnd w:id="22"/>
    </w:p>
    <w:p w14:paraId="7FDF3380" w14:textId="742C80D2" w:rsidR="00C976AD" w:rsidRPr="00626917" w:rsidRDefault="00C976AD" w:rsidP="00C976AD">
      <w:pPr>
        <w:jc w:val="both"/>
        <w:rPr>
          <w:rFonts w:ascii="AMU Monument Grotesk" w:hAnsi="AMU Monument Grotesk" w:cs="Arial"/>
          <w:i/>
          <w:sz w:val="16"/>
          <w:szCs w:val="16"/>
          <w:lang w:eastAsia="fr-FR"/>
        </w:rPr>
      </w:pPr>
      <w:r w:rsidRPr="00626917">
        <w:rPr>
          <w:rFonts w:ascii="AMU Monument Grotesk" w:hAnsi="AMU Monument Grotesk" w:cs="Arial"/>
          <w:b/>
          <w:i/>
          <w:sz w:val="16"/>
          <w:szCs w:val="16"/>
        </w:rPr>
        <w:t xml:space="preserve">Le délai d’exécution </w:t>
      </w:r>
      <w:r w:rsidRPr="00626917">
        <w:rPr>
          <w:rFonts w:ascii="AMU Monument Grotesk" w:hAnsi="AMU Monument Grotesk" w:cs="Arial"/>
          <w:b/>
          <w:i/>
          <w:sz w:val="16"/>
          <w:szCs w:val="16"/>
          <w:u w:val="single"/>
        </w:rPr>
        <w:t>applicable à chaque prestation/mission du marché</w:t>
      </w:r>
      <w:r w:rsidRPr="00626917">
        <w:rPr>
          <w:rFonts w:ascii="AMU Monument Grotesk" w:hAnsi="AMU Monument Grotesk" w:cs="Arial"/>
          <w:i/>
          <w:sz w:val="16"/>
          <w:szCs w:val="16"/>
        </w:rPr>
        <w:t xml:space="preserve"> </w:t>
      </w:r>
      <w:r w:rsidRPr="00626917">
        <w:rPr>
          <w:rFonts w:ascii="AMU Monument Grotesk" w:hAnsi="AMU Monument Grotesk" w:cs="Arial"/>
          <w:i/>
          <w:sz w:val="16"/>
          <w:szCs w:val="16"/>
          <w:lang w:eastAsia="fr-FR"/>
        </w:rPr>
        <w:t xml:space="preserve">(mission de conception / mission de réalisation jusqu’à installation complète de l’œuvre) est mentionné dans l’annexe financière (BP) et est détaillé par </w:t>
      </w:r>
      <w:r w:rsidR="009F75DF" w:rsidRPr="00626917">
        <w:rPr>
          <w:rFonts w:ascii="AMU Monument Grotesk" w:hAnsi="AMU Monument Grotesk" w:cs="Arial"/>
          <w:i/>
          <w:sz w:val="16"/>
          <w:szCs w:val="16"/>
          <w:lang w:eastAsia="fr-FR"/>
        </w:rPr>
        <w:t>le soumissionnaire</w:t>
      </w:r>
      <w:r w:rsidRPr="00626917">
        <w:rPr>
          <w:rFonts w:ascii="AMU Monument Grotesk" w:hAnsi="AMU Monument Grotesk" w:cs="Arial"/>
          <w:i/>
          <w:sz w:val="16"/>
          <w:szCs w:val="16"/>
          <w:lang w:eastAsia="fr-FR"/>
        </w:rPr>
        <w:t xml:space="preserve"> dans son offre (planning prévisionnel). </w:t>
      </w:r>
    </w:p>
    <w:p w14:paraId="30C7BA33" w14:textId="77777777" w:rsidR="005102FD" w:rsidRPr="00626917" w:rsidRDefault="00015C70" w:rsidP="00871B49">
      <w:pPr>
        <w:rPr>
          <w:rFonts w:ascii="AMU Monument Grotesk" w:hAnsi="AMU Monument Grotesk" w:cs="Arial"/>
          <w:b/>
          <w:i/>
          <w:sz w:val="16"/>
          <w:szCs w:val="16"/>
          <w:u w:val="single"/>
        </w:rPr>
      </w:pPr>
      <w:r w:rsidRPr="00626917">
        <w:rPr>
          <w:rFonts w:ascii="AMU Monument Grotesk" w:hAnsi="AMU Monument Grotesk" w:cs="Arial"/>
          <w:b/>
          <w:i/>
          <w:sz w:val="16"/>
          <w:szCs w:val="16"/>
        </w:rPr>
        <w:t>P</w:t>
      </w:r>
      <w:r w:rsidR="00871B49" w:rsidRPr="00626917">
        <w:rPr>
          <w:rFonts w:ascii="AMU Monument Grotesk" w:hAnsi="AMU Monument Grotesk" w:cs="Arial"/>
          <w:b/>
          <w:i/>
          <w:sz w:val="16"/>
          <w:szCs w:val="16"/>
        </w:rPr>
        <w:t xml:space="preserve">our réaliser </w:t>
      </w:r>
      <w:r w:rsidR="00871B49" w:rsidRPr="00626917">
        <w:rPr>
          <w:rFonts w:ascii="AMU Monument Grotesk" w:hAnsi="AMU Monument Grotesk" w:cs="Arial"/>
          <w:b/>
          <w:i/>
          <w:sz w:val="16"/>
          <w:szCs w:val="16"/>
          <w:u w:val="single"/>
        </w:rPr>
        <w:t>l’ensemble des prestations</w:t>
      </w:r>
      <w:r w:rsidR="00871B49" w:rsidRPr="00626917">
        <w:rPr>
          <w:rFonts w:ascii="AMU Monument Grotesk" w:hAnsi="AMU Monument Grotesk" w:cs="Arial"/>
          <w:b/>
          <w:i/>
          <w:sz w:val="16"/>
          <w:szCs w:val="16"/>
        </w:rPr>
        <w:t xml:space="preserve"> du marché</w:t>
      </w:r>
      <w:r w:rsidRPr="00626917">
        <w:rPr>
          <w:rFonts w:ascii="AMU Monument Grotesk" w:hAnsi="AMU Monument Grotesk" w:cs="Arial"/>
          <w:b/>
          <w:i/>
          <w:sz w:val="16"/>
          <w:szCs w:val="16"/>
        </w:rPr>
        <w:t xml:space="preserve"> le titulaire dispose d’un délai</w:t>
      </w:r>
      <w:r w:rsidR="00E23EEE" w:rsidRPr="00626917">
        <w:rPr>
          <w:rFonts w:ascii="AMU Monument Grotesk" w:hAnsi="AMU Monument Grotesk" w:cs="Arial"/>
          <w:b/>
          <w:i/>
          <w:sz w:val="16"/>
          <w:szCs w:val="16"/>
        </w:rPr>
        <w:t xml:space="preserve"> total</w:t>
      </w:r>
      <w:r w:rsidRPr="00626917">
        <w:rPr>
          <w:rFonts w:ascii="AMU Monument Grotesk" w:hAnsi="AMU Monument Grotesk" w:cs="Arial"/>
          <w:b/>
          <w:i/>
          <w:sz w:val="16"/>
          <w:szCs w:val="16"/>
        </w:rPr>
        <w:t xml:space="preserve"> maximum</w:t>
      </w:r>
      <w:r w:rsidR="00746536" w:rsidRPr="00626917">
        <w:rPr>
          <w:rFonts w:ascii="AMU Monument Grotesk" w:hAnsi="AMU Monument Grotesk" w:cs="Arial"/>
          <w:b/>
          <w:i/>
          <w:sz w:val="16"/>
          <w:szCs w:val="16"/>
          <w:u w:val="single"/>
        </w:rPr>
        <w:t xml:space="preserve"> de 6</w:t>
      </w:r>
      <w:r w:rsidR="00871B49" w:rsidRPr="00626917">
        <w:rPr>
          <w:rFonts w:ascii="AMU Monument Grotesk" w:hAnsi="AMU Monument Grotesk" w:cs="Arial"/>
          <w:b/>
          <w:i/>
          <w:sz w:val="16"/>
          <w:szCs w:val="16"/>
          <w:u w:val="single"/>
        </w:rPr>
        <w:t xml:space="preserve"> mois </w:t>
      </w:r>
    </w:p>
    <w:p w14:paraId="793F0460" w14:textId="77777777" w:rsidR="00746536" w:rsidRPr="00626917" w:rsidRDefault="002D7DA1" w:rsidP="006D4706">
      <w:pPr>
        <w:jc w:val="both"/>
        <w:rPr>
          <w:rFonts w:ascii="AMU Monument Grotesk" w:hAnsi="AMU Monument Grotesk" w:cs="Arial"/>
          <w:i/>
          <w:sz w:val="16"/>
          <w:szCs w:val="16"/>
        </w:rPr>
      </w:pPr>
      <w:r w:rsidRPr="00626917">
        <w:rPr>
          <w:rFonts w:ascii="AMU Monument Grotesk" w:hAnsi="AMU Monument Grotesk" w:cs="Arial"/>
          <w:i/>
          <w:sz w:val="16"/>
          <w:szCs w:val="16"/>
        </w:rPr>
        <w:t>(délai de conception + délai de réalisation jusqu’à installation)</w:t>
      </w:r>
      <w:r w:rsidR="00B005B9" w:rsidRPr="00626917">
        <w:rPr>
          <w:rFonts w:ascii="AMU Monument Grotesk" w:hAnsi="AMU Monument Grotesk" w:cs="Arial"/>
          <w:i/>
          <w:sz w:val="16"/>
          <w:szCs w:val="16"/>
        </w:rPr>
        <w:t>.</w:t>
      </w:r>
    </w:p>
    <w:p w14:paraId="0197CC84" w14:textId="77777777" w:rsidR="005102FD" w:rsidRPr="00626917" w:rsidRDefault="005102FD" w:rsidP="00871B49">
      <w:pPr>
        <w:rPr>
          <w:rFonts w:ascii="AMU Monument Grotesk" w:hAnsi="AMU Monument Grotesk" w:cs="Arial"/>
          <w:i/>
          <w:sz w:val="8"/>
          <w:szCs w:val="8"/>
        </w:rPr>
      </w:pPr>
    </w:p>
    <w:p w14:paraId="378D9E53" w14:textId="77777777" w:rsidR="00C976AD" w:rsidRPr="00626917" w:rsidRDefault="00C976AD" w:rsidP="00C976AD">
      <w:pPr>
        <w:jc w:val="both"/>
        <w:rPr>
          <w:rFonts w:ascii="AMU Monument Grotesk" w:hAnsi="AMU Monument Grotesk" w:cs="Arial"/>
          <w:i/>
          <w:sz w:val="16"/>
          <w:szCs w:val="16"/>
          <w:lang w:eastAsia="fr-FR"/>
        </w:rPr>
      </w:pPr>
      <w:r w:rsidRPr="00626917">
        <w:rPr>
          <w:rFonts w:ascii="AMU Monument Grotesk" w:hAnsi="AMU Monument Grotesk" w:cs="Arial"/>
          <w:i/>
          <w:sz w:val="16"/>
          <w:szCs w:val="16"/>
          <w:lang w:eastAsia="fr-FR"/>
        </w:rPr>
        <w:t>Les délais d’exécution susmentionnés ne comprennent pas les délais de validation de l’administration.</w:t>
      </w:r>
    </w:p>
    <w:p w14:paraId="4EFF9CBC" w14:textId="77777777" w:rsidR="00C976AD" w:rsidRPr="00626917" w:rsidRDefault="00C976AD" w:rsidP="006C331E">
      <w:pPr>
        <w:rPr>
          <w:rFonts w:ascii="AMU Monument Grotesk" w:hAnsi="AMU Monument Grotesk" w:cs="Arial"/>
          <w:i/>
          <w:sz w:val="16"/>
          <w:szCs w:val="16"/>
          <w:lang w:eastAsia="fr-FR"/>
        </w:rPr>
      </w:pPr>
    </w:p>
    <w:p w14:paraId="3F2CC1A5" w14:textId="77777777" w:rsidR="0037424E" w:rsidRPr="00626917" w:rsidRDefault="0037424E" w:rsidP="009615D8">
      <w:pPr>
        <w:jc w:val="both"/>
        <w:rPr>
          <w:rFonts w:ascii="AMU Monument Grotesk" w:hAnsi="AMU Monument Grotesk" w:cs="Verdana"/>
          <w:sz w:val="8"/>
          <w:szCs w:val="8"/>
          <w:u w:val="single"/>
        </w:rPr>
      </w:pPr>
    </w:p>
    <w:bookmarkEnd w:id="21"/>
    <w:p w14:paraId="330DBF9E" w14:textId="77777777" w:rsidR="00833A80" w:rsidRPr="00626917" w:rsidRDefault="002E3414">
      <w:p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t>6.2 Propriété intellectuelle</w:t>
      </w:r>
      <w:r w:rsidR="00D874EB" w:rsidRPr="00626917">
        <w:rPr>
          <w:rFonts w:ascii="AMU Monument Grotesk" w:hAnsi="AMU Monument Grotesk" w:cs="Verdana"/>
          <w:b/>
          <w:sz w:val="18"/>
          <w:szCs w:val="18"/>
          <w:u w:val="single"/>
        </w:rPr>
        <w:t xml:space="preserve"> – Cession des droits d’auteur</w:t>
      </w:r>
    </w:p>
    <w:p w14:paraId="2E08AD0B" w14:textId="77777777" w:rsidR="002B3048" w:rsidRPr="00626917" w:rsidRDefault="00417720" w:rsidP="002B3048">
      <w:pPr>
        <w:suppressAutoHyphens w:val="0"/>
        <w:jc w:val="both"/>
        <w:rPr>
          <w:rFonts w:ascii="AMU Monument Grotesk" w:hAnsi="AMU Monument Grotesk" w:cs="Arial"/>
          <w:bCs/>
          <w:sz w:val="18"/>
          <w:szCs w:val="18"/>
        </w:rPr>
      </w:pPr>
      <w:r w:rsidRPr="00626917">
        <w:rPr>
          <w:rFonts w:ascii="AMU Monument Grotesk" w:hAnsi="AMU Monument Grotesk" w:cs="Arial"/>
          <w:bCs/>
          <w:sz w:val="18"/>
          <w:szCs w:val="18"/>
        </w:rPr>
        <w:t>En l’espèce, il s’agit</w:t>
      </w:r>
      <w:r w:rsidR="00190AFD" w:rsidRPr="00626917">
        <w:rPr>
          <w:rFonts w:ascii="AMU Monument Grotesk" w:hAnsi="AMU Monument Grotesk" w:cs="Arial"/>
          <w:bCs/>
          <w:sz w:val="18"/>
          <w:szCs w:val="18"/>
        </w:rPr>
        <w:t xml:space="preserve"> </w:t>
      </w:r>
      <w:r w:rsidR="007A326D" w:rsidRPr="00626917">
        <w:rPr>
          <w:rFonts w:ascii="AMU Monument Grotesk" w:hAnsi="AMU Monument Grotesk" w:cs="Arial"/>
          <w:bCs/>
          <w:sz w:val="18"/>
          <w:szCs w:val="18"/>
        </w:rPr>
        <w:t>de</w:t>
      </w:r>
      <w:r w:rsidRPr="00626917">
        <w:rPr>
          <w:rFonts w:ascii="AMU Monument Grotesk" w:hAnsi="AMU Monument Grotesk" w:cs="Arial"/>
          <w:bCs/>
          <w:sz w:val="18"/>
          <w:szCs w:val="18"/>
        </w:rPr>
        <w:t xml:space="preserve"> </w:t>
      </w:r>
      <w:r w:rsidR="00BF129C" w:rsidRPr="00626917">
        <w:rPr>
          <w:rFonts w:ascii="AMU Monument Grotesk" w:hAnsi="AMU Monument Grotesk" w:cs="Arial"/>
          <w:b/>
          <w:bCs/>
          <w:sz w:val="18"/>
          <w:szCs w:val="18"/>
        </w:rPr>
        <w:t>concession à titre non exclusif</w:t>
      </w:r>
      <w:r w:rsidR="00BF129C" w:rsidRPr="00626917">
        <w:rPr>
          <w:rFonts w:ascii="AMU Monument Grotesk" w:hAnsi="AMU Monument Grotesk" w:cs="Arial"/>
          <w:bCs/>
          <w:sz w:val="18"/>
          <w:szCs w:val="18"/>
        </w:rPr>
        <w:t xml:space="preserve"> </w:t>
      </w:r>
      <w:r w:rsidR="00767170" w:rsidRPr="00626917">
        <w:rPr>
          <w:rFonts w:ascii="AMU Monument Grotesk" w:hAnsi="AMU Monument Grotesk" w:cs="Arial"/>
          <w:bCs/>
          <w:sz w:val="18"/>
          <w:szCs w:val="18"/>
        </w:rPr>
        <w:t xml:space="preserve">par le titulaire au pouvoir adjudicateur </w:t>
      </w:r>
      <w:r w:rsidR="00BF129C" w:rsidRPr="00626917">
        <w:rPr>
          <w:rFonts w:ascii="AMU Monument Grotesk" w:hAnsi="AMU Monument Grotesk" w:cs="Arial"/>
          <w:bCs/>
          <w:sz w:val="18"/>
          <w:szCs w:val="18"/>
        </w:rPr>
        <w:t xml:space="preserve">des </w:t>
      </w:r>
      <w:r w:rsidR="005832AA" w:rsidRPr="00626917">
        <w:rPr>
          <w:rFonts w:ascii="AMU Monument Grotesk" w:hAnsi="AMU Monument Grotesk" w:cs="Arial"/>
          <w:b/>
          <w:bCs/>
          <w:sz w:val="18"/>
          <w:szCs w:val="18"/>
        </w:rPr>
        <w:t>droits patrimoniaux de propriété littéraire et artistiques</w:t>
      </w:r>
      <w:r w:rsidR="000D66B7" w:rsidRPr="00626917">
        <w:rPr>
          <w:rFonts w:ascii="AMU Monument Grotesk" w:hAnsi="AMU Monument Grotesk" w:cs="Arial"/>
          <w:b/>
          <w:bCs/>
          <w:sz w:val="18"/>
          <w:szCs w:val="18"/>
        </w:rPr>
        <w:t xml:space="preserve"> afférents aux résultats</w:t>
      </w:r>
      <w:r w:rsidR="00E16392" w:rsidRPr="00626917">
        <w:rPr>
          <w:rFonts w:ascii="AMU Monument Grotesk" w:hAnsi="AMU Monument Grotesk" w:cs="Arial"/>
          <w:bCs/>
          <w:sz w:val="18"/>
          <w:szCs w:val="18"/>
        </w:rPr>
        <w:t xml:space="preserve"> pour les </w:t>
      </w:r>
      <w:r w:rsidR="00B56CD7" w:rsidRPr="00626917">
        <w:rPr>
          <w:rFonts w:ascii="AMU Monument Grotesk" w:hAnsi="AMU Monument Grotesk" w:cs="Arial"/>
          <w:bCs/>
          <w:sz w:val="18"/>
          <w:szCs w:val="18"/>
        </w:rPr>
        <w:t>besoins</w:t>
      </w:r>
      <w:r w:rsidR="00E16392" w:rsidRPr="00626917">
        <w:rPr>
          <w:rFonts w:ascii="AMU Monument Grotesk" w:hAnsi="AMU Monument Grotesk" w:cs="Arial"/>
          <w:bCs/>
          <w:sz w:val="18"/>
          <w:szCs w:val="18"/>
        </w:rPr>
        <w:t xml:space="preserve"> découlant de l’objet du marché</w:t>
      </w:r>
      <w:r w:rsidR="005832AA" w:rsidRPr="00626917">
        <w:rPr>
          <w:rFonts w:ascii="AMU Monument Grotesk" w:hAnsi="AMU Monument Grotesk" w:cs="Arial"/>
          <w:bCs/>
          <w:sz w:val="18"/>
          <w:szCs w:val="18"/>
        </w:rPr>
        <w:t>.</w:t>
      </w:r>
    </w:p>
    <w:p w14:paraId="1DE33DA3" w14:textId="77777777" w:rsidR="00B56CD7" w:rsidRPr="00626917" w:rsidRDefault="00B56CD7" w:rsidP="002B3048">
      <w:pPr>
        <w:suppressAutoHyphens w:val="0"/>
        <w:jc w:val="both"/>
        <w:rPr>
          <w:rFonts w:ascii="AMU Monument Grotesk" w:hAnsi="AMU Monument Grotesk"/>
          <w:color w:val="222222"/>
          <w:sz w:val="8"/>
          <w:szCs w:val="8"/>
        </w:rPr>
      </w:pPr>
    </w:p>
    <w:p w14:paraId="31C06A5C" w14:textId="77777777" w:rsidR="00CF7596" w:rsidRPr="00626917" w:rsidRDefault="00CF7596" w:rsidP="002B3048">
      <w:pPr>
        <w:suppressAutoHyphens w:val="0"/>
        <w:jc w:val="both"/>
        <w:rPr>
          <w:rFonts w:ascii="AMU Monument Grotesk" w:hAnsi="AMU Monument Grotesk"/>
          <w:b/>
          <w:color w:val="222222"/>
          <w:sz w:val="18"/>
          <w:szCs w:val="18"/>
        </w:rPr>
      </w:pPr>
      <w:r w:rsidRPr="00626917">
        <w:rPr>
          <w:rFonts w:ascii="AMU Monument Grotesk" w:hAnsi="AMU Monument Grotesk"/>
          <w:color w:val="222222"/>
          <w:sz w:val="18"/>
          <w:szCs w:val="18"/>
        </w:rPr>
        <w:t xml:space="preserve">Cette concession des droits couvre les résultats </w:t>
      </w:r>
      <w:r w:rsidRPr="00626917">
        <w:rPr>
          <w:rFonts w:ascii="AMU Monument Grotesk" w:hAnsi="AMU Monument Grotesk"/>
          <w:b/>
          <w:color w:val="222222"/>
          <w:sz w:val="18"/>
          <w:szCs w:val="18"/>
        </w:rPr>
        <w:t>à compter de leur livraison et sous condition résolutoire de la réception des prestations.</w:t>
      </w:r>
    </w:p>
    <w:p w14:paraId="3DBD2496" w14:textId="77777777" w:rsidR="00CF7596" w:rsidRPr="00626917" w:rsidRDefault="00CF7596" w:rsidP="002B3048">
      <w:pPr>
        <w:suppressAutoHyphens w:val="0"/>
        <w:jc w:val="both"/>
        <w:rPr>
          <w:rFonts w:ascii="AMU Monument Grotesk" w:hAnsi="AMU Monument Grotesk"/>
          <w:b/>
          <w:color w:val="222222"/>
          <w:sz w:val="8"/>
          <w:szCs w:val="8"/>
        </w:rPr>
      </w:pPr>
    </w:p>
    <w:p w14:paraId="1C316E2E" w14:textId="77777777" w:rsidR="006242A0" w:rsidRPr="00626917" w:rsidRDefault="002B3048" w:rsidP="002B3048">
      <w:pPr>
        <w:suppressAutoHyphens w:val="0"/>
        <w:jc w:val="both"/>
        <w:rPr>
          <w:rFonts w:ascii="AMU Monument Grotesk" w:hAnsi="AMU Monument Grotesk" w:cs="Arial"/>
          <w:sz w:val="18"/>
          <w:szCs w:val="18"/>
          <w:lang w:eastAsia="en-US"/>
        </w:rPr>
      </w:pPr>
      <w:r w:rsidRPr="00626917">
        <w:rPr>
          <w:rFonts w:ascii="AMU Monument Grotesk" w:hAnsi="AMU Monument Grotesk" w:cs="Arial"/>
          <w:color w:val="000000"/>
          <w:sz w:val="18"/>
          <w:szCs w:val="18"/>
          <w:lang w:eastAsia="en-US"/>
        </w:rPr>
        <w:t xml:space="preserve">Le maître d’ouvrage </w:t>
      </w:r>
      <w:r w:rsidRPr="00626917">
        <w:rPr>
          <w:rFonts w:ascii="AMU Monument Grotesk" w:hAnsi="AMU Monument Grotesk" w:cs="Arial"/>
          <w:b/>
          <w:color w:val="000000"/>
          <w:sz w:val="18"/>
          <w:szCs w:val="18"/>
          <w:lang w:eastAsia="en-US"/>
        </w:rPr>
        <w:t>acquiert les droits de propriété littéraire et artistique</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b/>
          <w:color w:val="000000"/>
          <w:sz w:val="18"/>
          <w:szCs w:val="18"/>
          <w:lang w:eastAsia="en-US"/>
        </w:rPr>
        <w:t xml:space="preserve">attachés </w:t>
      </w:r>
      <w:r w:rsidR="00050AD3" w:rsidRPr="00626917">
        <w:rPr>
          <w:rFonts w:ascii="AMU Monument Grotesk" w:hAnsi="AMU Monument Grotesk" w:cs="Arial"/>
          <w:color w:val="000000"/>
          <w:sz w:val="18"/>
          <w:szCs w:val="18"/>
          <w:u w:val="single"/>
          <w:lang w:eastAsia="en-US"/>
        </w:rPr>
        <w:t xml:space="preserve">à l’œuvre </w:t>
      </w:r>
      <w:r w:rsidR="0040352A" w:rsidRPr="00626917">
        <w:rPr>
          <w:rFonts w:ascii="AMU Monument Grotesk" w:hAnsi="AMU Monument Grotesk" w:cs="Arial"/>
          <w:color w:val="000000"/>
          <w:sz w:val="18"/>
          <w:szCs w:val="18"/>
          <w:u w:val="single"/>
          <w:lang w:eastAsia="en-US"/>
        </w:rPr>
        <w:t>créée</w:t>
      </w:r>
      <w:r w:rsidRPr="00626917">
        <w:rPr>
          <w:rFonts w:ascii="AMU Monument Grotesk" w:hAnsi="AMU Monument Grotesk" w:cs="Arial"/>
          <w:color w:val="000000"/>
          <w:sz w:val="18"/>
          <w:szCs w:val="18"/>
          <w:u w:val="single"/>
          <w:lang w:eastAsia="en-US"/>
        </w:rPr>
        <w:t xml:space="preserve"> dans le cadre du projet de l’artiste</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color w:val="000000"/>
          <w:sz w:val="18"/>
          <w:szCs w:val="18"/>
          <w:u w:val="single"/>
          <w:lang w:eastAsia="en-US"/>
        </w:rPr>
        <w:t>que les maquettes</w:t>
      </w:r>
      <w:r w:rsidR="00883C6B" w:rsidRPr="00626917">
        <w:rPr>
          <w:rFonts w:ascii="AMU Monument Grotesk" w:hAnsi="AMU Monument Grotesk" w:cs="Arial"/>
          <w:color w:val="000000"/>
          <w:sz w:val="18"/>
          <w:szCs w:val="18"/>
          <w:u w:val="single"/>
          <w:lang w:eastAsia="en-US"/>
        </w:rPr>
        <w:t xml:space="preserve"> / esquisses</w:t>
      </w:r>
      <w:r w:rsidRPr="00626917">
        <w:rPr>
          <w:rFonts w:ascii="AMU Monument Grotesk" w:hAnsi="AMU Monument Grotesk" w:cs="Arial"/>
          <w:color w:val="000000"/>
          <w:sz w:val="18"/>
          <w:szCs w:val="18"/>
          <w:u w:val="single"/>
          <w:lang w:eastAsia="en-US"/>
        </w:rPr>
        <w:t xml:space="preserve"> et prototypes</w:t>
      </w:r>
      <w:r w:rsidRPr="00626917">
        <w:rPr>
          <w:rFonts w:ascii="AMU Monument Grotesk" w:hAnsi="AMU Monument Grotesk" w:cs="Arial"/>
          <w:color w:val="000000"/>
          <w:sz w:val="18"/>
          <w:szCs w:val="18"/>
          <w:lang w:eastAsia="en-US"/>
        </w:rPr>
        <w:t xml:space="preserve"> s’y afférant</w:t>
      </w:r>
      <w:r w:rsidRPr="00626917">
        <w:rPr>
          <w:rFonts w:ascii="AMU Monument Grotesk" w:hAnsi="AMU Monument Grotesk" w:cs="Arial"/>
          <w:sz w:val="18"/>
          <w:szCs w:val="18"/>
          <w:lang w:eastAsia="en-US"/>
        </w:rPr>
        <w:t>.</w:t>
      </w:r>
      <w:r w:rsidR="008B683C" w:rsidRPr="00626917">
        <w:rPr>
          <w:rFonts w:ascii="AMU Monument Grotesk" w:hAnsi="AMU Monument Grotesk" w:cs="Arial"/>
          <w:sz w:val="18"/>
          <w:szCs w:val="18"/>
          <w:lang w:eastAsia="en-US"/>
        </w:rPr>
        <w:t> </w:t>
      </w:r>
      <w:r w:rsidR="00057BB9" w:rsidRPr="00626917">
        <w:rPr>
          <w:rFonts w:ascii="AMU Monument Grotesk" w:hAnsi="AMU Monument Grotesk" w:cs="Arial"/>
          <w:sz w:val="18"/>
          <w:szCs w:val="18"/>
        </w:rPr>
        <w:t>AMU est</w:t>
      </w:r>
      <w:r w:rsidR="00672947" w:rsidRPr="00626917">
        <w:rPr>
          <w:rFonts w:ascii="AMU Monument Grotesk" w:hAnsi="AMU Monument Grotesk" w:cs="Arial"/>
          <w:sz w:val="18"/>
          <w:szCs w:val="18"/>
        </w:rPr>
        <w:t xml:space="preserve"> également</w:t>
      </w:r>
      <w:r w:rsidR="00057BB9" w:rsidRPr="00626917">
        <w:rPr>
          <w:rFonts w:ascii="AMU Monument Grotesk" w:hAnsi="AMU Monument Grotesk" w:cs="Arial"/>
          <w:sz w:val="18"/>
          <w:szCs w:val="18"/>
        </w:rPr>
        <w:t xml:space="preserve"> propriétaire des documents livrés dans le cadre des missions </w:t>
      </w:r>
      <w:r w:rsidR="005C0957" w:rsidRPr="00626917">
        <w:rPr>
          <w:rFonts w:ascii="AMU Monument Grotesk" w:hAnsi="AMU Monument Grotesk" w:cs="Arial"/>
          <w:sz w:val="18"/>
          <w:szCs w:val="18"/>
        </w:rPr>
        <w:t xml:space="preserve">mentionnées </w:t>
      </w:r>
      <w:r w:rsidR="00B508C1" w:rsidRPr="00626917">
        <w:rPr>
          <w:rFonts w:ascii="AMU Monument Grotesk" w:hAnsi="AMU Monument Grotesk" w:cs="Arial"/>
          <w:sz w:val="18"/>
          <w:szCs w:val="18"/>
        </w:rPr>
        <w:t>à l’article</w:t>
      </w:r>
      <w:r w:rsidR="005C0957" w:rsidRPr="00626917">
        <w:rPr>
          <w:rFonts w:ascii="AMU Monument Grotesk" w:hAnsi="AMU Monument Grotesk" w:cs="Arial"/>
          <w:sz w:val="18"/>
          <w:szCs w:val="18"/>
        </w:rPr>
        <w:t xml:space="preserve"> 6.1.2.</w:t>
      </w:r>
    </w:p>
    <w:p w14:paraId="2F5C8C77" w14:textId="77777777" w:rsidR="007A1296" w:rsidRPr="00626917" w:rsidRDefault="007A1296" w:rsidP="002B3048">
      <w:pPr>
        <w:suppressAutoHyphens w:val="0"/>
        <w:jc w:val="both"/>
        <w:rPr>
          <w:rFonts w:ascii="AMU Monument Grotesk" w:hAnsi="AMU Monument Grotesk" w:cs="Arial"/>
          <w:sz w:val="8"/>
          <w:szCs w:val="8"/>
          <w:lang w:eastAsia="en-US"/>
        </w:rPr>
      </w:pPr>
    </w:p>
    <w:p w14:paraId="0C857C16" w14:textId="77777777" w:rsidR="002B3048" w:rsidRPr="00626917" w:rsidRDefault="002B3048" w:rsidP="002B3048">
      <w:p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lang w:eastAsia="en-US"/>
        </w:rPr>
        <w:t xml:space="preserve">L’artiste cède à l’Université d’Aix-Marseille à </w:t>
      </w:r>
      <w:r w:rsidRPr="00626917">
        <w:rPr>
          <w:rFonts w:ascii="AMU Monument Grotesk" w:hAnsi="AMU Monument Grotesk" w:cs="Arial"/>
          <w:b/>
          <w:color w:val="000000"/>
          <w:sz w:val="18"/>
          <w:szCs w:val="18"/>
          <w:lang w:eastAsia="en-US"/>
        </w:rPr>
        <w:t>des fins non commerciales</w:t>
      </w:r>
      <w:r w:rsidRPr="00626917">
        <w:rPr>
          <w:rFonts w:ascii="AMU Monument Grotesk" w:hAnsi="AMU Monument Grotesk" w:cs="Arial"/>
          <w:color w:val="000000"/>
          <w:sz w:val="18"/>
          <w:szCs w:val="18"/>
          <w:lang w:eastAsia="en-US"/>
        </w:rPr>
        <w:t xml:space="preserve">, à titre </w:t>
      </w:r>
      <w:r w:rsidRPr="00626917">
        <w:rPr>
          <w:rFonts w:ascii="AMU Monument Grotesk" w:hAnsi="AMU Monument Grotesk" w:cs="Arial"/>
          <w:b/>
          <w:color w:val="000000"/>
          <w:sz w:val="18"/>
          <w:szCs w:val="18"/>
          <w:lang w:eastAsia="en-US"/>
        </w:rPr>
        <w:t>non exclusif</w:t>
      </w:r>
      <w:r w:rsidRPr="00626917">
        <w:rPr>
          <w:rFonts w:ascii="AMU Monument Grotesk" w:hAnsi="AMU Monument Grotesk" w:cs="Arial"/>
          <w:color w:val="000000"/>
          <w:sz w:val="18"/>
          <w:szCs w:val="18"/>
          <w:lang w:eastAsia="en-US"/>
        </w:rPr>
        <w:t xml:space="preserve">, pour </w:t>
      </w:r>
      <w:r w:rsidRPr="00626917">
        <w:rPr>
          <w:rFonts w:ascii="AMU Monument Grotesk" w:hAnsi="AMU Monument Grotesk" w:cs="Arial"/>
          <w:b/>
          <w:color w:val="000000"/>
          <w:sz w:val="18"/>
          <w:szCs w:val="18"/>
          <w:lang w:eastAsia="en-US"/>
        </w:rPr>
        <w:t xml:space="preserve">toute la durée légale </w:t>
      </w:r>
      <w:r w:rsidR="004B5E7E" w:rsidRPr="00626917">
        <w:rPr>
          <w:rFonts w:ascii="AMU Monument Grotesk" w:hAnsi="AMU Monument Grotesk"/>
          <w:color w:val="222222"/>
          <w:sz w:val="18"/>
          <w:szCs w:val="18"/>
        </w:rPr>
        <w:t>des droits d’auteur ou des droits voisins du droit d’auteur</w:t>
      </w:r>
      <w:r w:rsidR="004B5E7E" w:rsidRPr="00626917">
        <w:rPr>
          <w:rFonts w:ascii="AMU Monument Grotesk" w:hAnsi="AMU Monument Grotesk" w:cs="Arial"/>
          <w:b/>
          <w:color w:val="000000"/>
          <w:sz w:val="18"/>
          <w:szCs w:val="18"/>
          <w:lang w:eastAsia="en-US"/>
        </w:rPr>
        <w:t xml:space="preserve"> </w:t>
      </w:r>
      <w:r w:rsidRPr="00626917">
        <w:rPr>
          <w:rFonts w:ascii="AMU Monument Grotesk" w:hAnsi="AMU Monument Grotesk" w:cs="Arial"/>
          <w:color w:val="000000"/>
          <w:sz w:val="18"/>
          <w:szCs w:val="18"/>
          <w:lang w:eastAsia="en-US"/>
        </w:rPr>
        <w:t xml:space="preserve">et pour le </w:t>
      </w:r>
      <w:r w:rsidRPr="00626917">
        <w:rPr>
          <w:rFonts w:ascii="AMU Monument Grotesk" w:hAnsi="AMU Monument Grotesk" w:cs="Arial"/>
          <w:b/>
          <w:color w:val="000000"/>
          <w:sz w:val="18"/>
          <w:szCs w:val="18"/>
          <w:lang w:eastAsia="en-US"/>
        </w:rPr>
        <w:t>monde entier</w:t>
      </w:r>
      <w:r w:rsidRPr="00626917">
        <w:rPr>
          <w:rFonts w:ascii="AMU Monument Grotesk" w:hAnsi="AMU Monument Grotesk" w:cs="Arial"/>
          <w:color w:val="000000"/>
          <w:sz w:val="18"/>
          <w:szCs w:val="18"/>
          <w:lang w:eastAsia="en-US"/>
        </w:rPr>
        <w:t xml:space="preserve"> </w:t>
      </w:r>
      <w:r w:rsidRPr="00626917">
        <w:rPr>
          <w:rFonts w:ascii="AMU Monument Grotesk" w:hAnsi="AMU Monument Grotesk" w:cs="Arial"/>
          <w:color w:val="000000"/>
          <w:sz w:val="18"/>
          <w:szCs w:val="18"/>
          <w:u w:val="single"/>
          <w:lang w:eastAsia="en-US"/>
        </w:rPr>
        <w:t>des droits d’exploitations suivants</w:t>
      </w:r>
      <w:r w:rsidR="005622F4" w:rsidRPr="00626917">
        <w:rPr>
          <w:rFonts w:ascii="AMU Monument Grotesk" w:hAnsi="AMU Monument Grotesk" w:cs="Arial"/>
          <w:color w:val="000000"/>
          <w:sz w:val="18"/>
          <w:szCs w:val="18"/>
          <w:lang w:eastAsia="en-US"/>
        </w:rPr>
        <w:t xml:space="preserve">, ce dans le respect des droits moraux </w:t>
      </w:r>
      <w:r w:rsidRPr="00626917">
        <w:rPr>
          <w:rFonts w:ascii="AMU Monument Grotesk" w:hAnsi="AMU Monument Grotesk" w:cs="Arial"/>
          <w:color w:val="000000"/>
          <w:sz w:val="18"/>
          <w:szCs w:val="18"/>
          <w:lang w:eastAsia="en-US"/>
        </w:rPr>
        <w:t>:</w:t>
      </w:r>
    </w:p>
    <w:p w14:paraId="77F61D13" w14:textId="77777777" w:rsidR="002B3048" w:rsidRPr="00626917" w:rsidRDefault="002B3048" w:rsidP="002B3048">
      <w:pPr>
        <w:suppressAutoHyphens w:val="0"/>
        <w:jc w:val="both"/>
        <w:rPr>
          <w:rFonts w:ascii="AMU Monument Grotesk" w:hAnsi="AMU Monument Grotesk" w:cs="Arial"/>
          <w:color w:val="000000"/>
          <w:sz w:val="8"/>
          <w:szCs w:val="8"/>
          <w:lang w:eastAsia="en-US"/>
        </w:rPr>
      </w:pPr>
    </w:p>
    <w:p w14:paraId="37C64DE0"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t xml:space="preserve">Le droit de </w:t>
      </w:r>
      <w:r w:rsidRPr="00626917">
        <w:rPr>
          <w:rFonts w:ascii="AMU Monument Grotesk" w:hAnsi="AMU Monument Grotesk" w:cs="Arial"/>
          <w:b/>
          <w:color w:val="000000"/>
          <w:sz w:val="18"/>
          <w:szCs w:val="18"/>
          <w:u w:val="single"/>
          <w:lang w:eastAsia="en-US"/>
        </w:rPr>
        <w:t>reproduction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en nombre de fois qu’il plaira à l’Université d’Aix-Marseille sur tout support et en toute dimension, notamment sur papier, affiche dépliant, ouvrage, carte ou support numérique. Le droit de reproduction comprend aussi le droit de reproduire tout ou partie de l’œuvre et de l’adapter sous forme d’expédition numérique et de l’incorporer dans une base de données du maître d’ouvrage ;</w:t>
      </w:r>
    </w:p>
    <w:p w14:paraId="4DA65A79"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lastRenderedPageBreak/>
        <w:t xml:space="preserve">Le droit </w:t>
      </w:r>
      <w:r w:rsidRPr="00626917">
        <w:rPr>
          <w:rFonts w:ascii="AMU Monument Grotesk" w:hAnsi="AMU Monument Grotesk" w:cs="Arial"/>
          <w:b/>
          <w:color w:val="000000"/>
          <w:sz w:val="18"/>
          <w:szCs w:val="18"/>
          <w:u w:val="single"/>
          <w:lang w:eastAsia="en-US"/>
        </w:rPr>
        <w:t>d’exploitation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par sa communication publique et sa mise à disposition aux utilisateurs des sites internet réalisés par l’université d’Aix-Marseille ou toute personne physique ou morale autorisée par l’université d’Aix-Marseille ; </w:t>
      </w:r>
    </w:p>
    <w:p w14:paraId="01E9B478" w14:textId="77777777" w:rsidR="002B3048" w:rsidRPr="00626917" w:rsidRDefault="002B3048" w:rsidP="002B3048">
      <w:pPr>
        <w:numPr>
          <w:ilvl w:val="0"/>
          <w:numId w:val="12"/>
        </w:numPr>
        <w:suppressAutoHyphens w:val="0"/>
        <w:jc w:val="both"/>
        <w:rPr>
          <w:rFonts w:ascii="AMU Monument Grotesk" w:hAnsi="AMU Monument Grotesk" w:cs="Arial"/>
          <w:color w:val="000000"/>
          <w:sz w:val="18"/>
          <w:szCs w:val="18"/>
          <w:lang w:eastAsia="en-US"/>
        </w:rPr>
      </w:pPr>
      <w:r w:rsidRPr="00626917">
        <w:rPr>
          <w:rFonts w:ascii="AMU Monument Grotesk" w:hAnsi="AMU Monument Grotesk" w:cs="Arial"/>
          <w:color w:val="000000"/>
          <w:sz w:val="18"/>
          <w:szCs w:val="18"/>
          <w:u w:val="single"/>
          <w:lang w:eastAsia="en-US"/>
        </w:rPr>
        <w:t xml:space="preserve">Le droit de </w:t>
      </w:r>
      <w:r w:rsidRPr="00626917">
        <w:rPr>
          <w:rFonts w:ascii="AMU Monument Grotesk" w:hAnsi="AMU Monument Grotesk" w:cs="Arial"/>
          <w:b/>
          <w:color w:val="000000"/>
          <w:sz w:val="18"/>
          <w:szCs w:val="18"/>
          <w:u w:val="single"/>
          <w:lang w:eastAsia="en-US"/>
        </w:rPr>
        <w:t>représentation</w:t>
      </w:r>
      <w:r w:rsidRPr="00626917">
        <w:rPr>
          <w:rFonts w:ascii="AMU Monument Grotesk" w:hAnsi="AMU Monument Grotesk" w:cs="Arial"/>
          <w:color w:val="000000"/>
          <w:sz w:val="18"/>
          <w:szCs w:val="18"/>
          <w:u w:val="single"/>
          <w:lang w:eastAsia="en-US"/>
        </w:rPr>
        <w:t xml:space="preserve"> de l’œuvre</w:t>
      </w:r>
      <w:r w:rsidRPr="00626917">
        <w:rPr>
          <w:rFonts w:ascii="AMU Monument Grotesk" w:hAnsi="AMU Monument Grotesk" w:cs="Arial"/>
          <w:color w:val="000000"/>
          <w:sz w:val="18"/>
          <w:szCs w:val="18"/>
          <w:lang w:eastAsia="en-US"/>
        </w:rPr>
        <w:t xml:space="preserve"> par tout procédé connu ou inconnu au jour de la signature du contrat notamment dans le cadre de transmission par présentation ou projection publique, exposition et enregistrement numérique. </w:t>
      </w:r>
    </w:p>
    <w:p w14:paraId="7DBD1145" w14:textId="77777777" w:rsidR="0098658F" w:rsidRPr="00626917" w:rsidRDefault="0098658F" w:rsidP="0098658F">
      <w:pPr>
        <w:suppressAutoHyphens w:val="0"/>
        <w:jc w:val="both"/>
        <w:rPr>
          <w:rFonts w:ascii="AMU Monument Grotesk" w:hAnsi="AMU Monument Grotesk" w:cs="Arial"/>
          <w:b/>
          <w:color w:val="00B0F0"/>
          <w:sz w:val="18"/>
          <w:szCs w:val="18"/>
          <w:lang w:eastAsia="en-US"/>
        </w:rPr>
      </w:pPr>
    </w:p>
    <w:p w14:paraId="45E87E41" w14:textId="77777777" w:rsidR="002B3048" w:rsidRPr="00626917" w:rsidRDefault="002B3048" w:rsidP="002B3048">
      <w:pPr>
        <w:suppressAutoHyphens w:val="0"/>
        <w:jc w:val="both"/>
        <w:rPr>
          <w:rFonts w:ascii="AMU Monument Grotesk" w:hAnsi="AMU Monument Grotesk" w:cs="Arial"/>
          <w:b/>
          <w:sz w:val="18"/>
          <w:szCs w:val="18"/>
          <w:lang w:eastAsia="en-US"/>
        </w:rPr>
      </w:pPr>
      <w:r w:rsidRPr="00626917">
        <w:rPr>
          <w:rFonts w:ascii="AMU Monument Grotesk" w:hAnsi="AMU Monument Grotesk" w:cs="Arial"/>
          <w:b/>
          <w:sz w:val="18"/>
          <w:szCs w:val="18"/>
          <w:lang w:eastAsia="en-US"/>
        </w:rPr>
        <w:t>Cession des droits d’auteurs aux fins d’exploitation audiovisuelle</w:t>
      </w:r>
    </w:p>
    <w:p w14:paraId="034053DE" w14:textId="77777777" w:rsidR="002B3048" w:rsidRPr="00626917" w:rsidRDefault="002B3048" w:rsidP="002B3048">
      <w:p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Sont cédés, à des fins non commerciales, de manière non exclusive et pour toute la durée légale de la propriété littéraire et artistique, </w:t>
      </w:r>
      <w:r w:rsidR="00E10C24" w:rsidRPr="00626917">
        <w:rPr>
          <w:rFonts w:ascii="AMU Monument Grotesk" w:hAnsi="AMU Monument Grotesk" w:cs="Arial"/>
          <w:sz w:val="18"/>
          <w:szCs w:val="18"/>
          <w:lang w:eastAsia="en-US"/>
        </w:rPr>
        <w:t>les droits</w:t>
      </w:r>
      <w:r w:rsidRPr="00626917">
        <w:rPr>
          <w:rFonts w:ascii="AMU Monument Grotesk" w:hAnsi="AMU Monument Grotesk" w:cs="Arial"/>
          <w:sz w:val="18"/>
          <w:szCs w:val="18"/>
          <w:lang w:eastAsia="en-US"/>
        </w:rPr>
        <w:t xml:space="preserve"> d’adaptation audiovisuelle et d’exploitation secondaire telle que définies : </w:t>
      </w:r>
    </w:p>
    <w:p w14:paraId="55DE0D5D" w14:textId="77777777" w:rsidR="002B3048" w:rsidRPr="00626917" w:rsidRDefault="002B3048" w:rsidP="002B3048">
      <w:pPr>
        <w:suppressAutoHyphens w:val="0"/>
        <w:jc w:val="both"/>
        <w:rPr>
          <w:rFonts w:ascii="AMU Monument Grotesk" w:hAnsi="AMU Monument Grotesk" w:cs="Arial"/>
          <w:sz w:val="8"/>
          <w:szCs w:val="8"/>
          <w:lang w:eastAsia="en-US"/>
        </w:rPr>
      </w:pPr>
    </w:p>
    <w:p w14:paraId="42B39EF3" w14:textId="77777777" w:rsidR="002B3048" w:rsidRPr="00626917"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d’enregistrer ou de faire enregistrer</w:t>
      </w:r>
      <w:r w:rsidRPr="00626917">
        <w:rPr>
          <w:rFonts w:ascii="AMU Monument Grotesk" w:hAnsi="AMU Monument Grotesk" w:cs="Arial"/>
          <w:sz w:val="18"/>
          <w:szCs w:val="18"/>
          <w:lang w:eastAsia="en-US"/>
        </w:rPr>
        <w:t xml:space="preserve">, fixer tout ou partie des œuvres avec des commentaires en toutes langues et par tout procèdes techniques connus ou inconnus sur tout support notamment pellicules film, vidéo, fichier numérique ;  </w:t>
      </w:r>
    </w:p>
    <w:p w14:paraId="7FE5ABE9" w14:textId="77777777" w:rsidR="002B3048" w:rsidRPr="00626917"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d’établir ou de faire établir des copies des reproductions</w:t>
      </w:r>
      <w:r w:rsidRPr="00626917">
        <w:rPr>
          <w:rFonts w:ascii="AMU Monument Grotesk" w:hAnsi="AMU Monument Grotesk" w:cs="Arial"/>
          <w:sz w:val="18"/>
          <w:szCs w:val="18"/>
          <w:lang w:eastAsia="en-US"/>
        </w:rPr>
        <w:t xml:space="preserve"> utilisant l’œuvre sur tous supports connus ou inconnus à ce jour ;</w:t>
      </w:r>
    </w:p>
    <w:p w14:paraId="29010F78" w14:textId="302A2D65" w:rsidR="002B3048" w:rsidRPr="004D2013" w:rsidRDefault="002B3048" w:rsidP="002B3048">
      <w:pPr>
        <w:numPr>
          <w:ilvl w:val="0"/>
          <w:numId w:val="12"/>
        </w:numPr>
        <w:suppressAutoHyphens w:val="0"/>
        <w:jc w:val="both"/>
        <w:rPr>
          <w:rFonts w:ascii="AMU Monument Grotesk" w:hAnsi="AMU Monument Grotesk" w:cs="Arial"/>
          <w:sz w:val="18"/>
          <w:szCs w:val="18"/>
          <w:lang w:eastAsia="en-US"/>
        </w:rPr>
      </w:pPr>
      <w:r w:rsidRPr="00626917">
        <w:rPr>
          <w:rFonts w:ascii="AMU Monument Grotesk" w:hAnsi="AMU Monument Grotesk" w:cs="Arial"/>
          <w:sz w:val="18"/>
          <w:szCs w:val="18"/>
          <w:u w:val="single"/>
          <w:lang w:eastAsia="en-US"/>
        </w:rPr>
        <w:t>Le droit exclusif d’autoriser la diffusion</w:t>
      </w:r>
      <w:r w:rsidRPr="00626917">
        <w:rPr>
          <w:rFonts w:ascii="AMU Monument Grotesk" w:hAnsi="AMU Monument Grotesk" w:cs="Arial"/>
          <w:sz w:val="18"/>
          <w:szCs w:val="18"/>
          <w:lang w:eastAsia="en-US"/>
        </w:rPr>
        <w:t xml:space="preserve"> par tout procédé connu ou inconnu à ce jour (voies hertziennes, terrestre, câble, vidéo, télédiffusion, vidéo, CD-ROM, etc…)</w:t>
      </w:r>
      <w:r w:rsidRPr="004D2013">
        <w:rPr>
          <w:rFonts w:ascii="AMU Monument Grotesk" w:hAnsi="AMU Monument Grotesk" w:cs="Arial"/>
          <w:sz w:val="18"/>
          <w:szCs w:val="18"/>
          <w:lang w:eastAsia="en-US"/>
        </w:rPr>
        <w:t xml:space="preserve"> de tout ou partie de l’œuvre au sein d’œuvres audiovisuelles</w:t>
      </w:r>
      <w:r w:rsidR="0089097B" w:rsidRPr="004D2013">
        <w:rPr>
          <w:rFonts w:ascii="AMU Monument Grotesk" w:hAnsi="AMU Monument Grotesk" w:cs="Arial"/>
          <w:sz w:val="18"/>
          <w:szCs w:val="18"/>
          <w:lang w:eastAsia="en-US"/>
        </w:rPr>
        <w:t>.</w:t>
      </w:r>
    </w:p>
    <w:p w14:paraId="28BB31F5" w14:textId="77777777" w:rsidR="002B3048" w:rsidRPr="004D2013" w:rsidRDefault="002B3048" w:rsidP="002B3048">
      <w:pPr>
        <w:suppressAutoHyphens w:val="0"/>
        <w:jc w:val="both"/>
        <w:rPr>
          <w:rFonts w:ascii="AMU Monument Grotesk" w:hAnsi="AMU Monument Grotesk" w:cs="Arial"/>
          <w:sz w:val="18"/>
          <w:szCs w:val="18"/>
          <w:lang w:eastAsia="en-US"/>
        </w:rPr>
      </w:pPr>
    </w:p>
    <w:p w14:paraId="307842CC" w14:textId="77777777" w:rsidR="002B3048" w:rsidRPr="004D2013" w:rsidRDefault="002B3048" w:rsidP="002B3048">
      <w:pPr>
        <w:suppressAutoHyphens w:val="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Les droits d’exploitation audiovisuelle incluent également l’exploitation via internet ou tout réseau de télécommunication au sens du Code des Postes et des Télécommunication.</w:t>
      </w:r>
    </w:p>
    <w:p w14:paraId="10A747D5" w14:textId="77777777" w:rsidR="002B3048" w:rsidRPr="004D2013" w:rsidRDefault="002B3048" w:rsidP="002B3048">
      <w:pPr>
        <w:suppressAutoHyphens w:val="0"/>
        <w:jc w:val="both"/>
        <w:rPr>
          <w:rFonts w:ascii="AMU Monument Grotesk" w:hAnsi="AMU Monument Grotesk" w:cs="Arial"/>
          <w:sz w:val="18"/>
          <w:szCs w:val="18"/>
          <w:lang w:eastAsia="en-US"/>
        </w:rPr>
      </w:pPr>
    </w:p>
    <w:p w14:paraId="7C7B60EF" w14:textId="77777777" w:rsidR="002B3048" w:rsidRPr="004D2013" w:rsidRDefault="002B3048" w:rsidP="002B3048">
      <w:pPr>
        <w:suppressAutoHyphens w:val="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Droit moral</w:t>
      </w:r>
    </w:p>
    <w:p w14:paraId="2442B79F" w14:textId="77777777" w:rsidR="006D4706" w:rsidRPr="004D2013" w:rsidRDefault="002B3048" w:rsidP="002B3048">
      <w:pPr>
        <w:suppressAutoHyphens w:val="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 xml:space="preserve">La propriété de l’œuvre s’exerce sous réserve du respect des droits appartenant à l’artiste en application des dispositions du code de la propriété littéraire et artistique. A ce titre, il est rappelé que tout </w:t>
      </w:r>
      <w:r w:rsidRPr="004D2013">
        <w:rPr>
          <w:rFonts w:ascii="AMU Monument Grotesk" w:hAnsi="AMU Monument Grotesk" w:cs="Arial"/>
          <w:b/>
          <w:sz w:val="18"/>
          <w:szCs w:val="18"/>
          <w:lang w:eastAsia="en-US"/>
        </w:rPr>
        <w:t>déplacement, ou toute modification de l’œuvre</w:t>
      </w:r>
      <w:r w:rsidRPr="004D2013">
        <w:rPr>
          <w:rFonts w:ascii="AMU Monument Grotesk" w:hAnsi="AMU Monument Grotesk" w:cs="Arial"/>
          <w:sz w:val="18"/>
          <w:szCs w:val="18"/>
          <w:lang w:eastAsia="en-US"/>
        </w:rPr>
        <w:t xml:space="preserve"> devra recevoir </w:t>
      </w:r>
      <w:r w:rsidRPr="004D2013">
        <w:rPr>
          <w:rFonts w:ascii="AMU Monument Grotesk" w:hAnsi="AMU Monument Grotesk" w:cs="Arial"/>
          <w:b/>
          <w:sz w:val="18"/>
          <w:szCs w:val="18"/>
          <w:lang w:eastAsia="en-US"/>
        </w:rPr>
        <w:t>l’accord de l’artiste ou de ses ayant droits</w:t>
      </w:r>
      <w:r w:rsidRPr="004D2013">
        <w:rPr>
          <w:rFonts w:ascii="AMU Monument Grotesk" w:hAnsi="AMU Monument Grotesk" w:cs="Arial"/>
          <w:sz w:val="18"/>
          <w:szCs w:val="18"/>
          <w:lang w:eastAsia="en-US"/>
        </w:rPr>
        <w:t xml:space="preserve">, sauf dispositions contractuelles spécifiques. </w:t>
      </w:r>
    </w:p>
    <w:p w14:paraId="2A53FC9F" w14:textId="77777777" w:rsidR="006D4706" w:rsidRPr="004D2013" w:rsidRDefault="006D4706" w:rsidP="006D4706">
      <w:pPr>
        <w:suppressAutoHyphens w:val="0"/>
        <w:jc w:val="both"/>
        <w:rPr>
          <w:rFonts w:ascii="AMU Monument Grotesk" w:hAnsi="AMU Monument Grotesk" w:cs="Arial"/>
          <w:b/>
          <w:sz w:val="18"/>
          <w:szCs w:val="18"/>
          <w:lang w:eastAsia="en-US"/>
        </w:rPr>
      </w:pPr>
      <w:r w:rsidRPr="004D2013">
        <w:rPr>
          <w:rFonts w:ascii="AMU Monument Grotesk" w:hAnsi="AMU Monument Grotesk" w:cs="Arial"/>
          <w:b/>
          <w:sz w:val="18"/>
          <w:szCs w:val="18"/>
          <w:lang w:eastAsia="en-US"/>
        </w:rPr>
        <w:t>L’Université d’Aix-Marseille, maître d’ouvrage s’engage pour que le nom de l’artiste, le titre de l’œuvre et l’année de réalisation apparaissent avec toute reproduction de l’œuvre.</w:t>
      </w:r>
    </w:p>
    <w:p w14:paraId="730F2478" w14:textId="77777777" w:rsidR="006D4706" w:rsidRPr="004D2013" w:rsidRDefault="006D4706" w:rsidP="002B3048">
      <w:pPr>
        <w:suppressAutoHyphens w:val="0"/>
        <w:jc w:val="both"/>
        <w:rPr>
          <w:rFonts w:ascii="AMU Monument Grotesk" w:hAnsi="AMU Monument Grotesk" w:cs="Arial"/>
          <w:sz w:val="18"/>
          <w:szCs w:val="18"/>
          <w:lang w:eastAsia="en-US"/>
        </w:rPr>
      </w:pPr>
    </w:p>
    <w:p w14:paraId="26F6FF17" w14:textId="77777777" w:rsidR="006D4706" w:rsidRPr="004D2013" w:rsidRDefault="006D4706" w:rsidP="006D4706">
      <w:pPr>
        <w:suppressAutoHyphens w:val="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Garantie de jouissance paisible : Le titulaire garantie à AMU</w:t>
      </w:r>
    </w:p>
    <w:p w14:paraId="6CA4D39E" w14:textId="77777777" w:rsidR="006D4706" w:rsidRPr="004D2013" w:rsidRDefault="006D4706" w:rsidP="006D4706">
      <w:pPr>
        <w:suppressAutoHyphens w:val="0"/>
        <w:spacing w:after="160" w:line="259" w:lineRule="auto"/>
        <w:jc w:val="both"/>
        <w:rPr>
          <w:rFonts w:ascii="AMU Monument Grotesk" w:hAnsi="AMU Monument Grotesk"/>
          <w:sz w:val="18"/>
          <w:szCs w:val="18"/>
          <w:lang w:eastAsia="fr-FR"/>
        </w:rPr>
      </w:pPr>
      <w:r w:rsidRPr="004D2013">
        <w:rPr>
          <w:rFonts w:ascii="AMU Monument Grotesk" w:hAnsi="AMU Monument Grotesk"/>
          <w:sz w:val="18"/>
          <w:szCs w:val="18"/>
          <w:lang w:eastAsia="fr-FR"/>
        </w:rPr>
        <w:t xml:space="preserve">Le Titulaire garantit à AMU qu’il dispose des droits d’auteur nécessaires pour réaliser la présente </w:t>
      </w:r>
      <w:proofErr w:type="spellStart"/>
      <w:r w:rsidRPr="004D2013">
        <w:rPr>
          <w:rFonts w:ascii="AMU Monument Grotesk" w:hAnsi="AMU Monument Grotesk"/>
          <w:sz w:val="18"/>
          <w:szCs w:val="18"/>
          <w:lang w:eastAsia="fr-FR"/>
        </w:rPr>
        <w:t>cession</w:t>
      </w:r>
      <w:proofErr w:type="spellEnd"/>
      <w:r w:rsidRPr="004D2013">
        <w:rPr>
          <w:rFonts w:ascii="AMU Monument Grotesk" w:hAnsi="AMU Monument Grotesk"/>
          <w:sz w:val="18"/>
          <w:szCs w:val="18"/>
          <w:lang w:eastAsia="fr-FR"/>
        </w:rPr>
        <w:t xml:space="preserve"> de droits de propriété intellectuelle. Le Titulaire garantit intégralement l’AMU de toute atteinte potentielle aux droits de tiers, notamment liée à la contrefaçon, la concurrence déloyale, et toute atteinte potentielle aux droits de propriété intellectuelle de tiers ou droits de la personnalité d’un tiers.</w:t>
      </w:r>
    </w:p>
    <w:p w14:paraId="0A57526E" w14:textId="77777777" w:rsidR="006D4706" w:rsidRPr="004D2013" w:rsidRDefault="006D4706" w:rsidP="006D4706">
      <w:pPr>
        <w:suppressAutoHyphens w:val="0"/>
        <w:jc w:val="both"/>
        <w:rPr>
          <w:rFonts w:ascii="AMU Monument Grotesk" w:hAnsi="AMU Monument Grotesk" w:cs="Arial"/>
          <w:b/>
          <w:sz w:val="18"/>
          <w:szCs w:val="18"/>
          <w:lang w:eastAsia="en-US"/>
        </w:rPr>
      </w:pPr>
      <w:r w:rsidRPr="004D2013">
        <w:rPr>
          <w:rFonts w:ascii="AMU Monument Grotesk" w:hAnsi="AMU Monument Grotesk" w:cs="Arial"/>
          <w:b/>
          <w:sz w:val="18"/>
          <w:szCs w:val="18"/>
          <w:lang w:eastAsia="en-US"/>
        </w:rPr>
        <w:t xml:space="preserve">L’Auteur s’interdit expressément de procéder à toute exploitation de son œuvre susceptible de porter atteinte à la réputation d’Aix Marseille Université ou sur tout support à caractère politique, pornographique, raciste ou xénophobe. </w:t>
      </w:r>
    </w:p>
    <w:p w14:paraId="53020D84" w14:textId="77777777" w:rsidR="002E3414" w:rsidRPr="004D2013" w:rsidRDefault="002E3414" w:rsidP="004F7B9E">
      <w:pPr>
        <w:suppressAutoHyphens w:val="0"/>
        <w:jc w:val="both"/>
        <w:rPr>
          <w:rFonts w:ascii="AMU Monument Grotesk" w:hAnsi="AMU Monument Grotesk" w:cs="Arial"/>
          <w:strike/>
          <w:color w:val="00B0F0"/>
          <w:sz w:val="18"/>
          <w:szCs w:val="18"/>
          <w:lang w:eastAsia="en-US"/>
        </w:rPr>
      </w:pPr>
    </w:p>
    <w:p w14:paraId="10CD6CB4" w14:textId="77777777" w:rsidR="00105229" w:rsidRPr="004D2013" w:rsidRDefault="00513B1E">
      <w:pPr>
        <w:jc w:val="both"/>
        <w:rPr>
          <w:rFonts w:ascii="AMU Monument Grotesk" w:hAnsi="AMU Monument Grotesk" w:cs="Arial"/>
          <w:b/>
          <w:sz w:val="18"/>
          <w:szCs w:val="18"/>
          <w:u w:val="single"/>
        </w:rPr>
      </w:pPr>
      <w:r w:rsidRPr="004D2013">
        <w:rPr>
          <w:rFonts w:ascii="AMU Monument Grotesk" w:hAnsi="AMU Monument Grotesk" w:cs="Arial"/>
          <w:b/>
          <w:sz w:val="18"/>
          <w:szCs w:val="18"/>
          <w:u w:val="single"/>
        </w:rPr>
        <w:t>6.3</w:t>
      </w:r>
      <w:r w:rsidR="00313860" w:rsidRPr="004D2013">
        <w:rPr>
          <w:rFonts w:ascii="AMU Monument Grotesk" w:hAnsi="AMU Monument Grotesk" w:cs="Arial"/>
          <w:b/>
          <w:sz w:val="18"/>
          <w:szCs w:val="18"/>
          <w:u w:val="single"/>
        </w:rPr>
        <w:t xml:space="preserve"> </w:t>
      </w:r>
      <w:r w:rsidR="00105229" w:rsidRPr="004D2013">
        <w:rPr>
          <w:rFonts w:ascii="AMU Monument Grotesk" w:hAnsi="AMU Monument Grotesk" w:cs="Arial"/>
          <w:b/>
          <w:sz w:val="18"/>
          <w:szCs w:val="18"/>
          <w:u w:val="single"/>
        </w:rPr>
        <w:t xml:space="preserve">Variante(s) : </w:t>
      </w:r>
      <w:r w:rsidR="00105229" w:rsidRPr="004D2013">
        <w:rPr>
          <w:rFonts w:ascii="AMU Monument Grotesk" w:hAnsi="AMU Monument Grotesk" w:cs="Arial"/>
          <w:b/>
          <w:sz w:val="18"/>
          <w:szCs w:val="18"/>
        </w:rPr>
        <w:t>NON</w:t>
      </w:r>
    </w:p>
    <w:p w14:paraId="33CFF083" w14:textId="77777777" w:rsidR="00105229" w:rsidRPr="004D2013" w:rsidRDefault="002E3414" w:rsidP="007A1296">
      <w:pPr>
        <w:widowControl w:val="0"/>
        <w:autoSpaceDE w:val="0"/>
        <w:spacing w:before="120"/>
        <w:jc w:val="both"/>
        <w:rPr>
          <w:rFonts w:ascii="AMU Monument Grotesk" w:hAnsi="AMU Monument Grotesk" w:cs="Verdana"/>
          <w:sz w:val="18"/>
          <w:szCs w:val="18"/>
        </w:rPr>
      </w:pPr>
      <w:r w:rsidRPr="004D2013">
        <w:rPr>
          <w:rFonts w:ascii="AMU Monument Grotesk" w:hAnsi="AMU Monument Grotesk" w:cs="Arial"/>
          <w:b/>
          <w:sz w:val="18"/>
          <w:szCs w:val="18"/>
          <w:u w:val="single"/>
        </w:rPr>
        <w:t>6.4</w:t>
      </w:r>
      <w:r w:rsidR="00105229" w:rsidRPr="004D2013">
        <w:rPr>
          <w:rFonts w:ascii="AMU Monument Grotesk" w:hAnsi="AMU Monument Grotesk" w:cs="Arial"/>
          <w:b/>
          <w:sz w:val="18"/>
          <w:szCs w:val="18"/>
          <w:u w:val="single"/>
        </w:rPr>
        <w:t xml:space="preserve"> Prestations similaires </w:t>
      </w:r>
      <w:r w:rsidR="00105229" w:rsidRPr="004D2013">
        <w:rPr>
          <w:rFonts w:ascii="AMU Monument Grotesk" w:hAnsi="AMU Monument Grotesk" w:cs="Verdana"/>
          <w:sz w:val="18"/>
          <w:szCs w:val="18"/>
        </w:rPr>
        <w:t xml:space="preserve">: </w:t>
      </w:r>
      <w:r w:rsidR="00105229" w:rsidRPr="004D2013">
        <w:rPr>
          <w:rFonts w:ascii="AMU Monument Grotesk" w:hAnsi="AMU Monument Grotesk" w:cs="Verdana"/>
          <w:b/>
          <w:sz w:val="18"/>
          <w:szCs w:val="18"/>
        </w:rPr>
        <w:t>SANS OBJET</w:t>
      </w:r>
    </w:p>
    <w:p w14:paraId="4B4A9121" w14:textId="77777777" w:rsidR="00105229" w:rsidRPr="004D2013" w:rsidRDefault="00105229">
      <w:pPr>
        <w:jc w:val="both"/>
        <w:rPr>
          <w:rFonts w:ascii="AMU Monument Grotesk" w:hAnsi="AMU Monument Grotesk" w:cs="Arial"/>
          <w:b/>
          <w:sz w:val="18"/>
          <w:szCs w:val="18"/>
          <w:u w:val="single"/>
        </w:rPr>
      </w:pPr>
    </w:p>
    <w:p w14:paraId="6E8C2C9E" w14:textId="77777777" w:rsidR="00105229" w:rsidRPr="004D2013" w:rsidRDefault="005B610E">
      <w:pPr>
        <w:jc w:val="both"/>
        <w:rPr>
          <w:rFonts w:ascii="AMU Monument Grotesk" w:hAnsi="AMU Monument Grotesk"/>
        </w:rPr>
      </w:pPr>
      <w:r w:rsidRPr="004D2013">
        <w:rPr>
          <w:rFonts w:ascii="AMU Monument Grotesk" w:hAnsi="AMU Monument Grotesk" w:cs="Arial"/>
          <w:b/>
          <w:sz w:val="18"/>
          <w:szCs w:val="18"/>
          <w:u w:val="single"/>
        </w:rPr>
        <w:t>6.5</w:t>
      </w:r>
      <w:r w:rsidR="00105229" w:rsidRPr="004D2013">
        <w:rPr>
          <w:rFonts w:ascii="AMU Monument Grotesk" w:hAnsi="AMU Monument Grotesk" w:cs="Arial"/>
          <w:b/>
          <w:sz w:val="18"/>
          <w:szCs w:val="18"/>
          <w:u w:val="single"/>
        </w:rPr>
        <w:t xml:space="preserve"> Conduite du projet</w:t>
      </w:r>
    </w:p>
    <w:p w14:paraId="12988D95"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14:paraId="017C3B10" w14:textId="77777777" w:rsidR="00105229" w:rsidRPr="004D2013" w:rsidRDefault="00105229">
      <w:pPr>
        <w:jc w:val="both"/>
        <w:rPr>
          <w:rFonts w:ascii="AMU Monument Grotesk" w:hAnsi="AMU Monument Grotesk" w:cs="Arial"/>
          <w:sz w:val="8"/>
          <w:szCs w:val="8"/>
        </w:rPr>
      </w:pPr>
    </w:p>
    <w:p w14:paraId="15F2958E"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14:paraId="166019AB" w14:textId="77777777" w:rsidR="00915E9C" w:rsidRPr="004D2013" w:rsidRDefault="00915E9C" w:rsidP="00915E9C">
      <w:pPr>
        <w:autoSpaceDE w:val="0"/>
        <w:jc w:val="both"/>
        <w:rPr>
          <w:rFonts w:ascii="AMU Monument Grotesk" w:hAnsi="AMU Monument Grotesk" w:cs="Calibri"/>
          <w:sz w:val="8"/>
          <w:szCs w:val="8"/>
        </w:rPr>
      </w:pPr>
    </w:p>
    <w:p w14:paraId="7FC5731F" w14:textId="77777777" w:rsidR="00D638C9" w:rsidRPr="004D2013" w:rsidRDefault="00D638C9" w:rsidP="00915E9C">
      <w:pPr>
        <w:autoSpaceDE w:val="0"/>
        <w:jc w:val="both"/>
        <w:rPr>
          <w:rFonts w:ascii="AMU Monument Grotesk" w:hAnsi="AMU Monument Grotesk" w:cs="Calibri"/>
          <w:b/>
          <w:sz w:val="18"/>
          <w:szCs w:val="18"/>
          <w:u w:val="single"/>
        </w:rPr>
      </w:pPr>
      <w:r w:rsidRPr="004D2013">
        <w:rPr>
          <w:rFonts w:ascii="AMU Monument Grotesk" w:hAnsi="AMU Monument Grotesk" w:cs="Calibri"/>
          <w:b/>
          <w:sz w:val="18"/>
          <w:szCs w:val="18"/>
          <w:u w:val="single"/>
        </w:rPr>
        <w:t>Réunion(s) :</w:t>
      </w:r>
    </w:p>
    <w:p w14:paraId="54DE6515" w14:textId="77777777" w:rsidR="00915E9C" w:rsidRPr="004D2013" w:rsidRDefault="00915E9C" w:rsidP="00915E9C">
      <w:pPr>
        <w:autoSpaceDE w:val="0"/>
        <w:jc w:val="both"/>
        <w:rPr>
          <w:rFonts w:ascii="AMU Monument Grotesk" w:hAnsi="AMU Monument Grotesk"/>
        </w:rPr>
      </w:pPr>
      <w:r w:rsidRPr="004D2013">
        <w:rPr>
          <w:rFonts w:ascii="AMU Monument Grotesk" w:hAnsi="AMU Monument Grotesk" w:cs="Calibri"/>
          <w:b/>
          <w:sz w:val="18"/>
          <w:szCs w:val="18"/>
        </w:rPr>
        <w:t>Une réunion de lancement</w:t>
      </w:r>
      <w:r w:rsidRPr="004D2013">
        <w:rPr>
          <w:rFonts w:ascii="AMU Monument Grotesk" w:hAnsi="AMU Monument Grotesk" w:cs="Calibri"/>
          <w:sz w:val="18"/>
          <w:szCs w:val="18"/>
        </w:rPr>
        <w:t xml:space="preserve"> est organisée </w:t>
      </w:r>
      <w:r w:rsidR="00C60302" w:rsidRPr="004D2013">
        <w:rPr>
          <w:rFonts w:ascii="AMU Monument Grotesk" w:hAnsi="AMU Monument Grotesk" w:cs="Calibri"/>
          <w:sz w:val="18"/>
          <w:szCs w:val="18"/>
        </w:rPr>
        <w:t>p</w:t>
      </w:r>
      <w:r w:rsidR="00803FDE" w:rsidRPr="004D2013">
        <w:rPr>
          <w:rFonts w:ascii="AMU Monument Grotesk" w:hAnsi="AMU Monument Grotesk" w:cs="Calibri"/>
          <w:sz w:val="18"/>
          <w:szCs w:val="18"/>
        </w:rPr>
        <w:t>ar le pouvoir adjudicateur</w:t>
      </w:r>
      <w:r w:rsidRPr="004D2013">
        <w:rPr>
          <w:rFonts w:ascii="AMU Monument Grotesk" w:hAnsi="AMU Monument Grotesk" w:cs="Calibri"/>
          <w:sz w:val="18"/>
          <w:szCs w:val="18"/>
        </w:rPr>
        <w:t xml:space="preserve"> </w:t>
      </w:r>
      <w:r w:rsidR="00C60302" w:rsidRPr="004D2013">
        <w:rPr>
          <w:rFonts w:ascii="AMU Monument Grotesk" w:hAnsi="AMU Monument Grotesk" w:cs="Calibri"/>
          <w:sz w:val="18"/>
          <w:szCs w:val="18"/>
        </w:rPr>
        <w:t xml:space="preserve">suite </w:t>
      </w:r>
      <w:r w:rsidRPr="004D2013">
        <w:rPr>
          <w:rFonts w:ascii="AMU Monument Grotesk" w:hAnsi="AMU Monument Grotesk" w:cs="Calibri"/>
          <w:sz w:val="18"/>
          <w:szCs w:val="18"/>
        </w:rPr>
        <w:t>à la notification du marché</w:t>
      </w:r>
      <w:r w:rsidR="00C60302" w:rsidRPr="004D2013">
        <w:rPr>
          <w:rFonts w:ascii="AMU Monument Grotesk" w:hAnsi="AMU Monument Grotesk" w:cs="Calibri"/>
          <w:sz w:val="18"/>
          <w:szCs w:val="18"/>
        </w:rPr>
        <w:t>. Elle se déroulera</w:t>
      </w:r>
      <w:r w:rsidRPr="004D2013">
        <w:rPr>
          <w:rFonts w:ascii="AMU Monument Grotesk" w:hAnsi="AMU Monument Grotesk" w:cs="Calibri"/>
          <w:sz w:val="18"/>
          <w:szCs w:val="18"/>
        </w:rPr>
        <w:t xml:space="preserve"> sur le site de l’université </w:t>
      </w:r>
      <w:r w:rsidR="00C60302" w:rsidRPr="004D2013">
        <w:rPr>
          <w:rFonts w:ascii="AMU Monument Grotesk" w:hAnsi="AMU Monument Grotesk" w:cs="Calibri"/>
          <w:sz w:val="18"/>
          <w:szCs w:val="18"/>
        </w:rPr>
        <w:t>en présence des</w:t>
      </w:r>
      <w:r w:rsidRPr="004D2013">
        <w:rPr>
          <w:rFonts w:ascii="AMU Monument Grotesk" w:hAnsi="AMU Monument Grotesk" w:cs="Calibri"/>
          <w:sz w:val="18"/>
          <w:szCs w:val="18"/>
        </w:rPr>
        <w:t xml:space="preserve"> représentants </w:t>
      </w:r>
      <w:r w:rsidRPr="004D2013">
        <w:rPr>
          <w:rFonts w:ascii="AMU Monument Grotesk" w:hAnsi="AMU Monument Grotesk" w:cs="Verdana"/>
          <w:sz w:val="18"/>
          <w:szCs w:val="18"/>
        </w:rPr>
        <w:t>de la DDPI</w:t>
      </w:r>
      <w:r w:rsidRPr="004D2013">
        <w:rPr>
          <w:rFonts w:ascii="AMU Monument Grotesk" w:hAnsi="AMU Monument Grotesk" w:cs="Calibri"/>
          <w:sz w:val="18"/>
          <w:szCs w:val="18"/>
        </w:rPr>
        <w:t xml:space="preserve"> </w:t>
      </w:r>
      <w:r w:rsidRPr="004D2013">
        <w:rPr>
          <w:rFonts w:ascii="AMU Monument Grotesk" w:hAnsi="AMU Monument Grotesk" w:cs="Verdana"/>
          <w:sz w:val="18"/>
          <w:szCs w:val="18"/>
        </w:rPr>
        <w:t xml:space="preserve">et </w:t>
      </w:r>
      <w:r w:rsidR="00C60302" w:rsidRPr="004D2013">
        <w:rPr>
          <w:rFonts w:ascii="AMU Monument Grotesk" w:hAnsi="AMU Monument Grotesk" w:cs="Verdana"/>
          <w:sz w:val="18"/>
          <w:szCs w:val="18"/>
        </w:rPr>
        <w:t>du</w:t>
      </w:r>
      <w:r w:rsidRPr="004D2013">
        <w:rPr>
          <w:rFonts w:ascii="AMU Monument Grotesk" w:hAnsi="AMU Monument Grotesk" w:cs="Verdana"/>
          <w:sz w:val="18"/>
          <w:szCs w:val="18"/>
        </w:rPr>
        <w:t xml:space="preserve"> titulaire</w:t>
      </w:r>
      <w:r w:rsidR="00F95AD0" w:rsidRPr="004D2013">
        <w:rPr>
          <w:rFonts w:ascii="AMU Monument Grotesk" w:hAnsi="AMU Monument Grotesk" w:cs="Verdana"/>
          <w:sz w:val="18"/>
          <w:szCs w:val="18"/>
        </w:rPr>
        <w:t xml:space="preserve"> (o</w:t>
      </w:r>
      <w:r w:rsidR="00C50B24" w:rsidRPr="004D2013">
        <w:rPr>
          <w:rFonts w:ascii="AMU Monument Grotesk" w:hAnsi="AMU Monument Grotesk" w:cs="Verdana"/>
          <w:sz w:val="18"/>
          <w:szCs w:val="18"/>
        </w:rPr>
        <w:t>u</w:t>
      </w:r>
      <w:r w:rsidR="00F95AD0" w:rsidRPr="004D2013">
        <w:rPr>
          <w:rFonts w:ascii="AMU Monument Grotesk" w:hAnsi="AMU Monument Grotesk" w:cs="Verdana"/>
          <w:sz w:val="18"/>
          <w:szCs w:val="18"/>
        </w:rPr>
        <w:t xml:space="preserve"> le cas échéant par </w:t>
      </w:r>
      <w:r w:rsidR="00B55A41" w:rsidRPr="004D2013">
        <w:rPr>
          <w:rFonts w:ascii="AMU Monument Grotesk" w:hAnsi="AMU Monument Grotesk" w:cs="Verdana"/>
          <w:sz w:val="18"/>
          <w:szCs w:val="18"/>
        </w:rPr>
        <w:t xml:space="preserve">conférence téléphonique ou </w:t>
      </w:r>
      <w:proofErr w:type="spellStart"/>
      <w:r w:rsidR="00F95AD0" w:rsidRPr="004D2013">
        <w:rPr>
          <w:rFonts w:ascii="AMU Monument Grotesk" w:hAnsi="AMU Monument Grotesk" w:cs="Verdana"/>
          <w:sz w:val="18"/>
          <w:szCs w:val="18"/>
        </w:rPr>
        <w:t>visio</w:t>
      </w:r>
      <w:proofErr w:type="spellEnd"/>
      <w:r w:rsidR="00F95AD0" w:rsidRPr="004D2013">
        <w:rPr>
          <w:rFonts w:ascii="AMU Monument Grotesk" w:hAnsi="AMU Monument Grotesk" w:cs="Verdana"/>
          <w:sz w:val="18"/>
          <w:szCs w:val="18"/>
        </w:rPr>
        <w:t xml:space="preserve"> conférence)</w:t>
      </w:r>
      <w:r w:rsidRPr="004D2013">
        <w:rPr>
          <w:rFonts w:ascii="AMU Monument Grotesk" w:hAnsi="AMU Monument Grotesk" w:cs="Verdana"/>
          <w:sz w:val="18"/>
          <w:szCs w:val="18"/>
        </w:rPr>
        <w:t>.</w:t>
      </w:r>
    </w:p>
    <w:p w14:paraId="72D8BFC0" w14:textId="77777777" w:rsidR="000C4E23" w:rsidRPr="004D2013" w:rsidRDefault="000C4E23" w:rsidP="00915E9C">
      <w:pPr>
        <w:pStyle w:val="Commentaire1"/>
        <w:jc w:val="both"/>
        <w:rPr>
          <w:rFonts w:ascii="AMU Monument Grotesk" w:hAnsi="AMU Monument Grotesk" w:cs="Calibri"/>
          <w:b/>
          <w:sz w:val="8"/>
          <w:szCs w:val="8"/>
        </w:rPr>
      </w:pPr>
    </w:p>
    <w:p w14:paraId="004122E3" w14:textId="4317A197" w:rsidR="000C4E23" w:rsidRPr="004D2013" w:rsidRDefault="00915E9C" w:rsidP="000C4E23">
      <w:pPr>
        <w:pStyle w:val="Commentaire1"/>
        <w:jc w:val="both"/>
        <w:rPr>
          <w:rFonts w:ascii="AMU Monument Grotesk" w:hAnsi="AMU Monument Grotesk" w:cs="Calibri"/>
          <w:sz w:val="18"/>
          <w:szCs w:val="18"/>
        </w:rPr>
      </w:pPr>
      <w:r w:rsidRPr="004D2013">
        <w:rPr>
          <w:rFonts w:ascii="AMU Monument Grotesk" w:hAnsi="AMU Monument Grotesk" w:cs="Calibri"/>
          <w:b/>
          <w:sz w:val="18"/>
          <w:szCs w:val="18"/>
        </w:rPr>
        <w:t>Des réunions ponctuelles</w:t>
      </w:r>
      <w:r w:rsidRPr="004D2013">
        <w:rPr>
          <w:rFonts w:ascii="AMU Monument Grotesk" w:hAnsi="AMU Monument Grotesk" w:cs="Calibri"/>
          <w:sz w:val="18"/>
          <w:szCs w:val="18"/>
        </w:rPr>
        <w:t xml:space="preserve"> pourront </w:t>
      </w:r>
      <w:r w:rsidR="000C4E23" w:rsidRPr="004D2013">
        <w:rPr>
          <w:rFonts w:ascii="AMU Monument Grotesk" w:hAnsi="AMU Monument Grotesk" w:cs="Calibri"/>
          <w:sz w:val="18"/>
          <w:szCs w:val="18"/>
        </w:rPr>
        <w:t xml:space="preserve">également </w:t>
      </w:r>
      <w:r w:rsidRPr="004D2013">
        <w:rPr>
          <w:rFonts w:ascii="AMU Monument Grotesk" w:hAnsi="AMU Monument Grotesk" w:cs="Calibri"/>
          <w:sz w:val="18"/>
          <w:szCs w:val="18"/>
        </w:rPr>
        <w:t>être organisées le cas échéant sur demande d’AMU ou du titulaire</w:t>
      </w:r>
      <w:r w:rsidR="000C4E23" w:rsidRPr="004D2013">
        <w:rPr>
          <w:rFonts w:ascii="AMU Monument Grotesk" w:hAnsi="AMU Monument Grotesk" w:cs="Calibri"/>
          <w:sz w:val="18"/>
          <w:szCs w:val="18"/>
        </w:rPr>
        <w:t xml:space="preserve"> au cours de l’exécution des missions du marché</w:t>
      </w:r>
      <w:r w:rsidRPr="004D2013">
        <w:rPr>
          <w:rFonts w:ascii="AMU Monument Grotesk" w:hAnsi="AMU Monument Grotesk" w:cs="Calibri"/>
          <w:sz w:val="18"/>
          <w:szCs w:val="18"/>
        </w:rPr>
        <w:t>.</w:t>
      </w:r>
      <w:r w:rsidR="00071AA0" w:rsidRPr="004D2013">
        <w:rPr>
          <w:rFonts w:ascii="AMU Monument Grotesk" w:hAnsi="AMU Monument Grotesk" w:cs="Calibri"/>
          <w:sz w:val="18"/>
          <w:szCs w:val="18"/>
        </w:rPr>
        <w:t xml:space="preserve"> Une réunion sera notamment effectuée pour préparer l’installation de l’œuvre.</w:t>
      </w:r>
    </w:p>
    <w:p w14:paraId="7C9EF119" w14:textId="77777777" w:rsidR="00071AA0" w:rsidRPr="004D2013" w:rsidRDefault="00071AA0" w:rsidP="00071AA0">
      <w:pPr>
        <w:pStyle w:val="Commentaire1"/>
        <w:jc w:val="both"/>
        <w:rPr>
          <w:rFonts w:ascii="AMU Monument Grotesk" w:hAnsi="AMU Monument Grotesk"/>
        </w:rPr>
      </w:pPr>
    </w:p>
    <w:p w14:paraId="5DE414F0" w14:textId="77777777" w:rsidR="000C4E23" w:rsidRPr="004D2013" w:rsidRDefault="000C4E23" w:rsidP="000C4E23">
      <w:pPr>
        <w:pStyle w:val="Commentaire1"/>
        <w:jc w:val="both"/>
        <w:rPr>
          <w:rFonts w:ascii="AMU Monument Grotesk" w:hAnsi="AMU Monument Grotesk"/>
          <w:sz w:val="8"/>
          <w:szCs w:val="8"/>
          <w:highlight w:val="yellow"/>
        </w:rPr>
      </w:pPr>
    </w:p>
    <w:p w14:paraId="1204170E" w14:textId="77777777" w:rsidR="00D638C9" w:rsidRPr="004D2013" w:rsidRDefault="00D638C9" w:rsidP="00D638C9">
      <w:pPr>
        <w:jc w:val="both"/>
        <w:rPr>
          <w:rFonts w:ascii="AMU Monument Grotesk" w:hAnsi="AMU Monument Grotesk" w:cs="Arial"/>
          <w:b/>
          <w:sz w:val="18"/>
          <w:szCs w:val="18"/>
          <w:u w:val="single"/>
        </w:rPr>
      </w:pPr>
      <w:r w:rsidRPr="004D2013">
        <w:rPr>
          <w:rFonts w:ascii="AMU Monument Grotesk" w:hAnsi="AMU Monument Grotesk" w:cs="Arial"/>
          <w:b/>
          <w:sz w:val="18"/>
          <w:szCs w:val="18"/>
          <w:u w:val="single"/>
        </w:rPr>
        <w:lastRenderedPageBreak/>
        <w:t>Equipe mise en place par le titulaire</w:t>
      </w:r>
      <w:r w:rsidR="00B56AB8" w:rsidRPr="004D2013">
        <w:rPr>
          <w:rFonts w:ascii="AMU Monument Grotesk" w:hAnsi="AMU Monument Grotesk" w:cs="Arial"/>
          <w:b/>
          <w:sz w:val="18"/>
          <w:szCs w:val="18"/>
          <w:u w:val="single"/>
        </w:rPr>
        <w:t xml:space="preserve"> (disposition valable en cas de mise en place d’une équipe dans le cadre du marché)</w:t>
      </w:r>
      <w:r w:rsidRPr="004D2013">
        <w:rPr>
          <w:rFonts w:ascii="AMU Monument Grotesk" w:hAnsi="AMU Monument Grotesk" w:cs="Arial"/>
          <w:b/>
          <w:sz w:val="18"/>
          <w:szCs w:val="18"/>
          <w:u w:val="single"/>
        </w:rPr>
        <w:t> :</w:t>
      </w:r>
    </w:p>
    <w:p w14:paraId="41F52A1C"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t>Le titulaire a la responsabilité des personnels et des moyens à mettre en œuvre, pour le bon déroulement des prestations du marché.</w:t>
      </w:r>
    </w:p>
    <w:p w14:paraId="755D4C96"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t xml:space="preserve">Le titulaire s’engage à mettre en place une équipe de personnes compétentes (intervenants et interlocuteur unique) dont il s'efforce d'assurer la pérennité pendant toute la durée du marché. </w:t>
      </w:r>
    </w:p>
    <w:p w14:paraId="174FFD39" w14:textId="77777777" w:rsidR="00D638C9" w:rsidRPr="004D2013" w:rsidRDefault="00D638C9" w:rsidP="00D638C9">
      <w:pPr>
        <w:jc w:val="both"/>
        <w:rPr>
          <w:rFonts w:ascii="AMU Monument Grotesk" w:hAnsi="AMU Monument Grotesk" w:cs="Arial"/>
          <w:sz w:val="18"/>
          <w:szCs w:val="18"/>
        </w:rPr>
      </w:pPr>
      <w:r w:rsidRPr="004D2013">
        <w:rPr>
          <w:rFonts w:ascii="AMU Monument Grotesk" w:hAnsi="AMU Monument Grotesk" w:cs="Arial"/>
          <w:sz w:val="18"/>
          <w:szCs w:val="18"/>
        </w:rPr>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14:paraId="72B22861" w14:textId="77777777" w:rsidR="00105229" w:rsidRPr="004D2013" w:rsidRDefault="00D638C9">
      <w:pPr>
        <w:jc w:val="both"/>
        <w:rPr>
          <w:rFonts w:ascii="AMU Monument Grotesk" w:hAnsi="AMU Monument Grotesk" w:cs="Arial"/>
          <w:sz w:val="18"/>
          <w:szCs w:val="18"/>
        </w:rPr>
      </w:pPr>
      <w:r w:rsidRPr="004D2013">
        <w:rPr>
          <w:rFonts w:ascii="AMU Monument Grotesk" w:hAnsi="AMU Monument Grotesk" w:cs="Arial"/>
          <w:sz w:val="18"/>
          <w:szCs w:val="18"/>
        </w:rPr>
        <w:t xml:space="preserve">Le titulaire doit aussi mettre à la disposition d’AMU un </w:t>
      </w:r>
      <w:r w:rsidRPr="004D2013">
        <w:rPr>
          <w:rFonts w:ascii="AMU Monument Grotesk" w:hAnsi="AMU Monument Grotesk" w:cs="Arial"/>
          <w:b/>
          <w:sz w:val="18"/>
          <w:szCs w:val="18"/>
        </w:rPr>
        <w:t>interlocuteur unique</w:t>
      </w:r>
      <w:r w:rsidRPr="004D2013">
        <w:rPr>
          <w:rFonts w:ascii="AMU Monument Grotesk" w:hAnsi="AMU Monument Grotesk" w:cs="Arial"/>
          <w:sz w:val="18"/>
          <w:szCs w:val="18"/>
        </w:rPr>
        <w:t>. Ce correspondant permanent a pour mission de suivre le marché et de veiller à la bonne exécution des prestations effectuées dans le cadre du présent marché. Dans ce cadre, il apporte toute diligence à la résolution des dysfonctionnements des prestations. Il rend compte régulièrement et/ou à la demande d’AMU de la nécessaire coordination des prestations que seront amenées à mettre en œuvre les différents intervenants du titulaire. Cet interlocuteur est nommé au maximum dans les 10 jours suivant la notification du marché. Le titulaire indique à AMU la procédure à suivre en cas d’absence de celui-ci. Si cette absence est supérieure à une semaine, le titulaire doit désigner un</w:t>
      </w:r>
      <w:r w:rsidR="004432AF" w:rsidRPr="004D2013">
        <w:rPr>
          <w:rFonts w:ascii="AMU Monument Grotesk" w:hAnsi="AMU Monument Grotesk" w:cs="Arial"/>
          <w:sz w:val="18"/>
          <w:szCs w:val="18"/>
        </w:rPr>
        <w:t xml:space="preserve"> remplaçant.</w:t>
      </w:r>
    </w:p>
    <w:p w14:paraId="37C405AD" w14:textId="77777777" w:rsidR="00105229" w:rsidRPr="004D2013" w:rsidRDefault="00105229">
      <w:pPr>
        <w:pStyle w:val="Titre1"/>
        <w:jc w:val="both"/>
        <w:rPr>
          <w:rFonts w:ascii="AMU Monument Grotesk" w:hAnsi="AMU Monument Grotesk"/>
        </w:rPr>
      </w:pPr>
      <w:bookmarkStart w:id="23" w:name="_Toc105493758"/>
      <w:r w:rsidRPr="004D2013">
        <w:rPr>
          <w:rFonts w:ascii="AMU Monument Grotesk" w:hAnsi="AMU Monument Grotesk"/>
          <w:sz w:val="18"/>
          <w:szCs w:val="18"/>
        </w:rPr>
        <w:t>ARTICLE 7 : OBLIGATION GENERALE DU TITULAIRE</w:t>
      </w:r>
      <w:bookmarkEnd w:id="23"/>
      <w:r w:rsidRPr="004D2013">
        <w:rPr>
          <w:rFonts w:ascii="AMU Monument Grotesk" w:hAnsi="AMU Monument Grotesk"/>
          <w:sz w:val="18"/>
          <w:szCs w:val="18"/>
        </w:rPr>
        <w:t xml:space="preserve"> </w:t>
      </w:r>
    </w:p>
    <w:p w14:paraId="761AA22C" w14:textId="77777777" w:rsidR="00105229" w:rsidRPr="004D2013" w:rsidRDefault="00105229">
      <w:pPr>
        <w:jc w:val="both"/>
        <w:rPr>
          <w:rFonts w:ascii="AMU Monument Grotesk" w:hAnsi="AMU Monument Grotesk" w:cs="Verdana"/>
          <w:sz w:val="8"/>
          <w:szCs w:val="8"/>
        </w:rPr>
      </w:pPr>
    </w:p>
    <w:p w14:paraId="76CC7A80" w14:textId="77777777" w:rsidR="00105229" w:rsidRPr="004D2013" w:rsidRDefault="00105229">
      <w:pPr>
        <w:jc w:val="both"/>
        <w:rPr>
          <w:rFonts w:ascii="AMU Monument Grotesk" w:hAnsi="AMU Monument Grotesk"/>
        </w:rPr>
      </w:pPr>
      <w:r w:rsidRPr="004D2013">
        <w:rPr>
          <w:rFonts w:ascii="AMU Monument Grotesk" w:eastAsia="Wingdings" w:hAnsi="AMU Monument Grotesk" w:cs="Wingdings"/>
          <w:b/>
          <w:sz w:val="18"/>
          <w:szCs w:val="18"/>
          <w:u w:val="single"/>
        </w:rPr>
        <w:t></w:t>
      </w:r>
      <w:r w:rsidRPr="004D2013">
        <w:rPr>
          <w:rFonts w:ascii="AMU Monument Grotesk" w:eastAsia="Verdana" w:hAnsi="AMU Monument Grotesk" w:cs="Verdana"/>
          <w:b/>
          <w:sz w:val="18"/>
          <w:szCs w:val="18"/>
          <w:u w:val="single"/>
        </w:rPr>
        <w:t xml:space="preserve"> </w:t>
      </w:r>
      <w:r w:rsidRPr="004D2013">
        <w:rPr>
          <w:rFonts w:ascii="AMU Monument Grotesk" w:hAnsi="AMU Monument Grotesk" w:cs="Verdana"/>
          <w:b/>
          <w:sz w:val="18"/>
          <w:szCs w:val="18"/>
          <w:u w:val="single"/>
        </w:rPr>
        <w:t>Responsabilité</w:t>
      </w:r>
    </w:p>
    <w:p w14:paraId="1D847EE8" w14:textId="77777777" w:rsidR="00105229" w:rsidRPr="004D2013" w:rsidRDefault="00105229">
      <w:pPr>
        <w:jc w:val="both"/>
        <w:rPr>
          <w:rFonts w:ascii="AMU Monument Grotesk" w:hAnsi="AMU Monument Grotesk" w:cs="Verdana"/>
          <w:b/>
          <w:sz w:val="8"/>
          <w:szCs w:val="8"/>
          <w:u w:val="single"/>
        </w:rPr>
      </w:pPr>
    </w:p>
    <w:p w14:paraId="7F054E3D"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Pour l’ensemble des prestations objet du marché, le titulaire est tenu de respecter </w:t>
      </w:r>
      <w:r w:rsidR="004004EF" w:rsidRPr="004D2013">
        <w:rPr>
          <w:rFonts w:ascii="AMU Monument Grotesk" w:hAnsi="AMU Monument Grotesk" w:cs="Arial"/>
          <w:b/>
          <w:sz w:val="18"/>
          <w:szCs w:val="18"/>
        </w:rPr>
        <w:t xml:space="preserve">les délais, les coûts, </w:t>
      </w:r>
      <w:r w:rsidRPr="004D2013">
        <w:rPr>
          <w:rFonts w:ascii="AMU Monument Grotesk" w:hAnsi="AMU Monument Grotesk" w:cs="Arial"/>
          <w:b/>
          <w:sz w:val="18"/>
          <w:szCs w:val="18"/>
        </w:rPr>
        <w:t xml:space="preserve">la qualité </w:t>
      </w:r>
      <w:r w:rsidR="004004EF" w:rsidRPr="004D2013">
        <w:rPr>
          <w:rFonts w:ascii="AMU Monument Grotesk" w:hAnsi="AMU Monument Grotesk" w:cs="Arial"/>
          <w:b/>
          <w:sz w:val="18"/>
          <w:szCs w:val="18"/>
        </w:rPr>
        <w:t>et les conditions d’exécution</w:t>
      </w:r>
      <w:r w:rsidR="004004EF" w:rsidRPr="004D2013">
        <w:rPr>
          <w:rFonts w:ascii="AMU Monument Grotesk" w:hAnsi="AMU Monument Grotesk" w:cs="Arial"/>
          <w:sz w:val="18"/>
          <w:szCs w:val="18"/>
        </w:rPr>
        <w:t xml:space="preserve"> </w:t>
      </w:r>
      <w:r w:rsidRPr="004D2013">
        <w:rPr>
          <w:rFonts w:ascii="AMU Monument Grotesk" w:hAnsi="AMU Monument Grotesk" w:cs="Arial"/>
          <w:sz w:val="18"/>
          <w:szCs w:val="18"/>
        </w:rPr>
        <w:t>prévus dans les documents contractuels régissant le marché. À cet effet, AMU se réserve le droit de refuser une prestation qui se révélerait non conforme à ses exigences dans l’exécution des prestations attendues.</w:t>
      </w:r>
    </w:p>
    <w:p w14:paraId="099770B3" w14:textId="77777777" w:rsidR="00105229" w:rsidRPr="004D2013" w:rsidRDefault="00105229">
      <w:pPr>
        <w:jc w:val="both"/>
        <w:rPr>
          <w:rFonts w:ascii="AMU Monument Grotesk" w:hAnsi="AMU Monument Grotesk" w:cs="Arial"/>
          <w:color w:val="0070C0"/>
          <w:sz w:val="8"/>
          <w:szCs w:val="8"/>
        </w:rPr>
      </w:pPr>
    </w:p>
    <w:p w14:paraId="11CB444B"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Pour l’ensemble de ses obligations, le titulaire ne peut nullement mettre en avant une quelconque défaillance de ses éventuels sous-traitants. Le titulaire </w:t>
      </w:r>
      <w:r w:rsidRPr="004D2013">
        <w:rPr>
          <w:rFonts w:ascii="AMU Monument Grotesk" w:hAnsi="AMU Monument Grotesk" w:cs="Arial"/>
          <w:b/>
          <w:sz w:val="18"/>
          <w:szCs w:val="18"/>
        </w:rPr>
        <w:t>est le seul responsable</w:t>
      </w:r>
      <w:r w:rsidRPr="004D2013">
        <w:rPr>
          <w:rFonts w:ascii="AMU Monument Grotesk" w:hAnsi="AMU Monument Grotesk" w:cs="Arial"/>
          <w:sz w:val="18"/>
          <w:szCs w:val="18"/>
        </w:rPr>
        <w:t xml:space="preserve"> de la bonne exécution du marché. Les personnels et sous-traitants affectés par le titulaire à l’exécution des prestations objet du présent marché demeure</w:t>
      </w:r>
      <w:r w:rsidR="0032547A" w:rsidRPr="004D2013">
        <w:rPr>
          <w:rFonts w:ascii="AMU Monument Grotesk" w:hAnsi="AMU Monument Grotesk" w:cs="Arial"/>
          <w:sz w:val="18"/>
          <w:szCs w:val="18"/>
        </w:rPr>
        <w:t>nt,</w:t>
      </w:r>
      <w:r w:rsidRPr="004D2013">
        <w:rPr>
          <w:rFonts w:ascii="AMU Monument Grotesk" w:hAnsi="AMU Monument Grotesk" w:cs="Arial"/>
          <w:sz w:val="18"/>
          <w:szCs w:val="18"/>
        </w:rPr>
        <w:t xml:space="preserve"> en toutes circonstances</w:t>
      </w:r>
      <w:r w:rsidR="0032547A" w:rsidRPr="004D2013">
        <w:rPr>
          <w:rFonts w:ascii="AMU Monument Grotesk" w:hAnsi="AMU Monument Grotesk" w:cs="Arial"/>
          <w:sz w:val="18"/>
          <w:szCs w:val="18"/>
        </w:rPr>
        <w:t>,</w:t>
      </w:r>
      <w:r w:rsidRPr="004D2013">
        <w:rPr>
          <w:rFonts w:ascii="AMU Monument Grotesk" w:hAnsi="AMU Monument Grotesk" w:cs="Arial"/>
          <w:sz w:val="18"/>
          <w:szCs w:val="18"/>
        </w:rPr>
        <w:t xml:space="preserve"> placé</w:t>
      </w:r>
      <w:r w:rsidR="0032547A" w:rsidRPr="004D2013">
        <w:rPr>
          <w:rFonts w:ascii="AMU Monument Grotesk" w:hAnsi="AMU Monument Grotesk" w:cs="Arial"/>
          <w:sz w:val="18"/>
          <w:szCs w:val="18"/>
        </w:rPr>
        <w:t>s</w:t>
      </w:r>
      <w:r w:rsidRPr="004D2013">
        <w:rPr>
          <w:rFonts w:ascii="AMU Monument Grotesk" w:hAnsi="AMU Monument Grotesk" w:cs="Arial"/>
          <w:sz w:val="18"/>
          <w:szCs w:val="18"/>
        </w:rPr>
        <w:t xml:space="preserve"> sous l’autorité, la direction et la surveillance exclusives du titulaire.</w:t>
      </w:r>
    </w:p>
    <w:p w14:paraId="3E07ACBD" w14:textId="77777777" w:rsidR="00105229" w:rsidRPr="004D2013" w:rsidRDefault="00105229">
      <w:pPr>
        <w:jc w:val="both"/>
        <w:rPr>
          <w:rFonts w:ascii="AMU Monument Grotesk" w:hAnsi="AMU Monument Grotesk" w:cs="Arial"/>
          <w:color w:val="0070C0"/>
          <w:sz w:val="8"/>
          <w:szCs w:val="8"/>
        </w:rPr>
      </w:pPr>
    </w:p>
    <w:p w14:paraId="477AB10A"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Le titulaire, du fait de sa faute ou de sa négligence, peut être déclaré responsable de la mauvaise exécution ou de l’inexécution des obligations mises à sa charge, sauf si cette mauvaise exécution ou inexécution résulte d’un cas de force majeure tel que défini ci-après ou encore si elle résulte du fait de l’administration. </w:t>
      </w:r>
    </w:p>
    <w:p w14:paraId="48E6B96E"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De façon expresse sont considérés comme cas de force majeure ou cas fortuits, ceux habituellement retenus par la jurisprudence des cours et tribunaux français.</w:t>
      </w:r>
    </w:p>
    <w:p w14:paraId="566480E9" w14:textId="77777777" w:rsidR="00105229" w:rsidRPr="004D2013" w:rsidRDefault="00105229">
      <w:pPr>
        <w:jc w:val="both"/>
        <w:rPr>
          <w:rFonts w:ascii="AMU Monument Grotesk" w:hAnsi="AMU Monument Grotesk" w:cs="Arial"/>
          <w:sz w:val="8"/>
          <w:szCs w:val="8"/>
        </w:rPr>
      </w:pPr>
    </w:p>
    <w:p w14:paraId="68B23D37"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14:paraId="18E34744" w14:textId="77777777" w:rsidR="00105229" w:rsidRPr="004D2013" w:rsidRDefault="00105229">
      <w:pPr>
        <w:jc w:val="both"/>
        <w:rPr>
          <w:rFonts w:ascii="AMU Monument Grotesk" w:hAnsi="AMU Monument Grotesk" w:cs="Arial"/>
          <w:sz w:val="8"/>
          <w:szCs w:val="8"/>
        </w:rPr>
      </w:pPr>
    </w:p>
    <w:p w14:paraId="6231BED6"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En cas de violations des obligations mentionnées ci-dessus, le marché peut être résilié aux torts du titulaire</w:t>
      </w:r>
    </w:p>
    <w:p w14:paraId="29730E5B" w14:textId="77777777" w:rsidR="00105229" w:rsidRPr="004D2013" w:rsidRDefault="00105229">
      <w:pPr>
        <w:jc w:val="both"/>
        <w:rPr>
          <w:rFonts w:ascii="AMU Monument Grotesk" w:hAnsi="AMU Monument Grotesk" w:cs="Arial"/>
          <w:sz w:val="18"/>
          <w:szCs w:val="18"/>
          <w:highlight w:val="yellow"/>
        </w:rPr>
      </w:pPr>
    </w:p>
    <w:p w14:paraId="3DFA8124"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Le titulaire doit satisfaire à l’obligation de conseil et de mise en garde. À ce titre, il s’engage, notamment à :</w:t>
      </w:r>
    </w:p>
    <w:p w14:paraId="4E3911E0"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 xml:space="preserve">-répondre à toute demande de renseignements émanant de l’administration et communiquer à celle-ci tout conseil et toute information qu’il estime nécessaire concernant les prestations relatives au présent marché ; </w:t>
      </w:r>
    </w:p>
    <w:p w14:paraId="7E6FA95E"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-apporter tout le soin et toute la diligence nécessaire à l’exécution des prestations faisant l’objet du présent marché ;</w:t>
      </w:r>
    </w:p>
    <w:p w14:paraId="1CC18A0A" w14:textId="77777777" w:rsidR="00F94C57" w:rsidRPr="004D2013" w:rsidRDefault="00105229" w:rsidP="00A04B04">
      <w:pPr>
        <w:pBdr>
          <w:top w:val="single" w:sz="4" w:space="1" w:color="000000"/>
          <w:left w:val="single" w:sz="4" w:space="0" w:color="000000"/>
          <w:bottom w:val="single" w:sz="4" w:space="1" w:color="000000"/>
          <w:right w:val="single" w:sz="4" w:space="4" w:color="000000"/>
        </w:pBdr>
        <w:ind w:right="-141" w:hanging="142"/>
        <w:jc w:val="both"/>
        <w:rPr>
          <w:rFonts w:ascii="AMU Monument Grotesk" w:hAnsi="AMU Monument Grotesk"/>
        </w:rPr>
      </w:pPr>
      <w:r w:rsidRPr="004D2013">
        <w:rPr>
          <w:rFonts w:ascii="AMU Monument Grotesk" w:hAnsi="AMU Monument Grotesk" w:cs="Arial"/>
          <w:sz w:val="18"/>
          <w:szCs w:val="18"/>
        </w:rPr>
        <w:t>-demander à AMU toute information ou renseignement qu’il juge nécessaire à la bonne exécution des prestations ;</w:t>
      </w:r>
    </w:p>
    <w:p w14:paraId="47D96418" w14:textId="77777777" w:rsidR="00105229" w:rsidRPr="004D2013" w:rsidRDefault="00105229" w:rsidP="00A04B04">
      <w:pPr>
        <w:pBdr>
          <w:top w:val="single" w:sz="4" w:space="1" w:color="000000"/>
          <w:left w:val="single" w:sz="4" w:space="0" w:color="000000"/>
          <w:bottom w:val="single" w:sz="4" w:space="1" w:color="000000"/>
          <w:right w:val="single" w:sz="4" w:space="4" w:color="000000"/>
        </w:pBdr>
        <w:ind w:left="-142" w:right="-141"/>
        <w:jc w:val="both"/>
        <w:rPr>
          <w:rFonts w:ascii="AMU Monument Grotesk" w:hAnsi="AMU Monument Grotesk" w:cs="Arial"/>
          <w:sz w:val="18"/>
          <w:szCs w:val="18"/>
        </w:rPr>
      </w:pPr>
      <w:r w:rsidRPr="004D2013">
        <w:rPr>
          <w:rFonts w:ascii="AMU Monument Grotesk" w:hAnsi="AMU Monument Grotesk" w:cs="Arial"/>
          <w:sz w:val="18"/>
          <w:szCs w:val="18"/>
        </w:rPr>
        <w:t>Le titulaire, son personnel (le cas échéant ses sous-traitants) d</w:t>
      </w:r>
      <w:r w:rsidR="00F94C57" w:rsidRPr="004D2013">
        <w:rPr>
          <w:rFonts w:ascii="AMU Monument Grotesk" w:hAnsi="AMU Monument Grotesk" w:cs="Arial"/>
          <w:sz w:val="18"/>
          <w:szCs w:val="18"/>
        </w:rPr>
        <w:t xml:space="preserve">evant avoir accès aux locaux de </w:t>
      </w:r>
      <w:r w:rsidRPr="004D2013">
        <w:rPr>
          <w:rFonts w:ascii="AMU Monument Grotesk" w:hAnsi="AMU Monument Grotesk" w:cs="Arial"/>
          <w:sz w:val="18"/>
          <w:szCs w:val="18"/>
        </w:rPr>
        <w:t>l’administration sont nommément autorisés et soumis pendant leur séjour</w:t>
      </w:r>
      <w:r w:rsidR="00F94C57" w:rsidRPr="004D2013">
        <w:rPr>
          <w:rFonts w:ascii="AMU Monument Grotesk" w:hAnsi="AMU Monument Grotesk" w:cs="Arial"/>
          <w:sz w:val="18"/>
          <w:szCs w:val="18"/>
        </w:rPr>
        <w:t xml:space="preserve"> aux mêmes règles de discipline </w:t>
      </w:r>
      <w:r w:rsidRPr="004D2013">
        <w:rPr>
          <w:rFonts w:ascii="AMU Monument Grotesk" w:hAnsi="AMU Monument Grotesk" w:cs="Arial"/>
          <w:sz w:val="18"/>
          <w:szCs w:val="18"/>
        </w:rPr>
        <w:t xml:space="preserve">que les agents de l’administration. La non-application par le titulaire </w:t>
      </w:r>
      <w:r w:rsidR="00F94C57" w:rsidRPr="004D2013">
        <w:rPr>
          <w:rFonts w:ascii="AMU Monument Grotesk" w:hAnsi="AMU Monument Grotesk" w:cs="Arial"/>
          <w:sz w:val="18"/>
          <w:szCs w:val="18"/>
        </w:rPr>
        <w:t xml:space="preserve">ou son personnel des mesures de </w:t>
      </w:r>
      <w:r w:rsidRPr="004D2013">
        <w:rPr>
          <w:rFonts w:ascii="AMU Monument Grotesk" w:hAnsi="AMU Monument Grotesk" w:cs="Arial"/>
          <w:sz w:val="18"/>
          <w:szCs w:val="18"/>
        </w:rPr>
        <w:t>sécurité prévues peut entraîner la résiliation du marché à ses torts dans les</w:t>
      </w:r>
      <w:r w:rsidR="00F94C57" w:rsidRPr="004D2013">
        <w:rPr>
          <w:rFonts w:ascii="AMU Monument Grotesk" w:hAnsi="AMU Monument Grotesk" w:cs="Arial"/>
          <w:sz w:val="18"/>
          <w:szCs w:val="18"/>
        </w:rPr>
        <w:t xml:space="preserve"> conditions définies au présent </w:t>
      </w:r>
      <w:r w:rsidRPr="004D2013">
        <w:rPr>
          <w:rFonts w:ascii="AMU Monument Grotesk" w:hAnsi="AMU Monument Grotesk" w:cs="Arial"/>
          <w:sz w:val="18"/>
          <w:szCs w:val="18"/>
        </w:rPr>
        <w:t>document.</w:t>
      </w:r>
    </w:p>
    <w:p w14:paraId="79E1CAFA" w14:textId="77777777" w:rsidR="00105229" w:rsidRPr="004D2013" w:rsidRDefault="00105229">
      <w:pPr>
        <w:jc w:val="both"/>
        <w:rPr>
          <w:rFonts w:ascii="AMU Monument Grotesk" w:hAnsi="AMU Monument Grotesk" w:cs="Arial"/>
          <w:sz w:val="18"/>
          <w:szCs w:val="18"/>
          <w:highlight w:val="yellow"/>
        </w:rPr>
      </w:pPr>
    </w:p>
    <w:p w14:paraId="392C303A" w14:textId="77777777" w:rsidR="00105229" w:rsidRPr="004D2013" w:rsidRDefault="00105229">
      <w:pPr>
        <w:jc w:val="both"/>
        <w:rPr>
          <w:rFonts w:ascii="AMU Monument Grotesk" w:hAnsi="AMU Monument Grotesk"/>
        </w:rPr>
      </w:pPr>
      <w:r w:rsidRPr="004D2013">
        <w:rPr>
          <w:rFonts w:ascii="AMU Monument Grotesk" w:eastAsia="Wingdings" w:hAnsi="AMU Monument Grotesk" w:cs="Wingdings"/>
          <w:b/>
          <w:sz w:val="18"/>
          <w:szCs w:val="18"/>
          <w:u w:val="single"/>
        </w:rPr>
        <w:t></w:t>
      </w:r>
      <w:r w:rsidRPr="004D2013">
        <w:rPr>
          <w:rFonts w:ascii="AMU Monument Grotesk" w:eastAsia="Verdana" w:hAnsi="AMU Monument Grotesk" w:cs="Verdana"/>
          <w:b/>
          <w:sz w:val="18"/>
          <w:szCs w:val="18"/>
          <w:u w:val="single"/>
        </w:rPr>
        <w:t xml:space="preserve"> </w:t>
      </w:r>
      <w:r w:rsidRPr="004D2013">
        <w:rPr>
          <w:rFonts w:ascii="AMU Monument Grotesk" w:hAnsi="AMU Monument Grotesk" w:cs="Verdana"/>
          <w:b/>
          <w:sz w:val="18"/>
          <w:szCs w:val="18"/>
          <w:u w:val="single"/>
        </w:rPr>
        <w:t xml:space="preserve">Confidentialité </w:t>
      </w:r>
    </w:p>
    <w:p w14:paraId="6F42FF1A"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Le titulaire, ses salariés ou le cas échéant sous-traitants, qui lors de l’exécution du présent marché, ont reçu communication de renseignements, documents ou objets quelconques, sont tenus de maintenir confidentielle cette communication.</w:t>
      </w:r>
    </w:p>
    <w:p w14:paraId="78418712" w14:textId="77777777" w:rsidR="00105229" w:rsidRPr="004D2013" w:rsidRDefault="00105229">
      <w:pPr>
        <w:spacing w:before="120"/>
        <w:jc w:val="both"/>
        <w:rPr>
          <w:rFonts w:ascii="AMU Monument Grotesk" w:hAnsi="AMU Monument Grotesk"/>
        </w:rPr>
      </w:pPr>
      <w:r w:rsidRPr="004D2013">
        <w:rPr>
          <w:rFonts w:ascii="AMU Monument Grotesk" w:hAnsi="AMU Monument Grotesk" w:cs="Arial"/>
          <w:sz w:val="18"/>
          <w:szCs w:val="18"/>
        </w:rPr>
        <w:t>Cette obligation de confidentialité s'étend à tous les renseignements de quelque nature que ce soit dont le titulaire et ses salariés ou sous-traitants auraient eu connaissance dans le déroulement du présent marché</w:t>
      </w:r>
      <w:r w:rsidRPr="004D2013">
        <w:rPr>
          <w:rFonts w:ascii="AMU Monument Grotesk" w:hAnsi="AMU Monument Grotesk" w:cs="Arial"/>
          <w:smallCaps/>
          <w:sz w:val="18"/>
          <w:szCs w:val="18"/>
        </w:rPr>
        <w:t>.</w:t>
      </w:r>
    </w:p>
    <w:p w14:paraId="04E7BCD9"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 xml:space="preserve">Ces renseignements, documents, objets ou informations ne peuvent, sans autorisation de l’administration, être communiqués à d’autres personnes que celles qui ont qualité pour en connaître. </w:t>
      </w:r>
    </w:p>
    <w:p w14:paraId="49447552" w14:textId="77777777" w:rsidR="00105229" w:rsidRPr="004D2013" w:rsidRDefault="00105229">
      <w:pPr>
        <w:jc w:val="both"/>
        <w:rPr>
          <w:rFonts w:ascii="AMU Monument Grotesk" w:hAnsi="AMU Monument Grotesk" w:cs="Arial"/>
          <w:sz w:val="18"/>
          <w:szCs w:val="18"/>
        </w:rPr>
      </w:pPr>
    </w:p>
    <w:p w14:paraId="6255B63C"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lastRenderedPageBreak/>
        <w:t xml:space="preserve">Le titulaire s'engage à considérer comme confidentiels toutes les connaissances techniques et le savoir-faire qui lui ont été ou qui lui seront fournis par AMU. </w:t>
      </w:r>
    </w:p>
    <w:p w14:paraId="0D3D07C6"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AMU s’engage à respecter le caractère confidentiel des méthodes et procédés employés par le titulaire, et que celui-ci aurait signalés comme tel dans le cadre de l’exécution du présent marché, et à faire prendre le même engagement à son personnel intervenant dans ce cadre.</w:t>
      </w:r>
    </w:p>
    <w:p w14:paraId="795FE096" w14:textId="77777777" w:rsidR="00105229" w:rsidRPr="004D2013" w:rsidRDefault="00105229">
      <w:pPr>
        <w:jc w:val="both"/>
        <w:rPr>
          <w:rFonts w:ascii="AMU Monument Grotesk" w:hAnsi="AMU Monument Grotesk" w:cs="Arial"/>
          <w:sz w:val="18"/>
          <w:szCs w:val="18"/>
        </w:rPr>
      </w:pPr>
    </w:p>
    <w:p w14:paraId="6E37DA64"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rPr>
        <w:t>Le titulaire s’engage à informer ses salariés, par tous moyens à sa convenance, sur cette obligation de confidentialité. Le titulaire s’engage sur demande de l’administration à obtenir de ses éventuels sous-traitants un engagement écrit identique aux dispositions stipulées au présent article. Cet engagement écrit des éventuels sous-traitants est communiqué par le titulaire à AMU.</w:t>
      </w:r>
    </w:p>
    <w:p w14:paraId="6FC230ED" w14:textId="77777777" w:rsidR="00105229" w:rsidRPr="004D2013" w:rsidRDefault="00105229">
      <w:pPr>
        <w:widowControl w:val="0"/>
        <w:autoSpaceDE w:val="0"/>
        <w:jc w:val="both"/>
        <w:rPr>
          <w:rFonts w:ascii="AMU Monument Grotesk" w:hAnsi="AMU Monument Grotesk" w:cs="Arial"/>
          <w:sz w:val="18"/>
          <w:szCs w:val="18"/>
        </w:rPr>
      </w:pPr>
      <w:r w:rsidRPr="004D2013">
        <w:rPr>
          <w:rFonts w:ascii="AMU Monument Grotesk" w:hAnsi="AMU Monument Grotesk" w:cs="Arial"/>
          <w:sz w:val="18"/>
          <w:szCs w:val="18"/>
        </w:rPr>
        <w:t>En cas de manquement à l’obligation de confidentialité, le marché peut être résilié aux torts du titulaire dans les conditions prévues dans le présent document.</w:t>
      </w:r>
    </w:p>
    <w:p w14:paraId="07DBE505" w14:textId="77777777" w:rsidR="00E33C29" w:rsidRPr="004D2013" w:rsidRDefault="00E33C29">
      <w:pPr>
        <w:widowControl w:val="0"/>
        <w:autoSpaceDE w:val="0"/>
        <w:jc w:val="both"/>
        <w:rPr>
          <w:rFonts w:ascii="AMU Monument Grotesk" w:hAnsi="AMU Monument Grotesk" w:cs="Arial"/>
          <w:sz w:val="18"/>
          <w:szCs w:val="18"/>
        </w:rPr>
      </w:pPr>
    </w:p>
    <w:p w14:paraId="19ED9A1B" w14:textId="77777777" w:rsidR="00E33C29" w:rsidRPr="004D2013" w:rsidRDefault="00105229" w:rsidP="00E33C29">
      <w:pPr>
        <w:jc w:val="both"/>
        <w:rPr>
          <w:rFonts w:ascii="AMU Monument Grotesk" w:hAnsi="AMU Monument Grotesk" w:cs="Calibri"/>
          <w:b/>
          <w:sz w:val="18"/>
          <w:szCs w:val="18"/>
        </w:rPr>
      </w:pPr>
      <w:r w:rsidRPr="004D2013">
        <w:rPr>
          <w:rFonts w:ascii="AMU Monument Grotesk" w:eastAsia="Wingdings" w:hAnsi="AMU Monument Grotesk" w:cs="Wingdings"/>
          <w:b/>
          <w:sz w:val="18"/>
          <w:szCs w:val="18"/>
        </w:rPr>
        <w:t></w:t>
      </w:r>
      <w:r w:rsidRPr="004D2013">
        <w:rPr>
          <w:rFonts w:ascii="AMU Monument Grotesk" w:eastAsia="Verdana" w:hAnsi="AMU Monument Grotesk" w:cs="Verdana"/>
          <w:b/>
          <w:sz w:val="18"/>
          <w:szCs w:val="18"/>
        </w:rPr>
        <w:t xml:space="preserve"> </w:t>
      </w:r>
      <w:r w:rsidR="00E33C29" w:rsidRPr="004D2013">
        <w:rPr>
          <w:rFonts w:ascii="AMU Monument Grotesk" w:hAnsi="AMU Monument Grotesk"/>
          <w:b/>
          <w:sz w:val="18"/>
          <w:szCs w:val="18"/>
        </w:rPr>
        <w:t xml:space="preserve">Obligation du maître d’ouvrage au regard du régime de protection sociale des artistes auteurs </w:t>
      </w:r>
    </w:p>
    <w:p w14:paraId="4B3DB482" w14:textId="77777777" w:rsidR="00E33C29" w:rsidRPr="004D2013" w:rsidRDefault="00E33C29" w:rsidP="00E33C29">
      <w:pPr>
        <w:jc w:val="both"/>
        <w:rPr>
          <w:rFonts w:ascii="AMU Monument Grotesk" w:hAnsi="AMU Monument Grotesk" w:cs="Calibri"/>
          <w:strike/>
          <w:color w:val="FF0000"/>
          <w:sz w:val="18"/>
          <w:szCs w:val="18"/>
        </w:rPr>
      </w:pPr>
      <w:r w:rsidRPr="004D2013">
        <w:rPr>
          <w:rFonts w:ascii="AMU Monument Grotesk" w:hAnsi="AMU Monument Grotesk" w:cs="Calibri"/>
          <w:sz w:val="18"/>
          <w:szCs w:val="18"/>
        </w:rPr>
        <w:t xml:space="preserve">Dans le cadre du « 1 % » les maîtres d’ouvrages sont soumis à la </w:t>
      </w:r>
      <w:r w:rsidRPr="004D2013">
        <w:rPr>
          <w:rFonts w:ascii="AMU Monument Grotesk" w:hAnsi="AMU Monument Grotesk" w:cs="Calibri"/>
          <w:b/>
          <w:sz w:val="18"/>
          <w:szCs w:val="18"/>
        </w:rPr>
        <w:t xml:space="preserve">contribution </w:t>
      </w:r>
      <w:r w:rsidR="00D62ABC" w:rsidRPr="004D2013">
        <w:rPr>
          <w:rFonts w:ascii="AMU Monument Grotesk" w:hAnsi="AMU Monument Grotesk" w:cs="Calibri"/>
          <w:b/>
          <w:sz w:val="18"/>
          <w:szCs w:val="18"/>
        </w:rPr>
        <w:t>du diffuseur</w:t>
      </w:r>
      <w:r w:rsidRPr="004D2013">
        <w:rPr>
          <w:rFonts w:ascii="AMU Monument Grotesk" w:hAnsi="AMU Monument Grotesk" w:cs="Calibri"/>
          <w:sz w:val="18"/>
          <w:szCs w:val="18"/>
        </w:rPr>
        <w:t>. En qualité de diffuseur de l’œuvre, le maître d’ouvrage doit verser aux organismes agrées de perception des cotisations sociales des artistes auteurs (Maison des artistes ou Association pour la gestion de la sécurité sociale des auteurs) une cotisation correspondante à 1</w:t>
      </w:r>
      <w:r w:rsidR="0015391B" w:rsidRPr="004D2013">
        <w:rPr>
          <w:rFonts w:ascii="AMU Monument Grotesk" w:hAnsi="AMU Monument Grotesk" w:cs="Calibri"/>
          <w:sz w:val="18"/>
          <w:szCs w:val="18"/>
        </w:rPr>
        <w:t>,1</w:t>
      </w:r>
      <w:r w:rsidRPr="004D2013">
        <w:rPr>
          <w:rFonts w:ascii="AMU Monument Grotesk" w:hAnsi="AMU Monument Grotesk" w:cs="Calibri"/>
          <w:sz w:val="18"/>
          <w:szCs w:val="18"/>
        </w:rPr>
        <w:t xml:space="preserve">% de toute rémunération brute hors taxe versée à l’artiste. </w:t>
      </w:r>
    </w:p>
    <w:p w14:paraId="1942A9A2" w14:textId="77777777" w:rsidR="00E33C29" w:rsidRPr="004D2013" w:rsidRDefault="00E33C29" w:rsidP="00E33C29">
      <w:pPr>
        <w:jc w:val="both"/>
        <w:rPr>
          <w:rFonts w:ascii="AMU Monument Grotesk" w:hAnsi="AMU Monument Grotesk" w:cs="Calibri"/>
          <w:sz w:val="8"/>
          <w:szCs w:val="8"/>
        </w:rPr>
      </w:pPr>
    </w:p>
    <w:p w14:paraId="2D726D7D" w14:textId="77777777" w:rsidR="00E33C29" w:rsidRPr="004D2013" w:rsidRDefault="00E33C29" w:rsidP="00E33C29">
      <w:pPr>
        <w:jc w:val="both"/>
        <w:rPr>
          <w:rFonts w:ascii="AMU Monument Grotesk" w:hAnsi="AMU Monument Grotesk" w:cs="Calibri"/>
          <w:sz w:val="18"/>
          <w:szCs w:val="18"/>
        </w:rPr>
      </w:pPr>
      <w:r w:rsidRPr="004D2013">
        <w:rPr>
          <w:rFonts w:ascii="AMU Monument Grotesk" w:hAnsi="AMU Monument Grotesk" w:cs="Calibri"/>
          <w:sz w:val="18"/>
          <w:szCs w:val="18"/>
        </w:rPr>
        <w:t xml:space="preserve">Par ailleurs, il appartient </w:t>
      </w:r>
      <w:r w:rsidR="00DE38C1" w:rsidRPr="004D2013">
        <w:rPr>
          <w:rFonts w:ascii="AMU Monument Grotesk" w:hAnsi="AMU Monument Grotesk" w:cs="Calibri"/>
          <w:sz w:val="18"/>
          <w:szCs w:val="18"/>
        </w:rPr>
        <w:t xml:space="preserve">également </w:t>
      </w:r>
      <w:r w:rsidRPr="004D2013">
        <w:rPr>
          <w:rFonts w:ascii="AMU Monument Grotesk" w:hAnsi="AMU Monument Grotesk" w:cs="Calibri"/>
          <w:sz w:val="18"/>
          <w:szCs w:val="18"/>
        </w:rPr>
        <w:t xml:space="preserve">au </w:t>
      </w:r>
      <w:bookmarkStart w:id="24" w:name="_Hlk497224745"/>
      <w:r w:rsidRPr="004D2013">
        <w:rPr>
          <w:rFonts w:ascii="AMU Monument Grotesk" w:hAnsi="AMU Monument Grotesk" w:cs="Calibri"/>
          <w:sz w:val="18"/>
          <w:szCs w:val="18"/>
        </w:rPr>
        <w:t>maître d’</w:t>
      </w:r>
      <w:r w:rsidR="00F6292E" w:rsidRPr="004D2013">
        <w:rPr>
          <w:rFonts w:ascii="AMU Monument Grotesk" w:hAnsi="AMU Monument Grotesk" w:cs="Calibri"/>
          <w:sz w:val="18"/>
          <w:szCs w:val="18"/>
        </w:rPr>
        <w:t>ouvrage</w:t>
      </w:r>
      <w:bookmarkEnd w:id="24"/>
      <w:r w:rsidRPr="004D2013">
        <w:rPr>
          <w:rFonts w:ascii="AMU Monument Grotesk" w:hAnsi="AMU Monument Grotesk" w:cs="Calibri"/>
          <w:sz w:val="18"/>
          <w:szCs w:val="18"/>
        </w:rPr>
        <w:t xml:space="preserve"> de </w:t>
      </w:r>
      <w:r w:rsidRPr="004D2013">
        <w:rPr>
          <w:rFonts w:ascii="AMU Monument Grotesk" w:hAnsi="AMU Monument Grotesk" w:cs="Calibri"/>
          <w:b/>
          <w:sz w:val="18"/>
          <w:szCs w:val="18"/>
        </w:rPr>
        <w:t>prélever sur la rémunération versée au titre du « 1% artistique »</w:t>
      </w:r>
      <w:r w:rsidRPr="004D2013">
        <w:rPr>
          <w:rFonts w:ascii="AMU Monument Grotesk" w:hAnsi="AMU Monument Grotesk" w:cs="Calibri"/>
          <w:sz w:val="18"/>
          <w:szCs w:val="18"/>
        </w:rPr>
        <w:t xml:space="preserve"> les cotisations maladie, veuvage, CSG, CRDS aux taux de droit commun. Ce précompte, retenue à la source de cotisations et obligation sociales dues par l’artiste, est obligatoire, </w:t>
      </w:r>
      <w:r w:rsidRPr="004D2013">
        <w:rPr>
          <w:rFonts w:ascii="AMU Monument Grotesk" w:hAnsi="AMU Monument Grotesk" w:cs="Calibri"/>
          <w:sz w:val="18"/>
          <w:szCs w:val="18"/>
          <w:u w:val="single"/>
        </w:rPr>
        <w:t>excepté dans le cas où l’artiste est en mesure de produire l’attestation S.2062 (dispense de précompte)</w:t>
      </w:r>
      <w:r w:rsidRPr="004D2013">
        <w:rPr>
          <w:rFonts w:ascii="AMU Monument Grotesk" w:hAnsi="AMU Monument Grotesk" w:cs="Calibri"/>
          <w:sz w:val="18"/>
          <w:szCs w:val="18"/>
        </w:rPr>
        <w:t>.</w:t>
      </w:r>
    </w:p>
    <w:p w14:paraId="19DF32BF" w14:textId="77777777" w:rsidR="00105229" w:rsidRPr="004D2013" w:rsidRDefault="00E33C29">
      <w:pPr>
        <w:jc w:val="both"/>
        <w:rPr>
          <w:rFonts w:ascii="AMU Monument Grotesk" w:hAnsi="AMU Monument Grotesk" w:cs="Calibri"/>
          <w:sz w:val="18"/>
          <w:szCs w:val="18"/>
        </w:rPr>
      </w:pPr>
      <w:r w:rsidRPr="004D2013">
        <w:rPr>
          <w:rFonts w:ascii="AMU Monument Grotesk" w:hAnsi="AMU Monument Grotesk" w:cs="Calibri"/>
          <w:sz w:val="18"/>
          <w:szCs w:val="18"/>
        </w:rPr>
        <w:t>Les documents permettant de s’acquitter de ces obligations sont disponibles auprès des organismes agrées de perception des cotisations sociales des artistes auteurs (Maison des artistes ou Association pour la gestion de la sécurité sociale des auteurs).</w:t>
      </w:r>
    </w:p>
    <w:p w14:paraId="22AA972A" w14:textId="77777777" w:rsidR="00C516D7" w:rsidRPr="004D2013" w:rsidRDefault="00105229">
      <w:pPr>
        <w:pStyle w:val="Titre1"/>
        <w:jc w:val="both"/>
        <w:rPr>
          <w:rFonts w:ascii="AMU Monument Grotesk" w:hAnsi="AMU Monument Grotesk"/>
        </w:rPr>
      </w:pPr>
      <w:bookmarkStart w:id="25" w:name="_Toc105493759"/>
      <w:r w:rsidRPr="004D2013">
        <w:rPr>
          <w:rFonts w:ascii="AMU Monument Grotesk" w:hAnsi="AMU Monument Grotesk"/>
          <w:sz w:val="18"/>
          <w:szCs w:val="18"/>
        </w:rPr>
        <w:t>ARTICLE 8 : VERIFICATION ET VALIDATION DES PRESTATIONS</w:t>
      </w:r>
      <w:bookmarkEnd w:id="25"/>
      <w:r w:rsidRPr="004D2013">
        <w:rPr>
          <w:rFonts w:ascii="AMU Monument Grotesk" w:hAnsi="AMU Monument Grotesk"/>
          <w:sz w:val="18"/>
          <w:szCs w:val="18"/>
        </w:rPr>
        <w:t xml:space="preserve"> </w:t>
      </w:r>
    </w:p>
    <w:p w14:paraId="0575EE91" w14:textId="77777777" w:rsidR="00105229" w:rsidRPr="004D2013" w:rsidRDefault="00105229">
      <w:pPr>
        <w:jc w:val="both"/>
        <w:rPr>
          <w:rFonts w:ascii="AMU Monument Grotesk" w:hAnsi="AMU Monument Grotesk" w:cs="Arial"/>
          <w:b/>
          <w:color w:val="000000"/>
          <w:sz w:val="8"/>
          <w:szCs w:val="8"/>
        </w:rPr>
      </w:pPr>
    </w:p>
    <w:p w14:paraId="184DEF05" w14:textId="77777777" w:rsidR="00105229" w:rsidRPr="004D2013" w:rsidRDefault="00105229">
      <w:pPr>
        <w:jc w:val="both"/>
        <w:rPr>
          <w:rFonts w:ascii="AMU Monument Grotesk" w:hAnsi="AMU Monument Grotesk"/>
        </w:rPr>
      </w:pPr>
      <w:r w:rsidRPr="004D2013">
        <w:rPr>
          <w:rFonts w:ascii="AMU Monument Grotesk" w:hAnsi="AMU Monument Grotesk" w:cs="Arial"/>
          <w:sz w:val="18"/>
          <w:szCs w:val="18"/>
          <w:u w:val="single"/>
        </w:rPr>
        <w:t xml:space="preserve">Généralités : </w:t>
      </w:r>
    </w:p>
    <w:p w14:paraId="00D74B17" w14:textId="77777777" w:rsidR="003A6814" w:rsidRPr="004D2013" w:rsidRDefault="003A6814" w:rsidP="003A6814">
      <w:pPr>
        <w:jc w:val="both"/>
        <w:outlineLvl w:val="1"/>
        <w:rPr>
          <w:rFonts w:ascii="AMU Monument Grotesk" w:hAnsi="AMU Monument Grotesk" w:cs="Arial"/>
          <w:b/>
          <w:color w:val="000000"/>
          <w:sz w:val="18"/>
          <w:szCs w:val="18"/>
        </w:rPr>
      </w:pPr>
      <w:bookmarkStart w:id="26" w:name="_Toc449515589"/>
      <w:r w:rsidRPr="004D2013">
        <w:rPr>
          <w:rFonts w:ascii="AMU Monument Grotesk" w:hAnsi="AMU Monument Grotesk" w:cs="Arial"/>
          <w:b/>
          <w:sz w:val="18"/>
          <w:szCs w:val="18"/>
        </w:rPr>
        <w:t>Le titulaire</w:t>
      </w:r>
      <w:r w:rsidRPr="004D2013">
        <w:rPr>
          <w:rFonts w:ascii="AMU Monument Grotesk" w:hAnsi="AMU Monument Grotesk" w:cs="Arial"/>
          <w:sz w:val="18"/>
          <w:szCs w:val="18"/>
        </w:rPr>
        <w:t xml:space="preserve"> exécute les prestations concernées </w:t>
      </w:r>
      <w:r w:rsidRPr="004D2013">
        <w:rPr>
          <w:rFonts w:ascii="AMU Monument Grotesk" w:hAnsi="AMU Monument Grotesk" w:cs="Arial"/>
          <w:b/>
          <w:sz w:val="18"/>
          <w:szCs w:val="18"/>
        </w:rPr>
        <w:t xml:space="preserve">dans les délais </w:t>
      </w:r>
      <w:r w:rsidRPr="004D2013">
        <w:rPr>
          <w:rFonts w:ascii="AMU Monument Grotesk" w:hAnsi="AMU Monument Grotesk" w:cs="Arial"/>
          <w:sz w:val="18"/>
          <w:szCs w:val="18"/>
        </w:rPr>
        <w:t>fixés par les documents contractuels.</w:t>
      </w:r>
      <w:bookmarkEnd w:id="26"/>
    </w:p>
    <w:p w14:paraId="5E6874A4" w14:textId="77777777" w:rsidR="003A6814" w:rsidRPr="004D2013" w:rsidRDefault="003A6814" w:rsidP="003A6814">
      <w:pPr>
        <w:jc w:val="both"/>
        <w:rPr>
          <w:rFonts w:ascii="AMU Monument Grotesk" w:hAnsi="AMU Monument Grotesk" w:cs="Arial"/>
          <w:sz w:val="18"/>
          <w:szCs w:val="18"/>
        </w:rPr>
      </w:pPr>
      <w:r w:rsidRPr="004D2013">
        <w:rPr>
          <w:rFonts w:ascii="AMU Monument Grotesk" w:hAnsi="AMU Monument Grotesk" w:cs="Arial"/>
          <w:b/>
          <w:sz w:val="18"/>
          <w:szCs w:val="18"/>
        </w:rPr>
        <w:t>La vérification des prestations</w:t>
      </w:r>
      <w:r w:rsidRPr="004D2013">
        <w:rPr>
          <w:rFonts w:ascii="AMU Monument Grotesk" w:hAnsi="AMU Monument Grotesk" w:cs="Arial"/>
          <w:sz w:val="18"/>
          <w:szCs w:val="18"/>
        </w:rPr>
        <w:t xml:space="preserve"> a pour objet de valider la quantité et la qualité des prestations exécutées et/ou des livrables fournis. </w:t>
      </w:r>
    </w:p>
    <w:p w14:paraId="684F95C3" w14:textId="77777777" w:rsidR="003A6814" w:rsidRPr="004D2013" w:rsidRDefault="003A6814" w:rsidP="003A6814">
      <w:pPr>
        <w:jc w:val="both"/>
        <w:rPr>
          <w:rFonts w:ascii="AMU Monument Grotesk" w:hAnsi="AMU Monument Grotesk" w:cs="Arial"/>
          <w:color w:val="FF0000"/>
          <w:sz w:val="8"/>
          <w:szCs w:val="8"/>
        </w:rPr>
      </w:pPr>
    </w:p>
    <w:p w14:paraId="50314B81" w14:textId="77777777" w:rsidR="009C5542" w:rsidRPr="00626917" w:rsidRDefault="008A626E" w:rsidP="003A6814">
      <w:pPr>
        <w:jc w:val="both"/>
        <w:rPr>
          <w:rFonts w:ascii="AMU Monument Grotesk" w:hAnsi="AMU Monument Grotesk"/>
          <w:sz w:val="18"/>
          <w:szCs w:val="18"/>
        </w:rPr>
      </w:pPr>
      <w:bookmarkStart w:id="27" w:name="_Hlk497224888"/>
      <w:r w:rsidRPr="00626917">
        <w:rPr>
          <w:rFonts w:ascii="AMU Monument Grotesk" w:hAnsi="AMU Monument Grotesk" w:cs="Arial"/>
          <w:sz w:val="18"/>
          <w:szCs w:val="18"/>
          <w:u w:val="single"/>
        </w:rPr>
        <w:t>Phase conception</w:t>
      </w:r>
      <w:r w:rsidRPr="00626917">
        <w:rPr>
          <w:rFonts w:ascii="AMU Monument Grotesk" w:hAnsi="AMU Monument Grotesk" w:cs="Arial"/>
          <w:sz w:val="18"/>
          <w:szCs w:val="18"/>
        </w:rPr>
        <w:t xml:space="preserve"> : </w:t>
      </w:r>
      <w:r w:rsidRPr="00626917">
        <w:rPr>
          <w:rFonts w:ascii="AMU Monument Grotesk" w:hAnsi="AMU Monument Grotesk"/>
          <w:sz w:val="18"/>
          <w:szCs w:val="18"/>
        </w:rPr>
        <w:t>l</w:t>
      </w:r>
      <w:r w:rsidR="009C5542" w:rsidRPr="00626917">
        <w:rPr>
          <w:rFonts w:ascii="AMU Monument Grotesk" w:hAnsi="AMU Monument Grotesk"/>
          <w:sz w:val="18"/>
          <w:szCs w:val="18"/>
        </w:rPr>
        <w:t xml:space="preserve">e </w:t>
      </w:r>
      <w:r w:rsidR="009C5542" w:rsidRPr="00626917">
        <w:rPr>
          <w:rFonts w:ascii="AMU Monument Grotesk" w:hAnsi="AMU Monument Grotesk"/>
          <w:b/>
          <w:sz w:val="18"/>
          <w:szCs w:val="18"/>
        </w:rPr>
        <w:t>dossier de conception</w:t>
      </w:r>
      <w:r w:rsidR="009C5542" w:rsidRPr="00626917">
        <w:rPr>
          <w:rFonts w:ascii="AMU Monument Grotesk" w:hAnsi="AMU Monument Grotesk"/>
          <w:sz w:val="18"/>
          <w:szCs w:val="18"/>
        </w:rPr>
        <w:t xml:space="preserve"> est validé par la DDPI.</w:t>
      </w:r>
    </w:p>
    <w:bookmarkEnd w:id="27"/>
    <w:p w14:paraId="0E2A82C3" w14:textId="5483E89F" w:rsidR="003A6814" w:rsidRPr="00626917" w:rsidRDefault="008A626E" w:rsidP="003A6814">
      <w:pPr>
        <w:jc w:val="both"/>
        <w:rPr>
          <w:rFonts w:ascii="AMU Monument Grotesk" w:hAnsi="AMU Monument Grotesk" w:cs="Arial"/>
          <w:b/>
          <w:sz w:val="18"/>
          <w:szCs w:val="18"/>
        </w:rPr>
      </w:pPr>
      <w:r w:rsidRPr="00626917">
        <w:rPr>
          <w:rFonts w:ascii="AMU Monument Grotesk" w:hAnsi="AMU Monument Grotesk" w:cs="Arial"/>
          <w:sz w:val="18"/>
          <w:szCs w:val="18"/>
          <w:u w:val="single"/>
        </w:rPr>
        <w:t>Phase réalisation jusqu’à installation de l’œuvre</w:t>
      </w:r>
      <w:r w:rsidRPr="00626917">
        <w:rPr>
          <w:rFonts w:ascii="AMU Monument Grotesk" w:hAnsi="AMU Monument Grotesk" w:cs="Arial"/>
          <w:sz w:val="18"/>
          <w:szCs w:val="18"/>
        </w:rPr>
        <w:t xml:space="preserve"> : </w:t>
      </w:r>
      <w:r w:rsidRPr="00626917">
        <w:rPr>
          <w:rFonts w:ascii="AMU Monument Grotesk" w:hAnsi="AMU Monument Grotesk"/>
          <w:sz w:val="18"/>
          <w:szCs w:val="18"/>
        </w:rPr>
        <w:t>l</w:t>
      </w:r>
      <w:r w:rsidR="00866788" w:rsidRPr="00626917">
        <w:rPr>
          <w:rFonts w:ascii="AMU Monument Grotesk" w:hAnsi="AMU Monument Grotesk"/>
          <w:sz w:val="18"/>
          <w:szCs w:val="18"/>
        </w:rPr>
        <w:t>a d</w:t>
      </w:r>
      <w:r w:rsidR="001C55A3" w:rsidRPr="00626917">
        <w:rPr>
          <w:rFonts w:ascii="AMU Monument Grotesk" w:hAnsi="AMU Monument Grotesk"/>
          <w:sz w:val="18"/>
          <w:szCs w:val="18"/>
        </w:rPr>
        <w:t xml:space="preserve">écision </w:t>
      </w:r>
      <w:r w:rsidR="00626917" w:rsidRPr="00626917">
        <w:rPr>
          <w:rFonts w:ascii="AMU Monument Grotesk" w:hAnsi="AMU Monument Grotesk"/>
          <w:sz w:val="18"/>
          <w:szCs w:val="18"/>
        </w:rPr>
        <w:t>d’admission</w:t>
      </w:r>
      <w:r w:rsidR="001C55A3" w:rsidRPr="00626917">
        <w:rPr>
          <w:rFonts w:ascii="AMU Monument Grotesk" w:hAnsi="AMU Monument Grotesk"/>
          <w:b/>
          <w:sz w:val="18"/>
          <w:szCs w:val="18"/>
        </w:rPr>
        <w:t xml:space="preserve"> de l’œuvre</w:t>
      </w:r>
      <w:r w:rsidR="001C55A3" w:rsidRPr="00626917">
        <w:rPr>
          <w:rFonts w:ascii="AMU Monument Grotesk" w:hAnsi="AMU Monument Grotesk"/>
          <w:sz w:val="18"/>
          <w:szCs w:val="18"/>
        </w:rPr>
        <w:t xml:space="preserve"> </w:t>
      </w:r>
      <w:r w:rsidR="00866788" w:rsidRPr="00626917">
        <w:rPr>
          <w:rFonts w:ascii="AMU Monument Grotesk" w:hAnsi="AMU Monument Grotesk"/>
          <w:sz w:val="18"/>
          <w:szCs w:val="18"/>
        </w:rPr>
        <w:t xml:space="preserve">est effectuée par le </w:t>
      </w:r>
      <w:r w:rsidR="001C55A3" w:rsidRPr="00626917">
        <w:rPr>
          <w:rFonts w:ascii="AMU Monument Grotesk" w:hAnsi="AMU Monument Grotesk"/>
          <w:b/>
          <w:sz w:val="18"/>
          <w:szCs w:val="18"/>
        </w:rPr>
        <w:t>Pouvoir Adjudicateur</w:t>
      </w:r>
      <w:r w:rsidR="00BD1E26" w:rsidRPr="00626917">
        <w:rPr>
          <w:rFonts w:ascii="AMU Monument Grotesk" w:hAnsi="AMU Monument Grotesk"/>
          <w:b/>
          <w:sz w:val="18"/>
          <w:szCs w:val="18"/>
        </w:rPr>
        <w:t>.</w:t>
      </w:r>
    </w:p>
    <w:p w14:paraId="0FE71FBA" w14:textId="77777777" w:rsidR="003A6814" w:rsidRPr="00626917" w:rsidRDefault="003A6814" w:rsidP="003A6814">
      <w:pPr>
        <w:autoSpaceDE w:val="0"/>
        <w:autoSpaceDN w:val="0"/>
        <w:adjustRightInd w:val="0"/>
        <w:jc w:val="both"/>
        <w:rPr>
          <w:rFonts w:ascii="AMU Monument Grotesk" w:hAnsi="AMU Monument Grotesk" w:cs="Arial"/>
          <w:b/>
          <w:sz w:val="18"/>
          <w:szCs w:val="18"/>
        </w:rPr>
      </w:pPr>
    </w:p>
    <w:p w14:paraId="3CD60918" w14:textId="0C4C7EFB" w:rsidR="008F0DE5" w:rsidRPr="00626917" w:rsidRDefault="00290E24" w:rsidP="003A6814">
      <w:pPr>
        <w:jc w:val="both"/>
        <w:rPr>
          <w:rFonts w:ascii="AMU Monument Grotesk" w:hAnsi="AMU Monument Grotesk" w:cs="Arial"/>
          <w:sz w:val="18"/>
          <w:szCs w:val="18"/>
        </w:rPr>
      </w:pPr>
      <w:r w:rsidRPr="00626917">
        <w:rPr>
          <w:rFonts w:ascii="AMU Monument Grotesk" w:hAnsi="AMU Monument Grotesk" w:cs="Arial"/>
          <w:sz w:val="18"/>
          <w:szCs w:val="18"/>
        </w:rPr>
        <w:t>L’admiss</w:t>
      </w:r>
      <w:r w:rsidR="003A6814" w:rsidRPr="00626917">
        <w:rPr>
          <w:rFonts w:ascii="AMU Monument Grotesk" w:hAnsi="AMU Monument Grotesk" w:cs="Arial"/>
          <w:sz w:val="18"/>
          <w:szCs w:val="18"/>
        </w:rPr>
        <w:t>ion, l’ajournement, la réfaction et le rejet d'une prestation se font en application du CCAG-PI.</w:t>
      </w:r>
    </w:p>
    <w:p w14:paraId="7A27B156" w14:textId="59468E9F" w:rsidR="003A6814" w:rsidRPr="00626917" w:rsidRDefault="00096746" w:rsidP="00096746">
      <w:pPr>
        <w:widowControl w:val="0"/>
        <w:numPr>
          <w:ilvl w:val="0"/>
          <w:numId w:val="17"/>
        </w:numPr>
        <w:adjustRightInd w:val="0"/>
        <w:jc w:val="both"/>
        <w:rPr>
          <w:rFonts w:ascii="AMU Monument Grotesk" w:hAnsi="AMU Monument Grotesk" w:cs="Arial"/>
          <w:sz w:val="18"/>
          <w:szCs w:val="18"/>
        </w:rPr>
      </w:pPr>
      <w:r w:rsidRPr="00626917">
        <w:rPr>
          <w:rFonts w:ascii="AMU Monument Grotesk" w:hAnsi="AMU Monument Grotesk" w:cs="Arial"/>
          <w:b/>
          <w:sz w:val="18"/>
          <w:szCs w:val="18"/>
        </w:rPr>
        <w:t xml:space="preserve">Pour </w:t>
      </w:r>
      <w:r w:rsidR="00290E24" w:rsidRPr="00626917">
        <w:rPr>
          <w:rFonts w:ascii="AMU Monument Grotesk" w:hAnsi="AMU Monument Grotesk" w:cs="Arial"/>
          <w:b/>
          <w:sz w:val="18"/>
          <w:szCs w:val="18"/>
        </w:rPr>
        <w:t>l’admiss</w:t>
      </w:r>
      <w:r w:rsidRPr="00626917">
        <w:rPr>
          <w:rFonts w:ascii="AMU Monument Grotesk" w:hAnsi="AMU Monument Grotesk" w:cs="Arial"/>
          <w:b/>
          <w:sz w:val="18"/>
          <w:szCs w:val="18"/>
        </w:rPr>
        <w:t>ion de l’œuvre, i</w:t>
      </w:r>
      <w:r w:rsidR="003A6814" w:rsidRPr="00626917">
        <w:rPr>
          <w:rFonts w:ascii="AMU Monument Grotesk" w:hAnsi="AMU Monument Grotesk" w:cs="Arial"/>
          <w:b/>
          <w:sz w:val="18"/>
          <w:szCs w:val="18"/>
        </w:rPr>
        <w:t xml:space="preserve">l pourra y avoir une </w:t>
      </w:r>
      <w:r w:rsidR="00290E24" w:rsidRPr="00626917">
        <w:rPr>
          <w:rFonts w:ascii="AMU Monument Grotesk" w:hAnsi="AMU Monument Grotesk" w:cs="Arial"/>
          <w:b/>
          <w:sz w:val="18"/>
          <w:szCs w:val="18"/>
        </w:rPr>
        <w:t>admiss</w:t>
      </w:r>
      <w:r w:rsidR="003A6814" w:rsidRPr="00626917">
        <w:rPr>
          <w:rFonts w:ascii="AMU Monument Grotesk" w:hAnsi="AMU Monument Grotesk" w:cs="Arial"/>
          <w:b/>
          <w:sz w:val="18"/>
          <w:szCs w:val="18"/>
        </w:rPr>
        <w:t xml:space="preserve">ion avec réserves </w:t>
      </w:r>
      <w:r w:rsidR="003A6814" w:rsidRPr="00626917">
        <w:rPr>
          <w:rFonts w:ascii="AMU Monument Grotesk" w:hAnsi="AMU Monument Grotesk" w:cs="Arial"/>
          <w:sz w:val="18"/>
          <w:szCs w:val="18"/>
        </w:rPr>
        <w:t>si, lors des opérations de vérification, il est constaté</w:t>
      </w:r>
      <w:r w:rsidR="008F0DE5" w:rsidRPr="00626917">
        <w:rPr>
          <w:rFonts w:ascii="AMU Monument Grotesk" w:hAnsi="AMU Monument Grotesk" w:cs="Arial"/>
          <w:sz w:val="18"/>
          <w:szCs w:val="18"/>
        </w:rPr>
        <w:t> </w:t>
      </w:r>
      <w:r w:rsidR="003A6814" w:rsidRPr="00626917">
        <w:rPr>
          <w:rFonts w:ascii="AMU Monument Grotesk" w:hAnsi="AMU Monument Grotesk" w:cs="Arial"/>
          <w:sz w:val="18"/>
          <w:szCs w:val="18"/>
        </w:rPr>
        <w:t>:</w:t>
      </w:r>
    </w:p>
    <w:p w14:paraId="5FCB255A"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626917">
        <w:rPr>
          <w:rFonts w:ascii="AMU Monument Grotesk" w:hAnsi="AMU Monument Grotesk" w:cs="Arial"/>
          <w:sz w:val="18"/>
          <w:szCs w:val="18"/>
        </w:rPr>
        <w:t xml:space="preserve">Des </w:t>
      </w:r>
      <w:r w:rsidRPr="00626917">
        <w:rPr>
          <w:rFonts w:ascii="AMU Monument Grotesk" w:hAnsi="AMU Monument Grotesk" w:cs="Arial"/>
          <w:b/>
          <w:sz w:val="18"/>
          <w:szCs w:val="18"/>
        </w:rPr>
        <w:t>imperfections et des malfaçons</w:t>
      </w:r>
      <w:r w:rsidRPr="00626917">
        <w:rPr>
          <w:rFonts w:ascii="AMU Monument Grotesk" w:hAnsi="AMU Monument Grotesk" w:cs="Arial"/>
          <w:sz w:val="18"/>
          <w:szCs w:val="18"/>
        </w:rPr>
        <w:t xml:space="preserve"> sur l’œuvre</w:t>
      </w:r>
      <w:r w:rsidRPr="004D2013">
        <w:rPr>
          <w:rFonts w:ascii="AMU Monument Grotesk" w:hAnsi="AMU Monument Grotesk" w:cs="Arial"/>
          <w:sz w:val="18"/>
          <w:szCs w:val="18"/>
        </w:rPr>
        <w:t xml:space="preserve"> ou sur des éléments participant à son support</w:t>
      </w:r>
    </w:p>
    <w:p w14:paraId="0F64EA4E"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4D2013">
        <w:rPr>
          <w:rFonts w:ascii="AMU Monument Grotesk" w:hAnsi="AMU Monument Grotesk" w:cs="Arial"/>
          <w:sz w:val="18"/>
          <w:szCs w:val="18"/>
        </w:rPr>
        <w:t xml:space="preserve">Des </w:t>
      </w:r>
      <w:r w:rsidRPr="004D2013">
        <w:rPr>
          <w:rFonts w:ascii="AMU Monument Grotesk" w:hAnsi="AMU Monument Grotesk" w:cs="Arial"/>
          <w:b/>
          <w:sz w:val="18"/>
          <w:szCs w:val="18"/>
        </w:rPr>
        <w:t>prestations qui ne sont pas complètement achevées</w:t>
      </w:r>
      <w:r w:rsidRPr="004D2013">
        <w:rPr>
          <w:rFonts w:ascii="AMU Monument Grotesk" w:hAnsi="AMU Monument Grotesk" w:cs="Arial"/>
          <w:sz w:val="18"/>
          <w:szCs w:val="18"/>
        </w:rPr>
        <w:t xml:space="preserve"> mais qui restent mineures au regard de l’ensemble du marché</w:t>
      </w:r>
    </w:p>
    <w:p w14:paraId="2D7D6870" w14:textId="77777777" w:rsidR="003A6814" w:rsidRPr="004D2013" w:rsidRDefault="003A6814" w:rsidP="003A6814">
      <w:pPr>
        <w:widowControl w:val="0"/>
        <w:numPr>
          <w:ilvl w:val="0"/>
          <w:numId w:val="13"/>
        </w:numPr>
        <w:suppressAutoHyphens w:val="0"/>
        <w:adjustRightInd w:val="0"/>
        <w:jc w:val="both"/>
        <w:rPr>
          <w:rFonts w:ascii="AMU Monument Grotesk" w:hAnsi="AMU Monument Grotesk" w:cs="Arial"/>
          <w:sz w:val="18"/>
          <w:szCs w:val="18"/>
        </w:rPr>
      </w:pPr>
      <w:r w:rsidRPr="004D2013">
        <w:rPr>
          <w:rFonts w:ascii="AMU Monument Grotesk" w:hAnsi="AMU Monument Grotesk" w:cs="Arial"/>
          <w:sz w:val="18"/>
          <w:szCs w:val="18"/>
        </w:rPr>
        <w:t xml:space="preserve">Une </w:t>
      </w:r>
      <w:r w:rsidRPr="004D2013">
        <w:rPr>
          <w:rFonts w:ascii="AMU Monument Grotesk" w:hAnsi="AMU Monument Grotesk" w:cs="Arial"/>
          <w:b/>
          <w:sz w:val="18"/>
          <w:szCs w:val="18"/>
        </w:rPr>
        <w:t>remise en état des lieux qui n’aurait pas été faite de manière satisfaisante</w:t>
      </w:r>
      <w:r w:rsidRPr="004D2013">
        <w:rPr>
          <w:rFonts w:ascii="AMU Monument Grotesk" w:hAnsi="AMU Monument Grotesk" w:cs="Arial"/>
          <w:sz w:val="18"/>
          <w:szCs w:val="18"/>
        </w:rPr>
        <w:t>.</w:t>
      </w:r>
    </w:p>
    <w:p w14:paraId="3F1C49B5" w14:textId="77777777" w:rsidR="003A6814" w:rsidRPr="004D2013" w:rsidRDefault="003A6814" w:rsidP="003A6814">
      <w:pPr>
        <w:widowControl w:val="0"/>
        <w:adjustRightInd w:val="0"/>
        <w:jc w:val="both"/>
        <w:rPr>
          <w:rFonts w:ascii="AMU Monument Grotesk" w:hAnsi="AMU Monument Grotesk" w:cs="Arial"/>
          <w:i/>
          <w:sz w:val="18"/>
          <w:szCs w:val="18"/>
        </w:rPr>
      </w:pPr>
      <w:r w:rsidRPr="004D2013">
        <w:rPr>
          <w:rFonts w:ascii="AMU Monument Grotesk" w:hAnsi="AMU Monument Grotesk" w:cs="Arial"/>
          <w:i/>
          <w:sz w:val="18"/>
          <w:szCs w:val="18"/>
        </w:rPr>
        <w:t>Dans ce cas, une retenue de 5% est pratiquée sur le paiement du montant correspondant à la réalisation et l’installation de l’œuvre. Ce solde ne sera payé au titulaire que lorsque l’ensemble des réserves auront été levée par le représentant de la DDPI.</w:t>
      </w:r>
      <w:r w:rsidR="003D6996" w:rsidRPr="004D2013">
        <w:rPr>
          <w:rFonts w:ascii="AMU Monument Grotesk" w:hAnsi="AMU Monument Grotesk" w:cs="Arial"/>
          <w:i/>
          <w:sz w:val="18"/>
          <w:szCs w:val="18"/>
        </w:rPr>
        <w:t xml:space="preserve"> </w:t>
      </w:r>
    </w:p>
    <w:p w14:paraId="3B44875C" w14:textId="77777777" w:rsidR="008F0DE5" w:rsidRPr="004D2013" w:rsidRDefault="008F0DE5" w:rsidP="003A6814">
      <w:pPr>
        <w:widowControl w:val="0"/>
        <w:adjustRightInd w:val="0"/>
        <w:jc w:val="both"/>
        <w:rPr>
          <w:rFonts w:ascii="AMU Monument Grotesk" w:hAnsi="AMU Monument Grotesk" w:cs="Arial"/>
          <w:b/>
          <w:sz w:val="8"/>
          <w:szCs w:val="8"/>
        </w:rPr>
      </w:pPr>
    </w:p>
    <w:p w14:paraId="4F09AFC2" w14:textId="77777777" w:rsidR="00950A2B" w:rsidRPr="004D2013" w:rsidRDefault="00950A2B" w:rsidP="00950A2B">
      <w:pPr>
        <w:widowControl w:val="0"/>
        <w:adjustRightInd w:val="0"/>
        <w:ind w:left="720"/>
        <w:jc w:val="both"/>
        <w:rPr>
          <w:rFonts w:ascii="AMU Monument Grotesk" w:hAnsi="AMU Monument Grotesk" w:cs="Arial"/>
          <w:sz w:val="18"/>
          <w:szCs w:val="18"/>
        </w:rPr>
      </w:pPr>
    </w:p>
    <w:p w14:paraId="41A88F6D" w14:textId="77777777" w:rsidR="003A6814" w:rsidRPr="004D2013" w:rsidRDefault="003A6814" w:rsidP="00950A2B">
      <w:pPr>
        <w:widowControl w:val="0"/>
        <w:adjustRightInd w:val="0"/>
        <w:jc w:val="both"/>
        <w:rPr>
          <w:rFonts w:ascii="AMU Monument Grotesk" w:hAnsi="AMU Monument Grotesk" w:cs="Arial"/>
          <w:sz w:val="18"/>
          <w:szCs w:val="18"/>
        </w:rPr>
      </w:pPr>
      <w:r w:rsidRPr="004D2013">
        <w:rPr>
          <w:rFonts w:ascii="AMU Monument Grotesk" w:hAnsi="AMU Monument Grotesk" w:cs="Arial"/>
          <w:b/>
          <w:sz w:val="18"/>
          <w:szCs w:val="18"/>
        </w:rPr>
        <w:t>En cas de rejet</w:t>
      </w:r>
      <w:r w:rsidRPr="004D2013">
        <w:rPr>
          <w:rFonts w:ascii="AMU Monument Grotesk" w:hAnsi="AMU Monument Grotesk" w:cs="Arial"/>
          <w:sz w:val="18"/>
          <w:szCs w:val="18"/>
        </w:rPr>
        <w:t xml:space="preserve"> des prestations, l’administration transmet au titulaire les raisons qui ne lui permettent pas de les valider. Le titulaire prépare, dans un délai fixé par le PA, les solutions susceptibles de mener à la bonne réalisation des prestations demandées.</w:t>
      </w:r>
    </w:p>
    <w:p w14:paraId="7A931C4A" w14:textId="77777777" w:rsidR="003A6814" w:rsidRPr="004D2013" w:rsidRDefault="003A6814" w:rsidP="003A6814">
      <w:pPr>
        <w:keepNext/>
        <w:jc w:val="both"/>
        <w:rPr>
          <w:rFonts w:ascii="AMU Monument Grotesk" w:hAnsi="AMU Monument Grotesk" w:cs="Arial"/>
          <w:sz w:val="8"/>
          <w:szCs w:val="8"/>
        </w:rPr>
      </w:pPr>
    </w:p>
    <w:p w14:paraId="78B13EF6" w14:textId="77777777" w:rsidR="005A6EE9" w:rsidRPr="004D2013" w:rsidRDefault="003A6814" w:rsidP="003A6814">
      <w:pPr>
        <w:keepNext/>
        <w:jc w:val="both"/>
        <w:rPr>
          <w:rFonts w:ascii="AMU Monument Grotesk" w:hAnsi="AMU Monument Grotesk" w:cs="Arial"/>
          <w:snapToGrid w:val="0"/>
          <w:sz w:val="18"/>
          <w:szCs w:val="18"/>
        </w:rPr>
      </w:pPr>
      <w:r w:rsidRPr="004D2013">
        <w:rPr>
          <w:rFonts w:ascii="AMU Monument Grotesk" w:hAnsi="AMU Monument Grotesk" w:cs="Arial"/>
          <w:snapToGrid w:val="0"/>
          <w:sz w:val="18"/>
          <w:szCs w:val="18"/>
        </w:rPr>
        <w:t xml:space="preserve">Le délai de vérification </w:t>
      </w:r>
      <w:r w:rsidRPr="004D2013">
        <w:rPr>
          <w:rFonts w:ascii="AMU Monument Grotesk" w:hAnsi="AMU Monument Grotesk" w:cs="Arial"/>
          <w:b/>
          <w:snapToGrid w:val="0"/>
          <w:sz w:val="18"/>
          <w:szCs w:val="18"/>
        </w:rPr>
        <w:t>court à compter</w:t>
      </w:r>
      <w:r w:rsidRPr="004D2013">
        <w:rPr>
          <w:rFonts w:ascii="AMU Monument Grotesk" w:hAnsi="AMU Monument Grotesk" w:cs="Arial"/>
          <w:snapToGrid w:val="0"/>
          <w:sz w:val="18"/>
          <w:szCs w:val="18"/>
        </w:rPr>
        <w:t xml:space="preserve"> de la date de livraison des prestations concernées au PA. </w:t>
      </w:r>
    </w:p>
    <w:p w14:paraId="42C95BC7" w14:textId="77777777" w:rsidR="003A6814" w:rsidRPr="004D2013" w:rsidRDefault="00367968" w:rsidP="003A6814">
      <w:pPr>
        <w:keepNext/>
        <w:jc w:val="both"/>
        <w:rPr>
          <w:rFonts w:ascii="AMU Monument Grotesk" w:hAnsi="AMU Monument Grotesk" w:cs="Arial"/>
          <w:sz w:val="18"/>
          <w:szCs w:val="18"/>
        </w:rPr>
      </w:pPr>
      <w:r w:rsidRPr="004D2013">
        <w:rPr>
          <w:rFonts w:ascii="AMU Monument Grotesk" w:hAnsi="AMU Monument Grotesk" w:cs="Arial"/>
          <w:sz w:val="18"/>
          <w:szCs w:val="18"/>
          <w:u w:val="single"/>
        </w:rPr>
        <w:t xml:space="preserve">Pour chaque phase, </w:t>
      </w:r>
      <w:r w:rsidR="005A6EE9" w:rsidRPr="004D2013">
        <w:rPr>
          <w:rFonts w:ascii="AMU Monument Grotesk" w:hAnsi="AMU Monument Grotesk" w:cs="Arial"/>
          <w:sz w:val="18"/>
          <w:szCs w:val="18"/>
        </w:rPr>
        <w:t xml:space="preserve">l’administration dispose à compter de la livraison </w:t>
      </w:r>
      <w:r w:rsidR="005A00C0" w:rsidRPr="004D2013">
        <w:rPr>
          <w:rFonts w:ascii="AMU Monument Grotesk" w:hAnsi="AMU Monument Grotesk" w:cs="Arial"/>
          <w:sz w:val="18"/>
          <w:szCs w:val="18"/>
        </w:rPr>
        <w:t xml:space="preserve">des prestations concernées </w:t>
      </w:r>
      <w:r w:rsidR="003C403F" w:rsidRPr="004D2013">
        <w:rPr>
          <w:rFonts w:ascii="AMU Monument Grotesk" w:hAnsi="AMU Monument Grotesk" w:cs="Arial"/>
          <w:sz w:val="18"/>
          <w:szCs w:val="18"/>
        </w:rPr>
        <w:t xml:space="preserve">d’un délai de vérification </w:t>
      </w:r>
      <w:r w:rsidR="00B42B66" w:rsidRPr="004D2013">
        <w:rPr>
          <w:rFonts w:ascii="AMU Monument Grotesk" w:hAnsi="AMU Monument Grotesk" w:cs="Arial"/>
          <w:sz w:val="18"/>
          <w:szCs w:val="18"/>
        </w:rPr>
        <w:t xml:space="preserve">de </w:t>
      </w:r>
      <w:r w:rsidR="00EA5D94" w:rsidRPr="004D2013">
        <w:rPr>
          <w:rFonts w:ascii="AMU Monument Grotesk" w:hAnsi="AMU Monument Grotesk" w:cs="Arial"/>
          <w:b/>
          <w:sz w:val="18"/>
          <w:szCs w:val="18"/>
        </w:rPr>
        <w:t>1 mois</w:t>
      </w:r>
      <w:r w:rsidR="005A6EE9" w:rsidRPr="004D2013">
        <w:rPr>
          <w:rFonts w:ascii="AMU Monument Grotesk" w:hAnsi="AMU Monument Grotesk" w:cs="Arial"/>
          <w:b/>
          <w:sz w:val="18"/>
          <w:szCs w:val="18"/>
        </w:rPr>
        <w:t xml:space="preserve"> </w:t>
      </w:r>
      <w:r w:rsidR="005A6EE9" w:rsidRPr="004D2013">
        <w:rPr>
          <w:rFonts w:ascii="AMU Monument Grotesk" w:hAnsi="AMU Monument Grotesk" w:cs="Arial"/>
          <w:sz w:val="18"/>
          <w:szCs w:val="18"/>
        </w:rPr>
        <w:t xml:space="preserve">par dérogation au délai de </w:t>
      </w:r>
      <w:r w:rsidRPr="004D2013">
        <w:rPr>
          <w:rFonts w:ascii="AMU Monument Grotesk" w:hAnsi="AMU Monument Grotesk" w:cs="Arial"/>
          <w:sz w:val="18"/>
          <w:szCs w:val="18"/>
        </w:rPr>
        <w:t>deux mois indiqués</w:t>
      </w:r>
      <w:r w:rsidR="003C403F" w:rsidRPr="004D2013">
        <w:rPr>
          <w:rFonts w:ascii="AMU Monument Grotesk" w:hAnsi="AMU Monument Grotesk" w:cs="Arial"/>
          <w:sz w:val="18"/>
          <w:szCs w:val="18"/>
        </w:rPr>
        <w:t xml:space="preserve"> dans </w:t>
      </w:r>
      <w:r w:rsidR="005A6EE9" w:rsidRPr="004D2013">
        <w:rPr>
          <w:rFonts w:ascii="AMU Monument Grotesk" w:hAnsi="AMU Monument Grotesk" w:cs="Arial"/>
          <w:sz w:val="18"/>
          <w:szCs w:val="18"/>
        </w:rPr>
        <w:t xml:space="preserve">le CCAG pour vérifier celles-ci. </w:t>
      </w:r>
      <w:r w:rsidR="001A2CA4" w:rsidRPr="004D2013">
        <w:rPr>
          <w:rFonts w:ascii="AMU Monument Grotesk" w:hAnsi="AMU Monument Grotesk" w:cs="Arial"/>
          <w:sz w:val="18"/>
          <w:szCs w:val="18"/>
        </w:rPr>
        <w:t xml:space="preserve"> </w:t>
      </w:r>
    </w:p>
    <w:p w14:paraId="41D2B73C" w14:textId="77777777" w:rsidR="003A6814" w:rsidRPr="004D2013" w:rsidRDefault="003A6814" w:rsidP="003A6814">
      <w:pPr>
        <w:autoSpaceDE w:val="0"/>
        <w:autoSpaceDN w:val="0"/>
        <w:adjustRightInd w:val="0"/>
        <w:jc w:val="both"/>
        <w:rPr>
          <w:rFonts w:ascii="AMU Monument Grotesk" w:hAnsi="AMU Monument Grotesk" w:cs="Arial"/>
          <w:sz w:val="8"/>
          <w:szCs w:val="8"/>
        </w:rPr>
      </w:pPr>
    </w:p>
    <w:p w14:paraId="4BCC5FBF" w14:textId="77777777" w:rsidR="00367968" w:rsidRPr="004D2013" w:rsidRDefault="003A6814" w:rsidP="008C091C">
      <w:pPr>
        <w:autoSpaceDE w:val="0"/>
        <w:autoSpaceDN w:val="0"/>
        <w:adjustRightInd w:val="0"/>
        <w:jc w:val="both"/>
        <w:rPr>
          <w:rFonts w:ascii="AMU Monument Grotesk" w:hAnsi="AMU Monument Grotesk" w:cs="Arial"/>
          <w:sz w:val="18"/>
          <w:szCs w:val="18"/>
        </w:rPr>
      </w:pPr>
      <w:r w:rsidRPr="004D2013">
        <w:rPr>
          <w:rFonts w:ascii="AMU Monument Grotesk" w:hAnsi="AMU Monument Grotesk" w:cs="Arial"/>
          <w:sz w:val="18"/>
          <w:szCs w:val="18"/>
        </w:rPr>
        <w:t>L’absence de réponse de l’administration dans le délai indiqué ne vaut pas validation tacite.</w:t>
      </w:r>
    </w:p>
    <w:p w14:paraId="7A821240" w14:textId="77777777" w:rsidR="00105229" w:rsidRPr="004D2013" w:rsidRDefault="00105229" w:rsidP="005F139B">
      <w:pPr>
        <w:pStyle w:val="Titre1"/>
        <w:autoSpaceDE w:val="0"/>
        <w:jc w:val="both"/>
        <w:rPr>
          <w:rFonts w:ascii="AMU Monument Grotesk" w:hAnsi="AMU Monument Grotesk" w:cs="Calibri"/>
          <w:sz w:val="18"/>
          <w:szCs w:val="18"/>
        </w:rPr>
      </w:pPr>
      <w:bookmarkStart w:id="28" w:name="_Toc105493760"/>
      <w:r w:rsidRPr="004D2013">
        <w:rPr>
          <w:rFonts w:ascii="AMU Monument Grotesk" w:hAnsi="AMU Monument Grotesk"/>
          <w:sz w:val="18"/>
          <w:szCs w:val="18"/>
        </w:rPr>
        <w:lastRenderedPageBreak/>
        <w:t>ARTICLE 9 : PRIX</w:t>
      </w:r>
      <w:bookmarkEnd w:id="28"/>
      <w:r w:rsidRPr="004D2013">
        <w:rPr>
          <w:rFonts w:ascii="AMU Monument Grotesk" w:hAnsi="AMU Monument Grotesk"/>
          <w:sz w:val="18"/>
          <w:szCs w:val="18"/>
        </w:rPr>
        <w:t xml:space="preserve"> </w:t>
      </w:r>
    </w:p>
    <w:p w14:paraId="6B0328B8"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bCs/>
          <w:sz w:val="18"/>
          <w:szCs w:val="18"/>
        </w:rPr>
        <w:t>9.1</w:t>
      </w:r>
      <w:r w:rsidRPr="004D2013">
        <w:rPr>
          <w:rFonts w:ascii="AMU Monument Grotesk" w:hAnsi="AMU Monument Grotesk" w:cs="Calibri"/>
          <w:b/>
          <w:sz w:val="18"/>
          <w:szCs w:val="18"/>
        </w:rPr>
        <w:t xml:space="preserve"> Forme et contenu des prix</w:t>
      </w:r>
    </w:p>
    <w:p w14:paraId="733E0444" w14:textId="77777777" w:rsidR="00105229" w:rsidRPr="004D2013" w:rsidRDefault="00105229">
      <w:pPr>
        <w:autoSpaceDE w:val="0"/>
        <w:jc w:val="both"/>
        <w:rPr>
          <w:rFonts w:ascii="AMU Monument Grotesk" w:hAnsi="AMU Monument Grotesk" w:cs="Calibri"/>
          <w:b/>
          <w:bCs/>
          <w:sz w:val="8"/>
          <w:szCs w:val="8"/>
        </w:rPr>
      </w:pPr>
    </w:p>
    <w:p w14:paraId="2D36946C"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sz w:val="18"/>
          <w:szCs w:val="18"/>
        </w:rPr>
        <w:t>Forme :</w:t>
      </w:r>
      <w:r w:rsidRPr="004D2013">
        <w:rPr>
          <w:rFonts w:ascii="AMU Monument Grotesk" w:hAnsi="AMU Monument Grotesk" w:cs="Calibri"/>
          <w:color w:val="00B0F0"/>
          <w:sz w:val="18"/>
          <w:szCs w:val="18"/>
        </w:rPr>
        <w:t xml:space="preserve">  </w:t>
      </w:r>
    </w:p>
    <w:p w14:paraId="21E8C67B"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sz w:val="18"/>
          <w:szCs w:val="18"/>
        </w:rPr>
        <w:t xml:space="preserve">Le marché est </w:t>
      </w:r>
      <w:r w:rsidR="004060A2" w:rsidRPr="004D2013">
        <w:rPr>
          <w:rFonts w:ascii="AMU Monument Grotesk" w:hAnsi="AMU Monument Grotesk" w:cs="Calibri"/>
          <w:sz w:val="18"/>
          <w:szCs w:val="18"/>
        </w:rPr>
        <w:t>conclu</w:t>
      </w:r>
      <w:r w:rsidR="004D5AF0" w:rsidRPr="004D2013">
        <w:rPr>
          <w:rFonts w:ascii="AMU Monument Grotesk" w:hAnsi="AMU Monument Grotesk" w:cs="Calibri"/>
          <w:sz w:val="18"/>
          <w:szCs w:val="18"/>
        </w:rPr>
        <w:t xml:space="preserve"> à prix </w:t>
      </w:r>
      <w:r w:rsidRPr="004D2013">
        <w:rPr>
          <w:rFonts w:ascii="AMU Monument Grotesk" w:hAnsi="AMU Monument Grotesk" w:cs="Calibri"/>
          <w:b/>
          <w:sz w:val="18"/>
          <w:szCs w:val="18"/>
        </w:rPr>
        <w:t>forfaitaires</w:t>
      </w:r>
      <w:r w:rsidR="00DD52B2" w:rsidRPr="004D2013">
        <w:rPr>
          <w:rFonts w:ascii="AMU Monument Grotesk" w:hAnsi="AMU Monument Grotesk" w:cs="Calibri"/>
          <w:sz w:val="18"/>
          <w:szCs w:val="18"/>
        </w:rPr>
        <w:t>.</w:t>
      </w:r>
    </w:p>
    <w:p w14:paraId="7A132EF4" w14:textId="77777777" w:rsidR="00105229" w:rsidRPr="004D2013" w:rsidRDefault="00562A35">
      <w:pPr>
        <w:autoSpaceDE w:val="0"/>
        <w:jc w:val="both"/>
        <w:rPr>
          <w:rFonts w:ascii="AMU Monument Grotesk" w:hAnsi="AMU Monument Grotesk"/>
        </w:rPr>
      </w:pPr>
      <w:r w:rsidRPr="004D2013">
        <w:rPr>
          <w:rFonts w:ascii="AMU Monument Grotesk" w:hAnsi="AMU Monument Grotesk" w:cs="Calibri"/>
          <w:sz w:val="18"/>
          <w:szCs w:val="18"/>
        </w:rPr>
        <w:t>Le montant du marché est mentionné</w:t>
      </w:r>
      <w:r w:rsidR="00105229" w:rsidRPr="004D2013">
        <w:rPr>
          <w:rFonts w:ascii="AMU Monument Grotesk" w:hAnsi="AMU Monument Grotesk" w:cs="Calibri"/>
          <w:sz w:val="18"/>
          <w:szCs w:val="18"/>
        </w:rPr>
        <w:t xml:space="preserve"> </w:t>
      </w:r>
      <w:r w:rsidR="00105229" w:rsidRPr="004D2013">
        <w:rPr>
          <w:rFonts w:ascii="AMU Monument Grotesk" w:hAnsi="AMU Monument Grotesk" w:cs="Calibri"/>
          <w:sz w:val="18"/>
          <w:szCs w:val="18"/>
          <w:u w:val="single"/>
        </w:rPr>
        <w:t>au bordereau des prix</w:t>
      </w:r>
      <w:r w:rsidR="00105229" w:rsidRPr="004D2013">
        <w:rPr>
          <w:rFonts w:ascii="AMU Monument Grotesk" w:hAnsi="AMU Monument Grotesk" w:cs="Calibri"/>
          <w:sz w:val="18"/>
          <w:szCs w:val="18"/>
        </w:rPr>
        <w:t xml:space="preserve"> (</w:t>
      </w:r>
      <w:r w:rsidR="00082E22" w:rsidRPr="004D2013">
        <w:rPr>
          <w:rFonts w:ascii="AMU Monument Grotesk" w:hAnsi="AMU Monument Grotesk" w:cs="Calibri"/>
          <w:sz w:val="18"/>
          <w:szCs w:val="18"/>
        </w:rPr>
        <w:t xml:space="preserve">annexe financière </w:t>
      </w:r>
      <w:r w:rsidR="009831BC" w:rsidRPr="004D2013">
        <w:rPr>
          <w:rFonts w:ascii="AMU Monument Grotesk" w:hAnsi="AMU Monument Grotesk" w:cs="Calibri"/>
          <w:sz w:val="18"/>
          <w:szCs w:val="18"/>
        </w:rPr>
        <w:t>du présent document</w:t>
      </w:r>
      <w:r w:rsidR="00105229" w:rsidRPr="004D2013">
        <w:rPr>
          <w:rFonts w:ascii="AMU Monument Grotesk" w:hAnsi="AMU Monument Grotesk" w:cs="Calibri"/>
          <w:sz w:val="18"/>
          <w:szCs w:val="18"/>
        </w:rPr>
        <w:t>). T</w:t>
      </w:r>
      <w:r w:rsidR="00105229" w:rsidRPr="004D2013">
        <w:rPr>
          <w:rFonts w:ascii="AMU Monument Grotesk" w:hAnsi="AMU Monument Grotesk" w:cs="Arial"/>
          <w:sz w:val="18"/>
          <w:szCs w:val="18"/>
        </w:rPr>
        <w:t>ous les montants sont assujettis à la taxe sur la valeur ajoutée (TVA) selon les taux et règles en vigueur</w:t>
      </w:r>
      <w:r w:rsidR="00105229" w:rsidRPr="004D2013">
        <w:rPr>
          <w:rFonts w:ascii="AMU Monument Grotesk" w:hAnsi="AMU Monument Grotesk" w:cs="Verdana"/>
          <w:sz w:val="18"/>
          <w:szCs w:val="18"/>
        </w:rPr>
        <w:t xml:space="preserve"> </w:t>
      </w:r>
      <w:r w:rsidR="00105229" w:rsidRPr="004D2013">
        <w:rPr>
          <w:rFonts w:ascii="AMU Monument Grotesk" w:hAnsi="AMU Monument Grotesk" w:cs="Arial"/>
          <w:sz w:val="18"/>
          <w:szCs w:val="18"/>
        </w:rPr>
        <w:t>au moment de l'exécution de la prestation. L’unité monétaire est l’euro.</w:t>
      </w:r>
    </w:p>
    <w:p w14:paraId="4CFD316A" w14:textId="77777777" w:rsidR="00105229" w:rsidRPr="004D2013" w:rsidRDefault="00105229">
      <w:pPr>
        <w:jc w:val="both"/>
        <w:rPr>
          <w:rFonts w:ascii="AMU Monument Grotesk" w:hAnsi="AMU Monument Grotesk" w:cs="Arial"/>
          <w:sz w:val="18"/>
          <w:szCs w:val="18"/>
        </w:rPr>
      </w:pPr>
    </w:p>
    <w:p w14:paraId="285D8334" w14:textId="77777777" w:rsidR="00105229" w:rsidRPr="004D2013" w:rsidRDefault="00105229" w:rsidP="0074428E">
      <w:pPr>
        <w:jc w:val="both"/>
        <w:rPr>
          <w:rFonts w:ascii="AMU Monument Grotesk" w:hAnsi="AMU Monument Grotesk"/>
        </w:rPr>
      </w:pPr>
      <w:r w:rsidRPr="004D2013">
        <w:rPr>
          <w:rFonts w:ascii="AMU Monument Grotesk" w:hAnsi="AMU Monument Grotesk" w:cs="Arial"/>
          <w:b/>
          <w:sz w:val="18"/>
          <w:szCs w:val="18"/>
        </w:rPr>
        <w:t xml:space="preserve">Contenu : </w:t>
      </w:r>
      <w:r w:rsidR="0074428E" w:rsidRPr="004D2013">
        <w:rPr>
          <w:rFonts w:ascii="AMU Monument Grotesk" w:hAnsi="AMU Monument Grotesk"/>
          <w:sz w:val="18"/>
          <w:szCs w:val="18"/>
        </w:rPr>
        <w:t>l</w:t>
      </w:r>
      <w:r w:rsidRPr="004D2013">
        <w:rPr>
          <w:rFonts w:ascii="AMU Monument Grotesk" w:hAnsi="AMU Monument Grotesk" w:cs="Arial"/>
          <w:b/>
          <w:sz w:val="18"/>
          <w:szCs w:val="18"/>
        </w:rPr>
        <w:t xml:space="preserve">es prix </w:t>
      </w:r>
      <w:r w:rsidR="000B1EAB" w:rsidRPr="004D2013">
        <w:rPr>
          <w:rFonts w:ascii="AMU Monument Grotesk" w:hAnsi="AMU Monument Grotesk" w:cs="Arial"/>
          <w:b/>
          <w:sz w:val="18"/>
          <w:szCs w:val="18"/>
        </w:rPr>
        <w:t xml:space="preserve">du titulaire </w:t>
      </w:r>
      <w:r w:rsidRPr="004D2013">
        <w:rPr>
          <w:rFonts w:ascii="AMU Monument Grotesk" w:hAnsi="AMU Monument Grotesk" w:cs="Arial"/>
          <w:sz w:val="18"/>
          <w:szCs w:val="18"/>
        </w:rPr>
        <w:t>sont réputés comprendre</w:t>
      </w:r>
      <w:r w:rsidRPr="004D2013">
        <w:rPr>
          <w:rFonts w:ascii="AMU Monument Grotesk" w:hAnsi="AMU Monument Grotesk" w:cs="Arial"/>
          <w:color w:val="00B0F0"/>
          <w:sz w:val="18"/>
          <w:szCs w:val="18"/>
        </w:rPr>
        <w:t xml:space="preserve"> </w:t>
      </w:r>
      <w:r w:rsidR="00126980" w:rsidRPr="004D2013">
        <w:rPr>
          <w:rFonts w:ascii="AMU Monument Grotesk" w:hAnsi="AMU Monument Grotesk" w:cs="Arial"/>
          <w:sz w:val="18"/>
          <w:szCs w:val="18"/>
        </w:rPr>
        <w:t>le</w:t>
      </w:r>
      <w:r w:rsidR="00D63B03" w:rsidRPr="004D2013">
        <w:rPr>
          <w:rFonts w:ascii="AMU Monument Grotesk" w:hAnsi="AMU Monument Grotesk" w:cs="Arial"/>
          <w:sz w:val="18"/>
          <w:szCs w:val="18"/>
        </w:rPr>
        <w:t xml:space="preserve"> </w:t>
      </w:r>
      <w:r w:rsidR="00D63B03" w:rsidRPr="004D2013">
        <w:rPr>
          <w:rFonts w:ascii="AMU Monument Grotesk" w:hAnsi="AMU Monument Grotesk" w:cs="Arial"/>
          <w:b/>
          <w:sz w:val="18"/>
          <w:szCs w:val="18"/>
        </w:rPr>
        <w:t>prix des prestations</w:t>
      </w:r>
      <w:r w:rsidR="00D63B03" w:rsidRPr="004D2013">
        <w:rPr>
          <w:rFonts w:ascii="AMU Monument Grotesk" w:hAnsi="AMU Monument Grotesk" w:cs="Arial"/>
          <w:sz w:val="18"/>
          <w:szCs w:val="18"/>
        </w:rPr>
        <w:t xml:space="preserve"> et</w:t>
      </w:r>
      <w:r w:rsidR="00360CE6" w:rsidRPr="004D2013">
        <w:rPr>
          <w:rFonts w:ascii="AMU Monument Grotesk" w:hAnsi="AMU Monument Grotesk" w:cs="Arial"/>
          <w:sz w:val="18"/>
          <w:szCs w:val="18"/>
        </w:rPr>
        <w:t xml:space="preserve"> </w:t>
      </w:r>
      <w:r w:rsidRPr="004D2013">
        <w:rPr>
          <w:rFonts w:ascii="AMU Monument Grotesk" w:hAnsi="AMU Monument Grotesk" w:cs="Arial"/>
          <w:sz w:val="18"/>
          <w:szCs w:val="18"/>
        </w:rPr>
        <w:t>toutes les</w:t>
      </w:r>
      <w:r w:rsidRPr="004D2013">
        <w:rPr>
          <w:rFonts w:ascii="AMU Monument Grotesk" w:hAnsi="AMU Monument Grotesk" w:cs="Arial"/>
          <w:b/>
          <w:sz w:val="18"/>
          <w:szCs w:val="18"/>
        </w:rPr>
        <w:t xml:space="preserve"> charges fiscales </w:t>
      </w:r>
      <w:r w:rsidRPr="004D2013">
        <w:rPr>
          <w:rFonts w:ascii="AMU Monument Grotesk" w:hAnsi="AMU Monument Grotesk" w:cs="Arial"/>
          <w:sz w:val="18"/>
          <w:szCs w:val="18"/>
        </w:rPr>
        <w:t xml:space="preserve">ou autres frappant obligatoirement </w:t>
      </w:r>
      <w:r w:rsidR="0008053D" w:rsidRPr="004D2013">
        <w:rPr>
          <w:rFonts w:ascii="AMU Monument Grotesk" w:hAnsi="AMU Monument Grotesk" w:cs="Arial"/>
          <w:sz w:val="18"/>
          <w:szCs w:val="18"/>
        </w:rPr>
        <w:t>celles-ci</w:t>
      </w:r>
      <w:r w:rsidRPr="004D2013">
        <w:rPr>
          <w:rFonts w:ascii="AMU Monument Grotesk" w:hAnsi="AMU Monument Grotesk" w:cs="Arial"/>
          <w:sz w:val="18"/>
          <w:szCs w:val="18"/>
        </w:rPr>
        <w:t xml:space="preserve"> ainsi que tous</w:t>
      </w:r>
      <w:r w:rsidRPr="004D2013">
        <w:rPr>
          <w:rFonts w:ascii="AMU Monument Grotesk" w:hAnsi="AMU Monument Grotesk" w:cs="Arial"/>
          <w:b/>
          <w:sz w:val="18"/>
          <w:szCs w:val="18"/>
        </w:rPr>
        <w:t xml:space="preserve"> autres frais pouvant être engagés ou supportés par le titulaire à l’occasion du marché</w:t>
      </w:r>
      <w:r w:rsidRPr="004D2013">
        <w:rPr>
          <w:rFonts w:ascii="AMU Monument Grotesk" w:hAnsi="AMU Monument Grotesk" w:cs="Arial"/>
          <w:sz w:val="18"/>
          <w:szCs w:val="18"/>
        </w:rPr>
        <w:t xml:space="preserve"> (frais de déplacement des personnels du titulaire et des intervenants tiers nécessaires à l'exécution des prestations, réunions, frais d’assurance,</w:t>
      </w:r>
      <w:r w:rsidR="001F73CD" w:rsidRPr="004D2013">
        <w:rPr>
          <w:rFonts w:ascii="AMU Monument Grotesk" w:hAnsi="AMU Monument Grotesk" w:cs="Arial"/>
          <w:color w:val="00B0F0"/>
          <w:sz w:val="18"/>
          <w:szCs w:val="18"/>
        </w:rPr>
        <w:t xml:space="preserve"> </w:t>
      </w:r>
      <w:r w:rsidRPr="004D2013">
        <w:rPr>
          <w:rFonts w:ascii="AMU Monument Grotesk" w:hAnsi="AMU Monument Grotesk" w:cs="Arial"/>
          <w:sz w:val="18"/>
          <w:szCs w:val="18"/>
        </w:rPr>
        <w:t xml:space="preserve">etc.). </w:t>
      </w:r>
    </w:p>
    <w:p w14:paraId="267F379C" w14:textId="77777777" w:rsidR="005F215F" w:rsidRPr="004D2013" w:rsidRDefault="00BB0C0B" w:rsidP="003D6996">
      <w:pPr>
        <w:jc w:val="both"/>
        <w:rPr>
          <w:rFonts w:ascii="AMU Monument Grotesk" w:hAnsi="AMU Monument Grotesk" w:cs="Arial"/>
          <w:sz w:val="18"/>
          <w:szCs w:val="18"/>
        </w:rPr>
      </w:pPr>
      <w:r w:rsidRPr="004D2013">
        <w:rPr>
          <w:rFonts w:ascii="AMU Monument Grotesk" w:hAnsi="AMU Monument Grotesk" w:cs="Arial"/>
          <w:sz w:val="18"/>
          <w:szCs w:val="18"/>
        </w:rPr>
        <w:t xml:space="preserve">Les prix incluent également la </w:t>
      </w:r>
      <w:r w:rsidRPr="004D2013">
        <w:rPr>
          <w:rFonts w:ascii="AMU Monument Grotesk" w:hAnsi="AMU Monument Grotesk" w:cs="Arial"/>
          <w:b/>
          <w:sz w:val="18"/>
          <w:szCs w:val="18"/>
        </w:rPr>
        <w:t>cession des droits d’auteur</w:t>
      </w:r>
      <w:r w:rsidRPr="004D2013">
        <w:rPr>
          <w:rFonts w:ascii="AMU Monument Grotesk" w:hAnsi="AMU Monument Grotesk" w:cs="Arial"/>
          <w:sz w:val="18"/>
          <w:szCs w:val="18"/>
        </w:rPr>
        <w:t xml:space="preserve"> prévue à l’article 6.2 du CCP.</w:t>
      </w:r>
    </w:p>
    <w:p w14:paraId="79852DB7" w14:textId="77777777" w:rsidR="003D6996" w:rsidRPr="004D2013" w:rsidRDefault="00BB0C0B" w:rsidP="003D6996">
      <w:pPr>
        <w:jc w:val="both"/>
        <w:rPr>
          <w:rFonts w:ascii="AMU Monument Grotesk" w:hAnsi="AMU Monument Grotesk" w:cs="Arial"/>
          <w:strike/>
          <w:color w:val="FF0000"/>
          <w:sz w:val="14"/>
          <w:szCs w:val="14"/>
        </w:rPr>
      </w:pPr>
      <w:r w:rsidRPr="004D2013">
        <w:rPr>
          <w:rFonts w:ascii="AMU Monument Grotesk" w:hAnsi="AMU Monument Grotesk" w:cs="Arial"/>
          <w:color w:val="FF0000"/>
          <w:sz w:val="18"/>
          <w:szCs w:val="18"/>
        </w:rPr>
        <w:t xml:space="preserve"> </w:t>
      </w:r>
    </w:p>
    <w:p w14:paraId="0537C1B7" w14:textId="77777777" w:rsidR="00105229" w:rsidRPr="004D2013" w:rsidRDefault="00105229">
      <w:pPr>
        <w:autoSpaceDE w:val="0"/>
        <w:jc w:val="both"/>
        <w:rPr>
          <w:rFonts w:ascii="AMU Monument Grotesk" w:hAnsi="AMU Monument Grotesk"/>
        </w:rPr>
      </w:pPr>
      <w:r w:rsidRPr="004D2013">
        <w:rPr>
          <w:rFonts w:ascii="AMU Monument Grotesk" w:hAnsi="AMU Monument Grotesk" w:cs="Calibri"/>
          <w:b/>
          <w:bCs/>
          <w:sz w:val="18"/>
          <w:szCs w:val="18"/>
        </w:rPr>
        <w:t>9.2 Nature des prix :</w:t>
      </w:r>
    </w:p>
    <w:p w14:paraId="470F4340" w14:textId="77777777" w:rsidR="00105229" w:rsidRPr="004D2013" w:rsidRDefault="00105229">
      <w:pPr>
        <w:jc w:val="both"/>
        <w:rPr>
          <w:rFonts w:ascii="AMU Monument Grotesk" w:hAnsi="AMU Monument Grotesk" w:cs="Verdana"/>
          <w:b/>
          <w:bCs/>
          <w:color w:val="00B0F0"/>
          <w:sz w:val="8"/>
          <w:szCs w:val="8"/>
        </w:rPr>
      </w:pPr>
    </w:p>
    <w:p w14:paraId="2F93C9D0" w14:textId="4467EF34" w:rsidR="00105229" w:rsidRPr="004D2013" w:rsidRDefault="00105229">
      <w:pPr>
        <w:jc w:val="both"/>
        <w:rPr>
          <w:rFonts w:ascii="AMU Monument Grotesk" w:hAnsi="AMU Monument Grotesk" w:cs="Arial"/>
          <w:sz w:val="18"/>
          <w:szCs w:val="18"/>
        </w:rPr>
      </w:pPr>
      <w:r w:rsidRPr="004D2013">
        <w:rPr>
          <w:rFonts w:ascii="AMU Monument Grotesk" w:hAnsi="AMU Monument Grotesk" w:cs="Verdana"/>
          <w:b/>
          <w:sz w:val="18"/>
          <w:szCs w:val="18"/>
        </w:rPr>
        <w:t xml:space="preserve">Les prix sont </w:t>
      </w:r>
      <w:r w:rsidRPr="00865856">
        <w:rPr>
          <w:rFonts w:ascii="AMU Monument Grotesk" w:hAnsi="AMU Monument Grotesk" w:cs="Verdana"/>
          <w:b/>
          <w:sz w:val="18"/>
          <w:szCs w:val="18"/>
        </w:rPr>
        <w:t>fermes</w:t>
      </w:r>
      <w:r w:rsidR="00865856" w:rsidRPr="00865856">
        <w:rPr>
          <w:rFonts w:ascii="AMU Monument Grotesk" w:hAnsi="AMU Monument Grotesk"/>
          <w:b/>
          <w:sz w:val="18"/>
          <w:szCs w:val="18"/>
        </w:rPr>
        <w:t xml:space="preserve"> et</w:t>
      </w:r>
      <w:r w:rsidR="005D5D9F" w:rsidRPr="00865856">
        <w:rPr>
          <w:rFonts w:ascii="AMU Monument Grotesk" w:hAnsi="AMU Monument Grotesk"/>
          <w:b/>
          <w:sz w:val="18"/>
          <w:szCs w:val="18"/>
        </w:rPr>
        <w:t xml:space="preserve"> </w:t>
      </w:r>
      <w:r w:rsidR="005D5D9F" w:rsidRPr="00865856">
        <w:rPr>
          <w:rFonts w:ascii="AMU Monument Grotesk" w:hAnsi="AMU Monument Grotesk" w:cs="Arial"/>
          <w:b/>
          <w:sz w:val="18"/>
          <w:szCs w:val="18"/>
          <w:lang w:eastAsia="fr-FR"/>
        </w:rPr>
        <w:t>actualisables</w:t>
      </w:r>
      <w:r w:rsidR="005D5D9F" w:rsidRPr="004D2013">
        <w:rPr>
          <w:rFonts w:ascii="AMU Monument Grotesk" w:hAnsi="AMU Monument Grotesk"/>
          <w:b/>
        </w:rPr>
        <w:t xml:space="preserve"> </w:t>
      </w:r>
      <w:r w:rsidRPr="004D2013">
        <w:rPr>
          <w:rFonts w:ascii="AMU Monument Grotesk" w:hAnsi="AMU Monument Grotesk" w:cs="Arial"/>
          <w:sz w:val="18"/>
          <w:szCs w:val="18"/>
        </w:rPr>
        <w:t xml:space="preserve">selon </w:t>
      </w:r>
      <w:r w:rsidR="004A7D2E" w:rsidRPr="004D2013">
        <w:rPr>
          <w:rFonts w:ascii="AMU Monument Grotesk" w:hAnsi="AMU Monument Grotesk" w:cs="Arial"/>
          <w:sz w:val="18"/>
          <w:szCs w:val="18"/>
        </w:rPr>
        <w:t>les conditions définies</w:t>
      </w:r>
      <w:r w:rsidRPr="004D2013">
        <w:rPr>
          <w:rFonts w:ascii="AMU Monument Grotesk" w:hAnsi="AMU Monument Grotesk" w:cs="Arial"/>
          <w:sz w:val="18"/>
          <w:szCs w:val="18"/>
        </w:rPr>
        <w:t xml:space="preserve"> ci-dessous</w:t>
      </w:r>
      <w:r w:rsidR="005D5D9F" w:rsidRPr="004D2013">
        <w:rPr>
          <w:rFonts w:ascii="AMU Monument Grotesk" w:hAnsi="AMU Monument Grotesk" w:cs="Arial"/>
          <w:sz w:val="18"/>
          <w:szCs w:val="18"/>
        </w:rPr>
        <w:t> :</w:t>
      </w:r>
    </w:p>
    <w:p w14:paraId="53B2090D" w14:textId="77777777" w:rsidR="0017637E" w:rsidRPr="004D2013" w:rsidRDefault="0017637E">
      <w:pPr>
        <w:jc w:val="both"/>
        <w:rPr>
          <w:rFonts w:ascii="AMU Monument Grotesk" w:hAnsi="AMU Monument Grotesk" w:cs="Verdana"/>
          <w:b/>
          <w:sz w:val="8"/>
          <w:szCs w:val="8"/>
          <w:highlight w:val="yellow"/>
        </w:rPr>
      </w:pPr>
    </w:p>
    <w:p w14:paraId="7012256A" w14:textId="77777777" w:rsidR="003D6996" w:rsidRPr="004D2013" w:rsidRDefault="003D6996" w:rsidP="003D6996">
      <w:pPr>
        <w:rPr>
          <w:rFonts w:ascii="AMU Monument Grotesk" w:hAnsi="AMU Monument Grotesk" w:cs="Arial"/>
          <w:sz w:val="18"/>
          <w:szCs w:val="18"/>
        </w:rPr>
      </w:pPr>
      <w:r w:rsidRPr="004D2013">
        <w:rPr>
          <w:rFonts w:ascii="AMU Monument Grotesk" w:hAnsi="AMU Monument Grotesk" w:cs="Arial"/>
          <w:sz w:val="18"/>
          <w:szCs w:val="18"/>
        </w:rPr>
        <w:t xml:space="preserve">Le prix ferme est actualisé si un délai supérieur à trois mois s’écoule entre le mois d’établissement du prix initial et le mois du commencement d’exécution de la prestation, correspondant à la date figurant à l’ordre de service n°1. </w:t>
      </w:r>
    </w:p>
    <w:p w14:paraId="033250B8" w14:textId="77777777" w:rsidR="003D6996" w:rsidRPr="004D2013" w:rsidRDefault="003D6996" w:rsidP="003D6996">
      <w:pPr>
        <w:rPr>
          <w:rFonts w:ascii="AMU Monument Grotesk" w:hAnsi="AMU Monument Grotesk" w:cs="Arial"/>
          <w:sz w:val="18"/>
          <w:szCs w:val="18"/>
          <w:highlight w:val="green"/>
        </w:rPr>
      </w:pPr>
    </w:p>
    <w:p w14:paraId="3C4F440A" w14:textId="77777777" w:rsidR="003D6996" w:rsidRPr="004D2013" w:rsidRDefault="003D6996" w:rsidP="00E43843">
      <w:pPr>
        <w:spacing w:after="120"/>
        <w:rPr>
          <w:rFonts w:ascii="AMU Monument Grotesk" w:hAnsi="AMU Monument Grotesk" w:cs="Arial"/>
          <w:sz w:val="18"/>
          <w:szCs w:val="18"/>
        </w:rPr>
      </w:pPr>
      <w:r w:rsidRPr="004D2013">
        <w:rPr>
          <w:rFonts w:ascii="AMU Monument Grotesk" w:hAnsi="AMU Monument Grotesk" w:cs="Arial"/>
          <w:sz w:val="18"/>
          <w:szCs w:val="18"/>
        </w:rPr>
        <w:t>Cette actualisation est effectuée par application au prix du marché d’un coefficient d’actualisat</w:t>
      </w:r>
      <w:r w:rsidR="00E43843" w:rsidRPr="004D2013">
        <w:rPr>
          <w:rFonts w:ascii="AMU Monument Grotesk" w:hAnsi="AMU Monument Grotesk" w:cs="Arial"/>
          <w:sz w:val="18"/>
          <w:szCs w:val="18"/>
        </w:rPr>
        <w:t xml:space="preserve">ion (C1) donné par la formule :  </w:t>
      </w:r>
      <w:r w:rsidRPr="004D2013">
        <w:rPr>
          <w:rFonts w:ascii="AMU Monument Grotesk" w:hAnsi="AMU Monument Grotesk" w:cs="Arial"/>
          <w:sz w:val="18"/>
          <w:szCs w:val="18"/>
        </w:rPr>
        <w:t>C1=</w:t>
      </w:r>
      <w:r w:rsidR="00A84DA9" w:rsidRPr="004D2013">
        <w:rPr>
          <w:rFonts w:ascii="AMU Monument Grotesk" w:hAnsi="AMU Monument Grotesk" w:cs="Arial"/>
          <w:sz w:val="18"/>
          <w:szCs w:val="18"/>
        </w:rPr>
        <w:t>I</w:t>
      </w:r>
      <w:r w:rsidRPr="004D2013">
        <w:rPr>
          <w:rFonts w:ascii="AMU Monument Grotesk" w:hAnsi="AMU Monument Grotesk" w:cs="Arial"/>
          <w:sz w:val="18"/>
          <w:szCs w:val="18"/>
          <w:vertAlign w:val="subscript"/>
        </w:rPr>
        <w:t>m-3</w:t>
      </w:r>
      <w:r w:rsidRPr="004D2013">
        <w:rPr>
          <w:rFonts w:ascii="AMU Monument Grotesk" w:hAnsi="AMU Monument Grotesk" w:cs="Arial"/>
          <w:sz w:val="18"/>
          <w:szCs w:val="18"/>
        </w:rPr>
        <w:t>/</w:t>
      </w:r>
      <w:r w:rsidR="00A84DA9" w:rsidRPr="004D2013">
        <w:rPr>
          <w:rFonts w:ascii="AMU Monument Grotesk" w:hAnsi="AMU Monument Grotesk" w:cs="Arial"/>
          <w:b/>
          <w:sz w:val="18"/>
          <w:szCs w:val="18"/>
        </w:rPr>
        <w:t>I</w:t>
      </w:r>
      <w:r w:rsidRPr="004D2013">
        <w:rPr>
          <w:rFonts w:ascii="AMU Monument Grotesk" w:hAnsi="AMU Monument Grotesk" w:cs="Arial"/>
          <w:b/>
          <w:sz w:val="18"/>
          <w:szCs w:val="18"/>
          <w:vertAlign w:val="subscript"/>
        </w:rPr>
        <w:t>0</w:t>
      </w:r>
    </w:p>
    <w:p w14:paraId="47F1F905" w14:textId="77777777" w:rsidR="003D6996" w:rsidRPr="004D2013" w:rsidRDefault="003D6996" w:rsidP="003D6996">
      <w:pPr>
        <w:ind w:firstLine="720"/>
        <w:rPr>
          <w:rFonts w:ascii="AMU Monument Grotesk" w:hAnsi="AMU Monument Grotesk" w:cs="Arial"/>
          <w:sz w:val="8"/>
          <w:szCs w:val="8"/>
        </w:rPr>
      </w:pPr>
    </w:p>
    <w:p w14:paraId="28EB06F1" w14:textId="77777777" w:rsidR="003D6996" w:rsidRPr="004D2013" w:rsidRDefault="003D6996" w:rsidP="00E43843">
      <w:pPr>
        <w:pStyle w:val="Corpsdetexte2"/>
        <w:spacing w:after="0" w:line="240" w:lineRule="auto"/>
        <w:rPr>
          <w:rFonts w:ascii="AMU Monument Grotesk" w:hAnsi="AMU Monument Grotesk"/>
          <w:sz w:val="18"/>
          <w:szCs w:val="18"/>
        </w:rPr>
      </w:pPr>
      <w:r w:rsidRPr="004D2013">
        <w:rPr>
          <w:rFonts w:ascii="AMU Monument Grotesk" w:hAnsi="AMU Monument Grotesk"/>
          <w:sz w:val="18"/>
          <w:szCs w:val="18"/>
          <w:u w:val="single"/>
        </w:rPr>
        <w:t>Dans laquelle</w:t>
      </w:r>
      <w:r w:rsidRPr="004D2013">
        <w:rPr>
          <w:rFonts w:ascii="AMU Monument Grotesk" w:hAnsi="AMU Monument Grotesk"/>
          <w:sz w:val="18"/>
          <w:szCs w:val="18"/>
        </w:rPr>
        <w:t> :</w:t>
      </w:r>
    </w:p>
    <w:p w14:paraId="5B760206" w14:textId="77777777" w:rsidR="003D6996" w:rsidRPr="004D2013" w:rsidRDefault="00A84DA9" w:rsidP="00E43843">
      <w:pPr>
        <w:rPr>
          <w:rFonts w:ascii="AMU Monument Grotesk" w:hAnsi="AMU Monument Grotesk" w:cs="Arial"/>
          <w:sz w:val="18"/>
          <w:szCs w:val="18"/>
        </w:rPr>
      </w:pPr>
      <w:r w:rsidRPr="004D2013">
        <w:rPr>
          <w:rFonts w:ascii="AMU Monument Grotesk" w:hAnsi="AMU Monument Grotesk" w:cs="Arial"/>
          <w:b/>
          <w:sz w:val="18"/>
          <w:szCs w:val="18"/>
        </w:rPr>
        <w:t>I</w:t>
      </w:r>
      <w:r w:rsidR="003D6996" w:rsidRPr="004D2013">
        <w:rPr>
          <w:rFonts w:ascii="AMU Monument Grotesk" w:hAnsi="AMU Monument Grotesk" w:cs="Arial"/>
          <w:b/>
          <w:sz w:val="18"/>
          <w:szCs w:val="18"/>
          <w:vertAlign w:val="subscript"/>
        </w:rPr>
        <w:t>0</w:t>
      </w:r>
      <w:r w:rsidR="003D6996" w:rsidRPr="004D2013">
        <w:rPr>
          <w:rFonts w:ascii="AMU Monument Grotesk" w:hAnsi="AMU Monument Grotesk" w:cs="Arial"/>
          <w:b/>
          <w:sz w:val="18"/>
          <w:szCs w:val="18"/>
        </w:rPr>
        <w:t xml:space="preserve"> </w:t>
      </w:r>
      <w:r w:rsidR="003D6996" w:rsidRPr="004D2013">
        <w:rPr>
          <w:rFonts w:ascii="AMU Monument Grotesk" w:hAnsi="AMU Monument Grotesk" w:cs="Arial"/>
          <w:sz w:val="18"/>
          <w:szCs w:val="18"/>
        </w:rPr>
        <w:t>: Ind</w:t>
      </w:r>
      <w:r w:rsidRPr="004D2013">
        <w:rPr>
          <w:rFonts w:ascii="AMU Monument Grotesk" w:hAnsi="AMU Monument Grotesk" w:cs="Arial"/>
          <w:sz w:val="18"/>
          <w:szCs w:val="18"/>
        </w:rPr>
        <w:t>ice</w:t>
      </w:r>
      <w:r w:rsidR="003D6996" w:rsidRPr="004D2013">
        <w:rPr>
          <w:rFonts w:ascii="AMU Monument Grotesk" w:hAnsi="AMU Monument Grotesk" w:cs="Arial"/>
          <w:sz w:val="18"/>
          <w:szCs w:val="18"/>
        </w:rPr>
        <w:t xml:space="preserve"> </w:t>
      </w:r>
      <w:r w:rsidRPr="004D2013">
        <w:rPr>
          <w:rFonts w:ascii="AMU Monument Grotesk" w:hAnsi="AMU Monument Grotesk" w:cs="Arial"/>
          <w:sz w:val="18"/>
          <w:szCs w:val="18"/>
        </w:rPr>
        <w:t>Ingénierie</w:t>
      </w:r>
      <w:r w:rsidR="004A7D2E" w:rsidRPr="004D2013">
        <w:rPr>
          <w:rFonts w:ascii="AMU Monument Grotesk" w:hAnsi="AMU Monument Grotesk" w:cs="Arial"/>
          <w:sz w:val="18"/>
          <w:szCs w:val="18"/>
        </w:rPr>
        <w:t xml:space="preserve"> </w:t>
      </w:r>
      <w:proofErr w:type="gramStart"/>
      <w:r w:rsidR="004A7D2E" w:rsidRPr="004D2013">
        <w:rPr>
          <w:rFonts w:ascii="AMU Monument Grotesk" w:hAnsi="AMU Monument Grotesk" w:cs="Arial"/>
          <w:sz w:val="18"/>
          <w:szCs w:val="18"/>
        </w:rPr>
        <w:t>ING</w:t>
      </w:r>
      <w:r w:rsidR="003D6996" w:rsidRPr="004D2013">
        <w:rPr>
          <w:rFonts w:ascii="AMU Monument Grotesk" w:hAnsi="AMU Monument Grotesk" w:cs="Arial"/>
          <w:sz w:val="18"/>
          <w:szCs w:val="18"/>
        </w:rPr>
        <w:t xml:space="preserve">  du</w:t>
      </w:r>
      <w:proofErr w:type="gramEnd"/>
      <w:r w:rsidR="003D6996" w:rsidRPr="004D2013">
        <w:rPr>
          <w:rFonts w:ascii="AMU Monument Grotesk" w:hAnsi="AMU Monument Grotesk" w:cs="Arial"/>
          <w:sz w:val="18"/>
          <w:szCs w:val="18"/>
        </w:rPr>
        <w:t xml:space="preserve"> mois </w:t>
      </w:r>
      <w:r w:rsidR="003D6996" w:rsidRPr="004D2013">
        <w:rPr>
          <w:rFonts w:ascii="AMU Monument Grotesk" w:hAnsi="AMU Monument Grotesk" w:cs="Arial"/>
          <w:b/>
          <w:sz w:val="18"/>
          <w:szCs w:val="18"/>
        </w:rPr>
        <w:t>M</w:t>
      </w:r>
      <w:r w:rsidR="003D6996" w:rsidRPr="004D2013">
        <w:rPr>
          <w:rFonts w:ascii="AMU Monument Grotesk" w:hAnsi="AMU Monument Grotesk" w:cs="Arial"/>
          <w:b/>
          <w:sz w:val="18"/>
          <w:szCs w:val="18"/>
          <w:vertAlign w:val="subscript"/>
        </w:rPr>
        <w:t>0</w:t>
      </w:r>
      <w:r w:rsidR="003D6996" w:rsidRPr="004D2013">
        <w:rPr>
          <w:rFonts w:ascii="AMU Monument Grotesk" w:hAnsi="AMU Monument Grotesk" w:cs="Arial"/>
          <w:b/>
          <w:sz w:val="18"/>
          <w:szCs w:val="18"/>
        </w:rPr>
        <w:t xml:space="preserve"> </w:t>
      </w:r>
      <w:r w:rsidR="003D6996" w:rsidRPr="004D2013">
        <w:rPr>
          <w:rFonts w:ascii="AMU Monument Grotesk" w:hAnsi="AMU Monument Grotesk" w:cs="Arial"/>
          <w:sz w:val="18"/>
          <w:szCs w:val="18"/>
        </w:rPr>
        <w:t>d’établissement des prix.</w:t>
      </w:r>
    </w:p>
    <w:p w14:paraId="59387C0A" w14:textId="77777777" w:rsidR="003D6996" w:rsidRPr="004D2013" w:rsidRDefault="00A84DA9" w:rsidP="00E43843">
      <w:pPr>
        <w:rPr>
          <w:rFonts w:ascii="AMU Monument Grotesk" w:hAnsi="AMU Monument Grotesk" w:cs="Arial"/>
          <w:sz w:val="18"/>
          <w:szCs w:val="18"/>
        </w:rPr>
      </w:pPr>
      <w:r w:rsidRPr="004D2013">
        <w:rPr>
          <w:rFonts w:ascii="AMU Monument Grotesk" w:hAnsi="AMU Monument Grotesk" w:cs="Arial"/>
          <w:sz w:val="18"/>
          <w:szCs w:val="18"/>
        </w:rPr>
        <w:t>I</w:t>
      </w:r>
      <w:r w:rsidR="003D6996" w:rsidRPr="004D2013">
        <w:rPr>
          <w:rFonts w:ascii="AMU Monument Grotesk" w:hAnsi="AMU Monument Grotesk" w:cs="Arial"/>
          <w:sz w:val="18"/>
          <w:szCs w:val="18"/>
          <w:vertAlign w:val="subscript"/>
        </w:rPr>
        <w:t>m-3</w:t>
      </w:r>
      <w:r w:rsidR="003D6996" w:rsidRPr="004D2013">
        <w:rPr>
          <w:rFonts w:ascii="AMU Monument Grotesk" w:hAnsi="AMU Monument Grotesk" w:cs="Arial"/>
          <w:sz w:val="18"/>
          <w:szCs w:val="18"/>
        </w:rPr>
        <w:t xml:space="preserve"> Ind</w:t>
      </w:r>
      <w:r w:rsidRPr="004D2013">
        <w:rPr>
          <w:rFonts w:ascii="AMU Monument Grotesk" w:hAnsi="AMU Monument Grotesk" w:cs="Arial"/>
          <w:sz w:val="18"/>
          <w:szCs w:val="18"/>
        </w:rPr>
        <w:t>ice</w:t>
      </w:r>
      <w:r w:rsidR="003D6996" w:rsidRPr="004D2013">
        <w:rPr>
          <w:rFonts w:ascii="AMU Monument Grotesk" w:hAnsi="AMU Monument Grotesk" w:cs="Arial"/>
          <w:sz w:val="18"/>
          <w:szCs w:val="18"/>
        </w:rPr>
        <w:t xml:space="preserve"> </w:t>
      </w:r>
      <w:r w:rsidR="004A7D2E" w:rsidRPr="004D2013">
        <w:rPr>
          <w:rFonts w:ascii="AMU Monument Grotesk" w:hAnsi="AMU Monument Grotesk" w:cs="Arial"/>
          <w:sz w:val="18"/>
          <w:szCs w:val="18"/>
        </w:rPr>
        <w:t xml:space="preserve">Ingénierie </w:t>
      </w:r>
      <w:proofErr w:type="gramStart"/>
      <w:r w:rsidR="004A7D2E" w:rsidRPr="004D2013">
        <w:rPr>
          <w:rFonts w:ascii="AMU Monument Grotesk" w:hAnsi="AMU Monument Grotesk" w:cs="Arial"/>
          <w:sz w:val="18"/>
          <w:szCs w:val="18"/>
        </w:rPr>
        <w:t>ING</w:t>
      </w:r>
      <w:r w:rsidR="003D6996" w:rsidRPr="004D2013">
        <w:rPr>
          <w:rFonts w:ascii="AMU Monument Grotesk" w:hAnsi="AMU Monument Grotesk" w:cs="Arial"/>
          <w:sz w:val="18"/>
          <w:szCs w:val="18"/>
        </w:rPr>
        <w:t xml:space="preserve">  du</w:t>
      </w:r>
      <w:proofErr w:type="gramEnd"/>
      <w:r w:rsidR="003D6996" w:rsidRPr="004D2013">
        <w:rPr>
          <w:rFonts w:ascii="AMU Monument Grotesk" w:hAnsi="AMU Monument Grotesk" w:cs="Arial"/>
          <w:sz w:val="18"/>
          <w:szCs w:val="18"/>
        </w:rPr>
        <w:t xml:space="preserve"> mois antérieur de trois mois au mois « m » correspondant à la date de début </w:t>
      </w:r>
      <w:r w:rsidR="004A7D2E" w:rsidRPr="004D2013">
        <w:rPr>
          <w:rFonts w:ascii="AMU Monument Grotesk" w:hAnsi="AMU Monument Grotesk" w:cs="Arial"/>
          <w:sz w:val="18"/>
          <w:szCs w:val="18"/>
        </w:rPr>
        <w:t xml:space="preserve">d’exécution de la prestation </w:t>
      </w:r>
      <w:r w:rsidR="003D6996" w:rsidRPr="004D2013">
        <w:rPr>
          <w:rFonts w:ascii="AMU Monument Grotesk" w:hAnsi="AMU Monument Grotesk" w:cs="Arial"/>
          <w:sz w:val="18"/>
          <w:szCs w:val="18"/>
        </w:rPr>
        <w:t>fixée par l’ordre de service</w:t>
      </w:r>
      <w:r w:rsidR="004A7D2E" w:rsidRPr="004D2013">
        <w:rPr>
          <w:rFonts w:ascii="AMU Monument Grotesk" w:hAnsi="AMU Monument Grotesk" w:cs="Arial"/>
          <w:sz w:val="18"/>
          <w:szCs w:val="18"/>
        </w:rPr>
        <w:t xml:space="preserve"> n°1</w:t>
      </w:r>
      <w:r w:rsidR="003D6996" w:rsidRPr="004D2013">
        <w:rPr>
          <w:rFonts w:ascii="AMU Monument Grotesk" w:hAnsi="AMU Monument Grotesk" w:cs="Arial"/>
          <w:sz w:val="18"/>
          <w:szCs w:val="18"/>
        </w:rPr>
        <w:t>.</w:t>
      </w:r>
    </w:p>
    <w:p w14:paraId="66FB7FFF" w14:textId="77777777" w:rsidR="003D6996" w:rsidRPr="004D2013" w:rsidRDefault="003D6996" w:rsidP="003D6996">
      <w:pPr>
        <w:rPr>
          <w:rFonts w:ascii="AMU Monument Grotesk" w:hAnsi="AMU Monument Grotesk" w:cs="Arial"/>
          <w:sz w:val="18"/>
          <w:szCs w:val="18"/>
        </w:rPr>
      </w:pPr>
    </w:p>
    <w:p w14:paraId="596A36D9" w14:textId="77777777" w:rsidR="00A84DA9" w:rsidRPr="004D2013" w:rsidRDefault="003D6996" w:rsidP="000E3C6D">
      <w:pPr>
        <w:pStyle w:val="Txttitre2"/>
        <w:spacing w:before="0"/>
        <w:ind w:left="0"/>
        <w:rPr>
          <w:rFonts w:ascii="AMU Monument Grotesk" w:hAnsi="AMU Monument Grotesk" w:cs="Arial"/>
          <w:i/>
          <w:sz w:val="18"/>
          <w:szCs w:val="18"/>
        </w:rPr>
      </w:pPr>
      <w:r w:rsidRPr="004D2013">
        <w:rPr>
          <w:rFonts w:ascii="AMU Monument Grotesk" w:hAnsi="AMU Monument Grotesk" w:cs="Arial"/>
          <w:i/>
          <w:sz w:val="18"/>
          <w:szCs w:val="18"/>
        </w:rPr>
        <w:t xml:space="preserve">Le mois M0 est </w:t>
      </w:r>
      <w:r w:rsidR="00CB7FA9" w:rsidRPr="004D2013">
        <w:rPr>
          <w:rFonts w:ascii="AMU Monument Grotesk" w:hAnsi="AMU Monument Grotesk" w:cs="Arial"/>
          <w:b/>
          <w:i/>
          <w:sz w:val="18"/>
          <w:szCs w:val="18"/>
        </w:rPr>
        <w:t>le mois de remise des offres en phase 2</w:t>
      </w:r>
      <w:r w:rsidR="000E3C6D" w:rsidRPr="004D2013">
        <w:rPr>
          <w:rFonts w:ascii="AMU Monument Grotesk" w:hAnsi="AMU Monument Grotesk" w:cs="Arial"/>
          <w:i/>
          <w:sz w:val="18"/>
          <w:szCs w:val="18"/>
        </w:rPr>
        <w:t>.</w:t>
      </w:r>
    </w:p>
    <w:p w14:paraId="5AC6FB2C" w14:textId="77777777" w:rsidR="00105229" w:rsidRPr="004D2013" w:rsidRDefault="00893150" w:rsidP="009D145B">
      <w:pPr>
        <w:pStyle w:val="Titre1"/>
        <w:numPr>
          <w:ilvl w:val="0"/>
          <w:numId w:val="0"/>
        </w:numPr>
        <w:jc w:val="both"/>
        <w:rPr>
          <w:rFonts w:ascii="AMU Monument Grotesk" w:hAnsi="AMU Monument Grotesk"/>
        </w:rPr>
      </w:pPr>
      <w:bookmarkStart w:id="29" w:name="_Toc105493761"/>
      <w:r w:rsidRPr="004D2013">
        <w:rPr>
          <w:rFonts w:ascii="AMU Monument Grotesk" w:hAnsi="AMU Monument Grotesk"/>
          <w:sz w:val="18"/>
          <w:szCs w:val="18"/>
        </w:rPr>
        <w:t>ARTICLE</w:t>
      </w:r>
      <w:r w:rsidR="00542B8B" w:rsidRPr="004D2013">
        <w:rPr>
          <w:rFonts w:ascii="AMU Monument Grotesk" w:hAnsi="AMU Monument Grotesk"/>
          <w:sz w:val="18"/>
          <w:szCs w:val="18"/>
        </w:rPr>
        <w:t xml:space="preserve"> </w:t>
      </w:r>
      <w:r w:rsidRPr="004D2013">
        <w:rPr>
          <w:rFonts w:ascii="AMU Monument Grotesk" w:hAnsi="AMU Monument Grotesk"/>
          <w:sz w:val="18"/>
          <w:szCs w:val="18"/>
        </w:rPr>
        <w:t>10</w:t>
      </w:r>
      <w:r w:rsidR="00105229" w:rsidRPr="004D2013">
        <w:rPr>
          <w:rFonts w:ascii="AMU Monument Grotesk" w:hAnsi="AMU Monument Grotesk"/>
          <w:sz w:val="18"/>
          <w:szCs w:val="18"/>
        </w:rPr>
        <w:t xml:space="preserve"> : Modalités de règlement</w:t>
      </w:r>
      <w:bookmarkEnd w:id="29"/>
    </w:p>
    <w:p w14:paraId="1E9EA6BF" w14:textId="77777777" w:rsidR="00C94B79" w:rsidRPr="004D2013" w:rsidRDefault="00105229" w:rsidP="00751A65">
      <w:pPr>
        <w:pStyle w:val="Titre2"/>
        <w:rPr>
          <w:rFonts w:ascii="AMU Monument Grotesk" w:hAnsi="AMU Monument Grotesk"/>
        </w:rPr>
      </w:pPr>
      <w:bookmarkStart w:id="30" w:name="_Toc481452696"/>
      <w:r w:rsidRPr="004D2013">
        <w:rPr>
          <w:rFonts w:ascii="AMU Monument Grotesk" w:hAnsi="AMU Monument Grotesk"/>
        </w:rPr>
        <w:t>10.1 Rémunération de la prestation</w:t>
      </w:r>
      <w:bookmarkEnd w:id="30"/>
      <w:r w:rsidR="004A7D2E" w:rsidRPr="004D2013">
        <w:rPr>
          <w:rFonts w:ascii="AMU Monument Grotesk" w:hAnsi="AMU Monument Grotesk"/>
        </w:rPr>
        <w:t xml:space="preserve"> </w:t>
      </w:r>
    </w:p>
    <w:p w14:paraId="476FA61B" w14:textId="77777777" w:rsidR="00105229" w:rsidRPr="004D2013" w:rsidRDefault="00105229">
      <w:pPr>
        <w:jc w:val="both"/>
        <w:rPr>
          <w:rFonts w:ascii="AMU Monument Grotesk" w:hAnsi="AMU Monument Grotesk"/>
        </w:rPr>
      </w:pPr>
      <w:r w:rsidRPr="004D2013">
        <w:rPr>
          <w:rFonts w:ascii="AMU Monument Grotesk" w:hAnsi="AMU Monument Grotesk" w:cs="Verdana"/>
          <w:sz w:val="18"/>
          <w:szCs w:val="18"/>
        </w:rPr>
        <w:t xml:space="preserve">La rémunération du titulaire sera calculée en appliquant les prix indiqués </w:t>
      </w:r>
      <w:r w:rsidRPr="004D2013">
        <w:rPr>
          <w:rFonts w:ascii="AMU Monument Grotesk" w:hAnsi="AMU Monument Grotesk" w:cs="Verdana"/>
          <w:b/>
          <w:sz w:val="18"/>
          <w:szCs w:val="18"/>
        </w:rPr>
        <w:t>sur le BP</w:t>
      </w:r>
      <w:r w:rsidR="00E9229C" w:rsidRPr="004D2013">
        <w:rPr>
          <w:rFonts w:ascii="AMU Monument Grotesk" w:hAnsi="AMU Monument Grotesk" w:cs="Verdana"/>
          <w:b/>
          <w:sz w:val="18"/>
          <w:szCs w:val="18"/>
        </w:rPr>
        <w:t xml:space="preserve"> </w:t>
      </w:r>
      <w:r w:rsidR="00FC410A" w:rsidRPr="004D2013">
        <w:rPr>
          <w:rFonts w:ascii="AMU Monument Grotesk" w:hAnsi="AMU Monument Grotesk" w:cs="Verdana"/>
          <w:sz w:val="18"/>
          <w:szCs w:val="18"/>
        </w:rPr>
        <w:t>(</w:t>
      </w:r>
      <w:r w:rsidR="00E9229C" w:rsidRPr="004D2013">
        <w:rPr>
          <w:rFonts w:ascii="AMU Monument Grotesk" w:hAnsi="AMU Monument Grotesk" w:cs="Verdana"/>
          <w:sz w:val="18"/>
          <w:szCs w:val="18"/>
        </w:rPr>
        <w:t xml:space="preserve">annexe </w:t>
      </w:r>
      <w:r w:rsidR="004F7A0F" w:rsidRPr="004D2013">
        <w:rPr>
          <w:rFonts w:ascii="AMU Monument Grotesk" w:hAnsi="AMU Monument Grotesk" w:cs="Verdana"/>
          <w:sz w:val="18"/>
          <w:szCs w:val="18"/>
        </w:rPr>
        <w:t>financière</w:t>
      </w:r>
      <w:r w:rsidR="00FC410A" w:rsidRPr="004D2013">
        <w:rPr>
          <w:rFonts w:ascii="AMU Monument Grotesk" w:hAnsi="AMU Monument Grotesk" w:cs="Verdana"/>
          <w:sz w:val="18"/>
          <w:szCs w:val="18"/>
        </w:rPr>
        <w:t>)</w:t>
      </w:r>
      <w:r w:rsidRPr="004D2013">
        <w:rPr>
          <w:rFonts w:ascii="AMU Monument Grotesk" w:hAnsi="AMU Monument Grotesk" w:cs="Verdana"/>
          <w:sz w:val="18"/>
          <w:szCs w:val="18"/>
        </w:rPr>
        <w:t>.</w:t>
      </w:r>
    </w:p>
    <w:p w14:paraId="214446E8" w14:textId="77777777" w:rsidR="00105229" w:rsidRPr="004D2013" w:rsidRDefault="00105229">
      <w:pPr>
        <w:jc w:val="both"/>
        <w:rPr>
          <w:rFonts w:ascii="AMU Monument Grotesk" w:hAnsi="AMU Monument Grotesk"/>
        </w:rPr>
      </w:pPr>
      <w:r w:rsidRPr="004D2013">
        <w:rPr>
          <w:rFonts w:ascii="AMU Monument Grotesk" w:hAnsi="AMU Monument Grotesk" w:cs="Verdana"/>
          <w:sz w:val="18"/>
          <w:szCs w:val="18"/>
        </w:rPr>
        <w:t>Le paiement s’effectuera sur présentation par le titulaire</w:t>
      </w:r>
      <w:r w:rsidRPr="004D2013">
        <w:rPr>
          <w:rFonts w:ascii="AMU Monument Grotesk" w:hAnsi="AMU Monument Grotesk" w:cs="Verdana"/>
          <w:sz w:val="18"/>
          <w:szCs w:val="18"/>
          <w:u w:val="single"/>
        </w:rPr>
        <w:t xml:space="preserve"> de facture(s) </w:t>
      </w:r>
      <w:r w:rsidRPr="004D2013">
        <w:rPr>
          <w:rFonts w:ascii="AMU Monument Grotesk" w:hAnsi="AMU Monument Grotesk" w:cs="Verdana"/>
          <w:sz w:val="18"/>
          <w:szCs w:val="18"/>
        </w:rPr>
        <w:t>relative(s) aux</w:t>
      </w:r>
      <w:r w:rsidRPr="004D2013">
        <w:rPr>
          <w:rFonts w:ascii="AMU Monument Grotesk" w:hAnsi="AMU Monument Grotesk" w:cs="Verdana"/>
          <w:sz w:val="18"/>
          <w:szCs w:val="18"/>
          <w:u w:val="single"/>
        </w:rPr>
        <w:t xml:space="preserve"> prestations acceptées par l’université.</w:t>
      </w:r>
    </w:p>
    <w:p w14:paraId="5360F7BD" w14:textId="77777777" w:rsidR="00105229" w:rsidRPr="004D2013" w:rsidRDefault="00105229">
      <w:pPr>
        <w:jc w:val="both"/>
        <w:rPr>
          <w:rFonts w:ascii="AMU Monument Grotesk" w:hAnsi="AMU Monument Grotesk" w:cs="Verdana"/>
          <w:color w:val="00B0F0"/>
          <w:sz w:val="18"/>
          <w:szCs w:val="18"/>
          <w:u w:val="single"/>
        </w:rPr>
      </w:pPr>
    </w:p>
    <w:p w14:paraId="4A0CF61C" w14:textId="77777777" w:rsidR="00105229" w:rsidRPr="004D2013" w:rsidRDefault="00A50EE4">
      <w:pPr>
        <w:jc w:val="both"/>
        <w:rPr>
          <w:rFonts w:ascii="AMU Monument Grotesk" w:hAnsi="AMU Monument Grotesk"/>
          <w:sz w:val="18"/>
          <w:szCs w:val="18"/>
        </w:rPr>
      </w:pPr>
      <w:r w:rsidRPr="004D2013">
        <w:rPr>
          <w:rFonts w:ascii="AMU Monument Grotesk" w:hAnsi="AMU Monument Grotesk"/>
          <w:sz w:val="18"/>
          <w:szCs w:val="18"/>
        </w:rPr>
        <w:fldChar w:fldCharType="begin">
          <w:ffData>
            <w:name w:val=""/>
            <w:enabled/>
            <w:calcOnExit w:val="0"/>
            <w:checkBox>
              <w:size w:val="20"/>
              <w:default w:val="1"/>
            </w:checkBox>
          </w:ffData>
        </w:fldChar>
      </w:r>
      <w:r w:rsidRPr="004D2013">
        <w:rPr>
          <w:rFonts w:ascii="AMU Monument Grotesk" w:hAnsi="AMU Monument Grotesk"/>
          <w:sz w:val="18"/>
          <w:szCs w:val="18"/>
        </w:rPr>
        <w:instrText xml:space="preserve"> FORMCHECKBOX </w:instrText>
      </w:r>
      <w:r w:rsidR="00362063">
        <w:rPr>
          <w:rFonts w:ascii="AMU Monument Grotesk" w:hAnsi="AMU Monument Grotesk"/>
          <w:sz w:val="18"/>
          <w:szCs w:val="18"/>
        </w:rPr>
      </w:r>
      <w:r w:rsidR="00362063">
        <w:rPr>
          <w:rFonts w:ascii="AMU Monument Grotesk" w:hAnsi="AMU Monument Grotesk"/>
          <w:sz w:val="18"/>
          <w:szCs w:val="18"/>
        </w:rPr>
        <w:fldChar w:fldCharType="separate"/>
      </w:r>
      <w:r w:rsidRPr="004D2013">
        <w:rPr>
          <w:rFonts w:ascii="AMU Monument Grotesk" w:hAnsi="AMU Monument Grotesk"/>
          <w:sz w:val="18"/>
          <w:szCs w:val="18"/>
        </w:rPr>
        <w:fldChar w:fldCharType="end"/>
      </w:r>
      <w:r w:rsidR="00105229" w:rsidRPr="004D2013">
        <w:rPr>
          <w:rFonts w:ascii="AMU Monument Grotesk" w:hAnsi="AMU Monument Grotesk" w:cs="Verdana"/>
          <w:b/>
          <w:sz w:val="18"/>
          <w:szCs w:val="18"/>
        </w:rPr>
        <w:t xml:space="preserve"> </w:t>
      </w:r>
      <w:r w:rsidR="00105229" w:rsidRPr="004D2013">
        <w:rPr>
          <w:rFonts w:ascii="AMU Monument Grotesk" w:hAnsi="AMU Monument Grotesk" w:cs="Verdana"/>
          <w:sz w:val="18"/>
          <w:szCs w:val="18"/>
        </w:rPr>
        <w:t xml:space="preserve">Les paiements s’effectueront </w:t>
      </w:r>
      <w:r w:rsidR="00105229" w:rsidRPr="004D2013">
        <w:rPr>
          <w:rFonts w:ascii="AMU Monument Grotesk" w:hAnsi="AMU Monument Grotesk" w:cs="Verdana"/>
          <w:b/>
          <w:sz w:val="18"/>
          <w:szCs w:val="18"/>
        </w:rPr>
        <w:t>par acompte</w:t>
      </w:r>
      <w:r w:rsidR="00105229" w:rsidRPr="004D2013">
        <w:rPr>
          <w:rFonts w:ascii="AMU Monument Grotesk" w:hAnsi="AMU Monument Grotesk" w:cs="Verdana"/>
          <w:sz w:val="18"/>
          <w:szCs w:val="18"/>
        </w:rPr>
        <w:t xml:space="preserve"> </w:t>
      </w:r>
      <w:r w:rsidR="00105229" w:rsidRPr="004D2013">
        <w:rPr>
          <w:rFonts w:ascii="AMU Monument Grotesk" w:hAnsi="AMU Monument Grotesk" w:cs="Verdana"/>
          <w:sz w:val="18"/>
          <w:szCs w:val="18"/>
          <w:u w:val="single"/>
        </w:rPr>
        <w:t>sur présentation de facture(s) du titulaire</w:t>
      </w:r>
      <w:r w:rsidR="005B3015" w:rsidRPr="004D2013">
        <w:rPr>
          <w:rFonts w:ascii="AMU Monument Grotesk" w:hAnsi="AMU Monument Grotesk" w:cs="Verdana"/>
          <w:sz w:val="18"/>
          <w:szCs w:val="18"/>
        </w:rPr>
        <w:t xml:space="preserve"> selon les modalités ci-dessous.</w:t>
      </w:r>
    </w:p>
    <w:p w14:paraId="6E4A71F3" w14:textId="77777777" w:rsidR="005D4F4F" w:rsidRPr="004D2013" w:rsidRDefault="005D4F4F" w:rsidP="00500B70">
      <w:pPr>
        <w:tabs>
          <w:tab w:val="left" w:pos="6910"/>
        </w:tabs>
        <w:suppressAutoHyphens w:val="0"/>
        <w:spacing w:before="240" w:after="120"/>
        <w:jc w:val="both"/>
        <w:rPr>
          <w:rFonts w:ascii="AMU Monument Grotesk" w:hAnsi="AMU Monument Grotesk"/>
          <w:b/>
          <w:sz w:val="18"/>
          <w:szCs w:val="18"/>
          <w:lang w:eastAsia="en-US"/>
        </w:rPr>
      </w:pPr>
      <w:r w:rsidRPr="004D2013">
        <w:rPr>
          <w:rFonts w:ascii="AMU Monument Grotesk" w:hAnsi="AMU Monument Grotesk"/>
          <w:b/>
          <w:sz w:val="18"/>
          <w:szCs w:val="18"/>
          <w:lang w:eastAsia="en-US"/>
        </w:rPr>
        <w:t>Montant de l'acompte</w:t>
      </w:r>
      <w:r w:rsidR="00500B70" w:rsidRPr="004D2013">
        <w:rPr>
          <w:rFonts w:ascii="AMU Monument Grotesk" w:hAnsi="AMU Monument Grotesk"/>
          <w:b/>
          <w:sz w:val="18"/>
          <w:szCs w:val="18"/>
          <w:lang w:eastAsia="en-US"/>
        </w:rPr>
        <w:tab/>
      </w:r>
    </w:p>
    <w:p w14:paraId="3902790E" w14:textId="77777777" w:rsidR="0032533D" w:rsidRPr="004D2013" w:rsidRDefault="005D4F4F" w:rsidP="005D4F4F">
      <w:p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 xml:space="preserve">Le règlement des sommes dues au titulaire fait </w:t>
      </w:r>
      <w:r w:rsidR="00310640" w:rsidRPr="004D2013">
        <w:rPr>
          <w:rFonts w:ascii="AMU Monument Grotesk" w:hAnsi="AMU Monument Grotesk" w:cs="Arial"/>
          <w:sz w:val="18"/>
          <w:szCs w:val="18"/>
          <w:lang w:eastAsia="en-US"/>
        </w:rPr>
        <w:t xml:space="preserve">l’objet d’acomptes périodiques, </w:t>
      </w:r>
      <w:r w:rsidRPr="004D2013">
        <w:rPr>
          <w:rFonts w:ascii="AMU Monument Grotesk" w:hAnsi="AMU Monument Grotesk" w:cs="Arial"/>
          <w:sz w:val="18"/>
          <w:szCs w:val="18"/>
          <w:lang w:eastAsia="en-US"/>
        </w:rPr>
        <w:t>d</w:t>
      </w:r>
      <w:r w:rsidR="000E3C6D" w:rsidRPr="004D2013">
        <w:rPr>
          <w:rFonts w:ascii="AMU Monument Grotesk" w:hAnsi="AMU Monument Grotesk" w:cs="Arial"/>
          <w:sz w:val="18"/>
          <w:szCs w:val="18"/>
          <w:lang w:eastAsia="en-US"/>
        </w:rPr>
        <w:t>ans les conditions suivantes :</w:t>
      </w:r>
    </w:p>
    <w:p w14:paraId="2EEAD8A4" w14:textId="77777777" w:rsidR="005D4F4F" w:rsidRPr="004D2013" w:rsidRDefault="005D4F4F" w:rsidP="00FB0A9A">
      <w:pPr>
        <w:numPr>
          <w:ilvl w:val="0"/>
          <w:numId w:val="9"/>
        </w:numPr>
        <w:suppressAutoHyphens w:val="0"/>
        <w:spacing w:after="120"/>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Pour la mission de conception </w:t>
      </w:r>
      <w:r w:rsidR="00B62F44" w:rsidRPr="004D2013">
        <w:rPr>
          <w:rFonts w:ascii="AMU Monument Grotesk" w:hAnsi="AMU Monument Grotesk" w:cs="Arial"/>
          <w:b/>
          <w:sz w:val="18"/>
          <w:szCs w:val="18"/>
          <w:u w:val="single"/>
          <w:lang w:eastAsia="en-US"/>
        </w:rPr>
        <w:t xml:space="preserve">(poste 1 du BP) </w:t>
      </w:r>
      <w:r w:rsidRPr="004D2013">
        <w:rPr>
          <w:rFonts w:ascii="AMU Monument Grotesk" w:hAnsi="AMU Monument Grotesk" w:cs="Arial"/>
          <w:b/>
          <w:sz w:val="18"/>
          <w:szCs w:val="18"/>
          <w:u w:val="single"/>
          <w:lang w:eastAsia="en-US"/>
        </w:rPr>
        <w:t xml:space="preserve">: </w:t>
      </w:r>
    </w:p>
    <w:p w14:paraId="0285DB28" w14:textId="77777777" w:rsidR="005D4F4F" w:rsidRPr="004D2013" w:rsidRDefault="005D4F4F" w:rsidP="005D4F4F">
      <w:p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sz w:val="18"/>
          <w:szCs w:val="18"/>
          <w:lang w:eastAsia="en-US"/>
        </w:rPr>
        <w:t>Les prestations de cette mission seront réglées selon le montant figuran</w:t>
      </w:r>
      <w:r w:rsidR="00CA213B" w:rsidRPr="004D2013">
        <w:rPr>
          <w:rFonts w:ascii="AMU Monument Grotesk" w:hAnsi="AMU Monument Grotesk" w:cs="Arial"/>
          <w:sz w:val="18"/>
          <w:szCs w:val="18"/>
          <w:lang w:eastAsia="en-US"/>
        </w:rPr>
        <w:t>t au BP</w:t>
      </w:r>
      <w:r w:rsidR="00361010" w:rsidRPr="004D2013">
        <w:rPr>
          <w:rFonts w:ascii="AMU Monument Grotesk" w:hAnsi="AMU Monument Grotesk" w:cs="Arial"/>
          <w:sz w:val="18"/>
          <w:szCs w:val="18"/>
          <w:lang w:eastAsia="en-US"/>
        </w:rPr>
        <w:t xml:space="preserve"> </w:t>
      </w:r>
      <w:r w:rsidRPr="004D2013">
        <w:rPr>
          <w:rFonts w:ascii="AMU Monument Grotesk" w:hAnsi="AMU Monument Grotesk" w:cs="Arial"/>
          <w:sz w:val="18"/>
          <w:szCs w:val="18"/>
          <w:lang w:eastAsia="en-US"/>
        </w:rPr>
        <w:t>:</w:t>
      </w:r>
    </w:p>
    <w:p w14:paraId="697C01DD" w14:textId="5CA2DD8A" w:rsidR="005D4F4F" w:rsidRPr="004D2013" w:rsidRDefault="00071AA0" w:rsidP="005D4F4F">
      <w:pPr>
        <w:numPr>
          <w:ilvl w:val="0"/>
          <w:numId w:val="14"/>
        </w:numPr>
        <w:suppressAutoHyphens w:val="0"/>
        <w:spacing w:after="120"/>
        <w:jc w:val="both"/>
        <w:rPr>
          <w:rFonts w:ascii="AMU Monument Grotesk" w:hAnsi="AMU Monument Grotesk" w:cs="Arial"/>
          <w:strike/>
          <w:sz w:val="18"/>
          <w:szCs w:val="18"/>
          <w:lang w:eastAsia="en-US"/>
        </w:rPr>
      </w:pPr>
      <w:r w:rsidRPr="004D2013">
        <w:rPr>
          <w:rFonts w:ascii="AMU Monument Grotesk" w:hAnsi="AMU Monument Grotesk" w:cs="Arial"/>
          <w:b/>
          <w:sz w:val="18"/>
          <w:szCs w:val="18"/>
          <w:lang w:eastAsia="en-US"/>
        </w:rPr>
        <w:t>6</w:t>
      </w:r>
      <w:r w:rsidR="005D4F4F" w:rsidRPr="004D2013">
        <w:rPr>
          <w:rFonts w:ascii="AMU Monument Grotesk" w:hAnsi="AMU Monument Grotesk" w:cs="Arial"/>
          <w:b/>
          <w:sz w:val="18"/>
          <w:szCs w:val="18"/>
          <w:lang w:eastAsia="en-US"/>
        </w:rPr>
        <w:t>0 %</w:t>
      </w:r>
      <w:r w:rsidR="005D4F4F" w:rsidRPr="004D2013">
        <w:rPr>
          <w:rFonts w:ascii="AMU Monument Grotesk" w:hAnsi="AMU Monument Grotesk" w:cs="Arial"/>
          <w:sz w:val="18"/>
          <w:szCs w:val="18"/>
          <w:lang w:eastAsia="en-US"/>
        </w:rPr>
        <w:t xml:space="preserve"> à la remise du </w:t>
      </w:r>
      <w:r w:rsidR="005D4F4F" w:rsidRPr="004D2013">
        <w:rPr>
          <w:rFonts w:ascii="AMU Monument Grotesk" w:hAnsi="AMU Monument Grotesk" w:cs="Arial"/>
          <w:b/>
          <w:sz w:val="18"/>
          <w:szCs w:val="18"/>
          <w:lang w:eastAsia="en-US"/>
        </w:rPr>
        <w:t>dossier de conception</w:t>
      </w:r>
      <w:r w:rsidR="005D4F4F" w:rsidRPr="004D2013">
        <w:rPr>
          <w:rFonts w:ascii="AMU Monument Grotesk" w:hAnsi="AMU Monument Grotesk" w:cs="Arial"/>
          <w:sz w:val="18"/>
          <w:szCs w:val="18"/>
          <w:lang w:eastAsia="en-US"/>
        </w:rPr>
        <w:t xml:space="preserve"> </w:t>
      </w:r>
    </w:p>
    <w:p w14:paraId="556079EA" w14:textId="4E9D792B" w:rsidR="000E3C6D" w:rsidRPr="004D2013" w:rsidRDefault="00071AA0" w:rsidP="002D4AF7">
      <w:pPr>
        <w:numPr>
          <w:ilvl w:val="0"/>
          <w:numId w:val="14"/>
        </w:numPr>
        <w:suppressAutoHyphens w:val="0"/>
        <w:spacing w:after="120"/>
        <w:jc w:val="both"/>
        <w:rPr>
          <w:rFonts w:ascii="AMU Monument Grotesk" w:hAnsi="AMU Monument Grotesk" w:cs="Arial"/>
          <w:sz w:val="18"/>
          <w:szCs w:val="18"/>
          <w:lang w:eastAsia="en-US"/>
        </w:rPr>
      </w:pPr>
      <w:r w:rsidRPr="004D2013">
        <w:rPr>
          <w:rFonts w:ascii="AMU Monument Grotesk" w:hAnsi="AMU Monument Grotesk" w:cs="Arial"/>
          <w:b/>
          <w:sz w:val="18"/>
          <w:szCs w:val="18"/>
          <w:lang w:eastAsia="en-US"/>
        </w:rPr>
        <w:t>4</w:t>
      </w:r>
      <w:r w:rsidR="005D4F4F" w:rsidRPr="004D2013">
        <w:rPr>
          <w:rFonts w:ascii="AMU Monument Grotesk" w:hAnsi="AMU Monument Grotesk" w:cs="Arial"/>
          <w:b/>
          <w:sz w:val="18"/>
          <w:szCs w:val="18"/>
          <w:lang w:eastAsia="en-US"/>
        </w:rPr>
        <w:t>0 %</w:t>
      </w:r>
      <w:r w:rsidR="005D4F4F" w:rsidRPr="004D2013">
        <w:rPr>
          <w:rFonts w:ascii="AMU Monument Grotesk" w:hAnsi="AMU Monument Grotesk" w:cs="Arial"/>
          <w:sz w:val="18"/>
          <w:szCs w:val="18"/>
          <w:lang w:eastAsia="en-US"/>
        </w:rPr>
        <w:t xml:space="preserve"> à la </w:t>
      </w:r>
      <w:r w:rsidR="005D4F4F" w:rsidRPr="004D2013">
        <w:rPr>
          <w:rFonts w:ascii="AMU Monument Grotesk" w:hAnsi="AMU Monument Grotesk" w:cs="Arial"/>
          <w:b/>
          <w:sz w:val="18"/>
          <w:szCs w:val="18"/>
          <w:lang w:eastAsia="en-US"/>
        </w:rPr>
        <w:t>validation</w:t>
      </w:r>
      <w:r w:rsidR="005D4F4F" w:rsidRPr="004D2013">
        <w:rPr>
          <w:rFonts w:ascii="AMU Monument Grotesk" w:hAnsi="AMU Monument Grotesk" w:cs="Arial"/>
          <w:sz w:val="18"/>
          <w:szCs w:val="18"/>
          <w:lang w:eastAsia="en-US"/>
        </w:rPr>
        <w:t xml:space="preserve"> du dossier de conception par le maître d’ouvrage </w:t>
      </w:r>
    </w:p>
    <w:p w14:paraId="7131DECC" w14:textId="77777777" w:rsidR="005D4F4F" w:rsidRPr="004D2013" w:rsidRDefault="005D4F4F" w:rsidP="00FB0A9A">
      <w:pPr>
        <w:numPr>
          <w:ilvl w:val="0"/>
          <w:numId w:val="9"/>
        </w:numPr>
        <w:suppressAutoHyphens w:val="0"/>
        <w:spacing w:after="120"/>
        <w:ind w:right="-141"/>
        <w:jc w:val="both"/>
        <w:rPr>
          <w:rFonts w:ascii="AMU Monument Grotesk" w:hAnsi="AMU Monument Grotesk" w:cs="Arial"/>
          <w:b/>
          <w:sz w:val="18"/>
          <w:szCs w:val="18"/>
          <w:u w:val="single"/>
          <w:lang w:eastAsia="en-US"/>
        </w:rPr>
      </w:pPr>
      <w:r w:rsidRPr="004D2013">
        <w:rPr>
          <w:rFonts w:ascii="AMU Monument Grotesk" w:hAnsi="AMU Monument Grotesk" w:cs="Arial"/>
          <w:b/>
          <w:sz w:val="18"/>
          <w:szCs w:val="18"/>
          <w:u w:val="single"/>
          <w:lang w:eastAsia="en-US"/>
        </w:rPr>
        <w:t xml:space="preserve">Pour la mission de réalisation </w:t>
      </w:r>
      <w:r w:rsidR="00FE2C8C" w:rsidRPr="004D2013">
        <w:rPr>
          <w:rFonts w:ascii="AMU Monument Grotesk" w:hAnsi="AMU Monument Grotesk" w:cs="Arial"/>
          <w:b/>
          <w:sz w:val="18"/>
          <w:szCs w:val="18"/>
          <w:u w:val="single"/>
          <w:lang w:eastAsia="en-US"/>
        </w:rPr>
        <w:t>jusqu’à l’installation </w:t>
      </w:r>
      <w:r w:rsidR="00853EC2" w:rsidRPr="004D2013">
        <w:rPr>
          <w:rFonts w:ascii="AMU Monument Grotesk" w:hAnsi="AMU Monument Grotesk" w:cs="Arial"/>
          <w:b/>
          <w:sz w:val="18"/>
          <w:szCs w:val="18"/>
          <w:u w:val="single"/>
          <w:lang w:eastAsia="en-US"/>
        </w:rPr>
        <w:t xml:space="preserve">complète </w:t>
      </w:r>
      <w:r w:rsidR="00FE2C8C" w:rsidRPr="004D2013">
        <w:rPr>
          <w:rFonts w:ascii="AMU Monument Grotesk" w:hAnsi="AMU Monument Grotesk" w:cs="Arial"/>
          <w:b/>
          <w:sz w:val="18"/>
          <w:szCs w:val="18"/>
          <w:u w:val="single"/>
          <w:lang w:eastAsia="en-US"/>
        </w:rPr>
        <w:t>de l’œuvre</w:t>
      </w:r>
      <w:r w:rsidR="00B62F44" w:rsidRPr="004D2013">
        <w:rPr>
          <w:rFonts w:ascii="AMU Monument Grotesk" w:hAnsi="AMU Monument Grotesk" w:cs="Arial"/>
          <w:b/>
          <w:sz w:val="18"/>
          <w:szCs w:val="18"/>
          <w:u w:val="single"/>
          <w:lang w:eastAsia="en-US"/>
        </w:rPr>
        <w:t xml:space="preserve"> (poste 2 du BP) </w:t>
      </w:r>
      <w:r w:rsidRPr="004D2013">
        <w:rPr>
          <w:rFonts w:ascii="AMU Monument Grotesk" w:hAnsi="AMU Monument Grotesk" w:cs="Arial"/>
          <w:b/>
          <w:sz w:val="18"/>
          <w:szCs w:val="18"/>
          <w:u w:val="single"/>
          <w:lang w:eastAsia="en-US"/>
        </w:rPr>
        <w:t>:</w:t>
      </w:r>
    </w:p>
    <w:p w14:paraId="213D1B51" w14:textId="2B9C6E9E" w:rsidR="00783754" w:rsidRPr="00626917" w:rsidRDefault="00783754" w:rsidP="002D4AF7">
      <w:pPr>
        <w:suppressAutoHyphens w:val="0"/>
        <w:spacing w:after="120"/>
        <w:jc w:val="both"/>
        <w:rPr>
          <w:rFonts w:ascii="AMU Monument Grotesk" w:hAnsi="AMU Monument Grotesk" w:cs="Arial"/>
          <w:color w:val="002060"/>
          <w:sz w:val="18"/>
          <w:szCs w:val="18"/>
          <w:lang w:eastAsia="en-US"/>
        </w:rPr>
      </w:pPr>
      <w:r w:rsidRPr="004D2013">
        <w:rPr>
          <w:rFonts w:ascii="AMU Monument Grotesk" w:hAnsi="AMU Monument Grotesk" w:cs="Arial"/>
          <w:color w:val="002060"/>
          <w:sz w:val="18"/>
          <w:szCs w:val="18"/>
          <w:lang w:eastAsia="en-US"/>
        </w:rPr>
        <w:t xml:space="preserve">Les prestations de cette mission seront réglées selon la spécificité de l’œuvre retenue. </w:t>
      </w:r>
      <w:r w:rsidR="0028465B" w:rsidRPr="004D2013">
        <w:rPr>
          <w:rFonts w:ascii="AMU Monument Grotesk" w:hAnsi="AMU Monument Grotesk" w:cs="Arial"/>
          <w:color w:val="002060"/>
          <w:sz w:val="18"/>
          <w:szCs w:val="18"/>
          <w:lang w:eastAsia="en-US"/>
        </w:rPr>
        <w:t>Ainsi, l</w:t>
      </w:r>
      <w:r w:rsidRPr="004D2013">
        <w:rPr>
          <w:rFonts w:ascii="AMU Monument Grotesk" w:hAnsi="AMU Monument Grotesk" w:cs="Arial"/>
          <w:color w:val="002060"/>
          <w:sz w:val="18"/>
          <w:szCs w:val="18"/>
          <w:lang w:eastAsia="en-US"/>
        </w:rPr>
        <w:t xml:space="preserve">e(les) règlements </w:t>
      </w:r>
      <w:r w:rsidR="00362528" w:rsidRPr="004D2013">
        <w:rPr>
          <w:rFonts w:ascii="AMU Monument Grotesk" w:hAnsi="AMU Monument Grotesk" w:cs="Arial"/>
          <w:color w:val="002060"/>
          <w:sz w:val="18"/>
          <w:szCs w:val="18"/>
          <w:lang w:eastAsia="en-US"/>
        </w:rPr>
        <w:t xml:space="preserve">relatif(s) à </w:t>
      </w:r>
      <w:r w:rsidR="0028465B" w:rsidRPr="004D2013">
        <w:rPr>
          <w:rFonts w:ascii="AMU Monument Grotesk" w:hAnsi="AMU Monument Grotesk" w:cs="Arial"/>
          <w:color w:val="002060"/>
          <w:sz w:val="18"/>
          <w:szCs w:val="18"/>
          <w:lang w:eastAsia="en-US"/>
        </w:rPr>
        <w:t xml:space="preserve">cette mission </w:t>
      </w:r>
      <w:r w:rsidRPr="004D2013">
        <w:rPr>
          <w:rFonts w:ascii="AMU Monument Grotesk" w:hAnsi="AMU Monument Grotesk" w:cs="Arial"/>
          <w:color w:val="002060"/>
          <w:sz w:val="18"/>
          <w:szCs w:val="18"/>
          <w:lang w:eastAsia="en-US"/>
        </w:rPr>
        <w:t xml:space="preserve">seront définit avec </w:t>
      </w:r>
      <w:r w:rsidR="00362528" w:rsidRPr="004D2013">
        <w:rPr>
          <w:rFonts w:ascii="AMU Monument Grotesk" w:hAnsi="AMU Monument Grotesk" w:cs="Arial"/>
          <w:color w:val="002060"/>
          <w:sz w:val="18"/>
          <w:szCs w:val="18"/>
          <w:lang w:eastAsia="en-US"/>
        </w:rPr>
        <w:t>le lauréat du projet</w:t>
      </w:r>
      <w:r w:rsidRPr="004D2013">
        <w:rPr>
          <w:rFonts w:ascii="AMU Monument Grotesk" w:hAnsi="AMU Monument Grotesk" w:cs="Arial"/>
          <w:color w:val="002060"/>
          <w:sz w:val="18"/>
          <w:szCs w:val="18"/>
          <w:lang w:eastAsia="en-US"/>
        </w:rPr>
        <w:t xml:space="preserve"> lors de la finalisation du contrat de commande (paiement </w:t>
      </w:r>
      <w:r w:rsidR="0028465B" w:rsidRPr="004D2013">
        <w:rPr>
          <w:rFonts w:ascii="AMU Monument Grotesk" w:hAnsi="AMU Monument Grotesk" w:cs="Arial"/>
          <w:color w:val="002060"/>
          <w:sz w:val="18"/>
          <w:szCs w:val="18"/>
          <w:lang w:eastAsia="en-US"/>
        </w:rPr>
        <w:t xml:space="preserve">du montant mentionné </w:t>
      </w:r>
      <w:r w:rsidR="00362528" w:rsidRPr="004D2013">
        <w:rPr>
          <w:rFonts w:ascii="AMU Monument Grotesk" w:hAnsi="AMU Monument Grotesk" w:cs="Arial"/>
          <w:color w:val="002060"/>
          <w:sz w:val="18"/>
          <w:szCs w:val="18"/>
          <w:lang w:eastAsia="en-US"/>
        </w:rPr>
        <w:t xml:space="preserve">sur </w:t>
      </w:r>
      <w:r w:rsidR="00362528" w:rsidRPr="00626917">
        <w:rPr>
          <w:rFonts w:ascii="AMU Monument Grotesk" w:hAnsi="AMU Monument Grotesk" w:cs="Arial"/>
          <w:color w:val="002060"/>
          <w:sz w:val="18"/>
          <w:szCs w:val="18"/>
          <w:lang w:eastAsia="en-US"/>
        </w:rPr>
        <w:t>le</w:t>
      </w:r>
      <w:r w:rsidR="0028465B" w:rsidRPr="00626917">
        <w:rPr>
          <w:rFonts w:ascii="AMU Monument Grotesk" w:hAnsi="AMU Monument Grotesk" w:cs="Arial"/>
          <w:color w:val="002060"/>
          <w:sz w:val="18"/>
          <w:szCs w:val="18"/>
          <w:lang w:eastAsia="en-US"/>
        </w:rPr>
        <w:t xml:space="preserve"> </w:t>
      </w:r>
      <w:r w:rsidR="00BE118F" w:rsidRPr="00626917">
        <w:rPr>
          <w:rFonts w:ascii="AMU Monument Grotesk" w:hAnsi="AMU Monument Grotesk" w:cs="Arial"/>
          <w:color w:val="002060"/>
          <w:sz w:val="18"/>
          <w:szCs w:val="18"/>
          <w:lang w:eastAsia="en-US"/>
        </w:rPr>
        <w:t>poste 2</w:t>
      </w:r>
      <w:r w:rsidR="00362528" w:rsidRPr="00626917">
        <w:rPr>
          <w:rFonts w:ascii="AMU Monument Grotesk" w:hAnsi="AMU Monument Grotesk" w:cs="Arial"/>
          <w:color w:val="002060"/>
          <w:sz w:val="18"/>
          <w:szCs w:val="18"/>
          <w:lang w:eastAsia="en-US"/>
        </w:rPr>
        <w:t xml:space="preserve"> du BP</w:t>
      </w:r>
      <w:r w:rsidR="00BE118F" w:rsidRPr="00626917">
        <w:rPr>
          <w:rFonts w:ascii="AMU Monument Grotesk" w:hAnsi="AMU Monument Grotesk" w:cs="Arial"/>
          <w:color w:val="002060"/>
          <w:sz w:val="18"/>
          <w:szCs w:val="18"/>
          <w:lang w:eastAsia="en-US"/>
        </w:rPr>
        <w:t xml:space="preserve"> : règlement </w:t>
      </w:r>
      <w:r w:rsidRPr="00626917">
        <w:rPr>
          <w:rFonts w:ascii="AMU Monument Grotesk" w:hAnsi="AMU Monument Grotesk" w:cs="Arial"/>
          <w:color w:val="002060"/>
          <w:sz w:val="18"/>
          <w:szCs w:val="18"/>
          <w:lang w:eastAsia="en-US"/>
        </w:rPr>
        <w:t xml:space="preserve">sur acompte </w:t>
      </w:r>
      <w:r w:rsidR="00274358" w:rsidRPr="00626917">
        <w:rPr>
          <w:rFonts w:ascii="AMU Monument Grotesk" w:hAnsi="AMU Monument Grotesk" w:cs="Arial"/>
          <w:color w:val="002060"/>
          <w:sz w:val="18"/>
          <w:szCs w:val="18"/>
          <w:lang w:eastAsia="en-US"/>
        </w:rPr>
        <w:t xml:space="preserve">après </w:t>
      </w:r>
      <w:r w:rsidR="009C015E" w:rsidRPr="00626917">
        <w:rPr>
          <w:rFonts w:ascii="AMU Monument Grotesk" w:hAnsi="AMU Monument Grotesk" w:cs="Arial"/>
          <w:color w:val="002060"/>
          <w:sz w:val="18"/>
          <w:szCs w:val="18"/>
          <w:lang w:eastAsia="en-US"/>
        </w:rPr>
        <w:t>admiss</w:t>
      </w:r>
      <w:r w:rsidR="00274358" w:rsidRPr="00626917">
        <w:rPr>
          <w:rFonts w:ascii="AMU Monument Grotesk" w:hAnsi="AMU Monument Grotesk" w:cs="Arial"/>
          <w:color w:val="002060"/>
          <w:sz w:val="18"/>
          <w:szCs w:val="18"/>
          <w:lang w:eastAsia="en-US"/>
        </w:rPr>
        <w:t xml:space="preserve">ion des prestations concernées </w:t>
      </w:r>
      <w:r w:rsidR="00362528" w:rsidRPr="00626917">
        <w:rPr>
          <w:rFonts w:ascii="AMU Monument Grotesk" w:hAnsi="AMU Monument Grotesk" w:cs="Arial"/>
          <w:color w:val="002060"/>
          <w:sz w:val="18"/>
          <w:szCs w:val="18"/>
          <w:lang w:eastAsia="en-US"/>
        </w:rPr>
        <w:t xml:space="preserve">ou, </w:t>
      </w:r>
      <w:r w:rsidRPr="00626917">
        <w:rPr>
          <w:rFonts w:ascii="AMU Monument Grotesk" w:hAnsi="AMU Monument Grotesk" w:cs="Arial"/>
          <w:color w:val="002060"/>
          <w:sz w:val="18"/>
          <w:szCs w:val="18"/>
          <w:lang w:eastAsia="en-US"/>
        </w:rPr>
        <w:t xml:space="preserve">règlement en une seule </w:t>
      </w:r>
      <w:r w:rsidR="00FB0A9A" w:rsidRPr="00626917">
        <w:rPr>
          <w:rFonts w:ascii="AMU Monument Grotesk" w:hAnsi="AMU Monument Grotesk" w:cs="Arial"/>
          <w:color w:val="002060"/>
          <w:sz w:val="18"/>
          <w:szCs w:val="18"/>
          <w:lang w:eastAsia="en-US"/>
        </w:rPr>
        <w:t>fois après</w:t>
      </w:r>
      <w:r w:rsidRPr="00626917">
        <w:rPr>
          <w:rFonts w:ascii="AMU Monument Grotesk" w:hAnsi="AMU Monument Grotesk" w:cs="Arial"/>
          <w:color w:val="002060"/>
          <w:sz w:val="18"/>
          <w:szCs w:val="18"/>
          <w:lang w:eastAsia="en-US"/>
        </w:rPr>
        <w:t xml:space="preserve"> </w:t>
      </w:r>
      <w:r w:rsidR="009C015E" w:rsidRPr="00626917">
        <w:rPr>
          <w:rFonts w:ascii="AMU Monument Grotesk" w:hAnsi="AMU Monument Grotesk" w:cs="Arial"/>
          <w:color w:val="002060"/>
          <w:sz w:val="18"/>
          <w:szCs w:val="18"/>
          <w:lang w:eastAsia="en-US"/>
        </w:rPr>
        <w:t>admission</w:t>
      </w:r>
      <w:r w:rsidRPr="00626917">
        <w:rPr>
          <w:rFonts w:ascii="AMU Monument Grotesk" w:hAnsi="AMU Monument Grotesk" w:cs="Arial"/>
          <w:color w:val="002060"/>
          <w:sz w:val="18"/>
          <w:szCs w:val="18"/>
          <w:lang w:eastAsia="en-US"/>
        </w:rPr>
        <w:t xml:space="preserve"> de l’œuvre </w:t>
      </w:r>
      <w:r w:rsidR="00FB0A9A" w:rsidRPr="00626917">
        <w:rPr>
          <w:rFonts w:ascii="AMU Monument Grotesk" w:hAnsi="AMU Monument Grotesk" w:cs="Arial"/>
          <w:color w:val="002060"/>
          <w:sz w:val="18"/>
          <w:szCs w:val="18"/>
          <w:lang w:eastAsia="en-US"/>
        </w:rPr>
        <w:t>par le maître d’ouvrage)</w:t>
      </w:r>
      <w:r w:rsidR="001651D3" w:rsidRPr="00626917">
        <w:rPr>
          <w:rFonts w:ascii="AMU Monument Grotesk" w:hAnsi="AMU Monument Grotesk" w:cs="Arial"/>
          <w:color w:val="002060"/>
          <w:sz w:val="18"/>
          <w:szCs w:val="18"/>
          <w:lang w:eastAsia="en-US"/>
        </w:rPr>
        <w:t>.</w:t>
      </w:r>
    </w:p>
    <w:p w14:paraId="404DB8C9" w14:textId="77777777" w:rsidR="00BF25E1" w:rsidRPr="00626917" w:rsidRDefault="005D4F4F" w:rsidP="000C27BC">
      <w:pPr>
        <w:suppressAutoHyphens w:val="0"/>
        <w:spacing w:after="120"/>
        <w:jc w:val="both"/>
        <w:rPr>
          <w:rFonts w:ascii="AMU Monument Grotesk" w:hAnsi="AMU Monument Grotesk" w:cs="Arial"/>
          <w:sz w:val="18"/>
          <w:szCs w:val="18"/>
          <w:lang w:eastAsia="en-US"/>
        </w:rPr>
      </w:pPr>
      <w:r w:rsidRPr="00626917">
        <w:rPr>
          <w:rFonts w:ascii="AMU Monument Grotesk" w:hAnsi="AMU Monument Grotesk" w:cs="Arial"/>
          <w:sz w:val="18"/>
          <w:szCs w:val="18"/>
          <w:lang w:eastAsia="en-US"/>
        </w:rPr>
        <w:t xml:space="preserve">Toutefois, en cas de réception avec réserves, il sera appliqué une retenue dans les conditions prévues par l’article </w:t>
      </w:r>
      <w:r w:rsidR="00CA213B" w:rsidRPr="00626917">
        <w:rPr>
          <w:rFonts w:ascii="AMU Monument Grotesk" w:hAnsi="AMU Monument Grotesk" w:cs="Arial"/>
          <w:sz w:val="18"/>
          <w:szCs w:val="18"/>
          <w:lang w:eastAsia="en-US"/>
        </w:rPr>
        <w:t>8 ci-dessus</w:t>
      </w:r>
      <w:r w:rsidR="000C27BC" w:rsidRPr="00626917">
        <w:rPr>
          <w:rFonts w:ascii="AMU Monument Grotesk" w:hAnsi="AMU Monument Grotesk" w:cs="Arial"/>
          <w:sz w:val="18"/>
          <w:szCs w:val="18"/>
          <w:lang w:eastAsia="en-US"/>
        </w:rPr>
        <w:t>.</w:t>
      </w:r>
    </w:p>
    <w:p w14:paraId="00B6C001" w14:textId="77777777" w:rsidR="00105229" w:rsidRPr="00626917" w:rsidRDefault="009A193F" w:rsidP="00BF25E1">
      <w:pPr>
        <w:jc w:val="both"/>
        <w:rPr>
          <w:rFonts w:ascii="AMU Monument Grotesk" w:hAnsi="AMU Monument Grotesk" w:cs="Verdana"/>
          <w:color w:val="FF0000"/>
          <w:sz w:val="18"/>
          <w:szCs w:val="18"/>
        </w:rPr>
      </w:pPr>
      <w:r w:rsidRPr="00626917">
        <w:rPr>
          <w:rFonts w:ascii="AMU Monument Grotesk" w:hAnsi="AMU Monument Grotesk" w:cs="Verdana"/>
          <w:b/>
          <w:sz w:val="18"/>
          <w:szCs w:val="18"/>
        </w:rPr>
        <w:t>Solde </w:t>
      </w:r>
      <w:r w:rsidR="000C27BC" w:rsidRPr="00626917">
        <w:rPr>
          <w:rFonts w:ascii="AMU Monument Grotesk" w:hAnsi="AMU Monument Grotesk" w:cs="Verdana"/>
          <w:b/>
          <w:sz w:val="18"/>
          <w:szCs w:val="18"/>
        </w:rPr>
        <w:t xml:space="preserve">(en cas de retenue prévue à l’article 8) </w:t>
      </w:r>
      <w:r w:rsidRPr="00626917">
        <w:rPr>
          <w:rFonts w:ascii="AMU Monument Grotesk" w:hAnsi="AMU Monument Grotesk" w:cs="Verdana"/>
          <w:b/>
          <w:sz w:val="18"/>
          <w:szCs w:val="18"/>
        </w:rPr>
        <w:t xml:space="preserve">: </w:t>
      </w:r>
      <w:r w:rsidRPr="00626917">
        <w:rPr>
          <w:rFonts w:ascii="AMU Monument Grotesk" w:hAnsi="AMU Monument Grotesk" w:cs="Verdana"/>
          <w:sz w:val="18"/>
          <w:szCs w:val="18"/>
        </w:rPr>
        <w:t>a</w:t>
      </w:r>
      <w:r w:rsidR="00BF25E1" w:rsidRPr="00626917">
        <w:rPr>
          <w:rFonts w:ascii="AMU Monument Grotesk" w:hAnsi="AMU Monument Grotesk" w:cs="Verdana"/>
          <w:sz w:val="18"/>
          <w:szCs w:val="18"/>
        </w:rPr>
        <w:t>près constatation de l’achèvement de sa mission, le prestataire adresse au maître d’ouvrage une demande de paiement du solde sous forme d’une facture.</w:t>
      </w:r>
    </w:p>
    <w:p w14:paraId="11D1E437" w14:textId="77777777" w:rsidR="00BD7BCD" w:rsidRPr="00626917" w:rsidRDefault="00BD7BCD" w:rsidP="00BF25E1">
      <w:pPr>
        <w:jc w:val="both"/>
        <w:rPr>
          <w:rFonts w:ascii="AMU Monument Grotesk" w:hAnsi="AMU Monument Grotesk" w:cs="Verdana"/>
          <w:b/>
          <w:sz w:val="18"/>
          <w:szCs w:val="18"/>
          <w:u w:val="single"/>
        </w:rPr>
      </w:pPr>
      <w:r w:rsidRPr="00626917">
        <w:rPr>
          <w:rFonts w:ascii="AMU Monument Grotesk" w:hAnsi="AMU Monument Grotesk" w:cs="Verdana"/>
          <w:b/>
          <w:sz w:val="18"/>
          <w:szCs w:val="18"/>
          <w:u w:val="single"/>
        </w:rPr>
        <w:lastRenderedPageBreak/>
        <w:t>Pour la cession des droits d’auteur </w:t>
      </w:r>
      <w:r w:rsidR="00B62F44" w:rsidRPr="00626917">
        <w:rPr>
          <w:rFonts w:ascii="AMU Monument Grotesk" w:hAnsi="AMU Monument Grotesk" w:cs="Verdana"/>
          <w:b/>
          <w:sz w:val="18"/>
          <w:szCs w:val="18"/>
          <w:u w:val="single"/>
        </w:rPr>
        <w:t xml:space="preserve">(poste 3 du BP) </w:t>
      </w:r>
      <w:r w:rsidRPr="00626917">
        <w:rPr>
          <w:rFonts w:ascii="AMU Monument Grotesk" w:hAnsi="AMU Monument Grotesk" w:cs="Verdana"/>
          <w:b/>
          <w:sz w:val="18"/>
          <w:szCs w:val="18"/>
          <w:u w:val="single"/>
        </w:rPr>
        <w:t xml:space="preserve">: </w:t>
      </w:r>
    </w:p>
    <w:p w14:paraId="3C2CBDD0" w14:textId="77777777" w:rsidR="00D40ECC" w:rsidRPr="00626917" w:rsidRDefault="00745880" w:rsidP="00FE2C2E">
      <w:pPr>
        <w:pStyle w:val="fcase1ertab"/>
        <w:ind w:left="0" w:right="-285" w:firstLine="0"/>
        <w:rPr>
          <w:rFonts w:ascii="AMU Monument Grotesk" w:hAnsi="AMU Monument Grotesk" w:cs="Arial"/>
          <w:i/>
          <w:sz w:val="18"/>
          <w:szCs w:val="18"/>
        </w:rPr>
      </w:pPr>
      <w:r w:rsidRPr="00626917">
        <w:rPr>
          <w:rFonts w:ascii="AMU Monument Grotesk" w:hAnsi="AMU Monument Grotesk" w:cs="Arial"/>
          <w:b/>
          <w:sz w:val="18"/>
          <w:szCs w:val="18"/>
        </w:rPr>
        <w:t>Pour le c</w:t>
      </w:r>
      <w:r w:rsidR="00D40ECC" w:rsidRPr="00626917">
        <w:rPr>
          <w:rFonts w:ascii="AMU Monument Grotesk" w:hAnsi="AMU Monument Grotesk" w:cs="Arial"/>
          <w:b/>
          <w:sz w:val="18"/>
          <w:szCs w:val="18"/>
        </w:rPr>
        <w:t>oût relatif à la cession des droits d’auteur</w:t>
      </w:r>
      <w:r w:rsidRPr="00626917">
        <w:rPr>
          <w:rFonts w:ascii="AMU Monument Grotesk" w:hAnsi="AMU Monument Grotesk"/>
        </w:rPr>
        <w:t>,</w:t>
      </w:r>
      <w:r w:rsidR="00721CCA" w:rsidRPr="00626917">
        <w:rPr>
          <w:rFonts w:ascii="AMU Monument Grotesk" w:hAnsi="AMU Monument Grotesk"/>
        </w:rPr>
        <w:t xml:space="preserve"> </w:t>
      </w:r>
      <w:r w:rsidR="00D40ECC" w:rsidRPr="00626917">
        <w:rPr>
          <w:rFonts w:ascii="AMU Monument Grotesk" w:hAnsi="AMU Monument Grotesk" w:cs="Arial"/>
          <w:i/>
          <w:sz w:val="18"/>
          <w:szCs w:val="18"/>
        </w:rPr>
        <w:t xml:space="preserve">si le coût du poste 3 relatif à la cession des droits d’auteur est déjà inclus dans les autres postes de prix relatifs aux prestations du marché (postes 1 et 2), </w:t>
      </w:r>
      <w:r w:rsidRPr="00626917">
        <w:rPr>
          <w:rFonts w:ascii="AMU Monument Grotesk" w:hAnsi="AMU Monument Grotesk" w:cs="Arial"/>
          <w:i/>
          <w:sz w:val="18"/>
          <w:szCs w:val="18"/>
        </w:rPr>
        <w:t xml:space="preserve">il n’y aura pas de versement spécifique </w:t>
      </w:r>
      <w:r w:rsidR="00704831" w:rsidRPr="00626917">
        <w:rPr>
          <w:rFonts w:ascii="AMU Monument Grotesk" w:hAnsi="AMU Monument Grotesk" w:cs="Arial"/>
          <w:i/>
          <w:sz w:val="18"/>
          <w:szCs w:val="18"/>
        </w:rPr>
        <w:t>pour</w:t>
      </w:r>
      <w:r w:rsidRPr="00626917">
        <w:rPr>
          <w:rFonts w:ascii="AMU Monument Grotesk" w:hAnsi="AMU Monument Grotesk" w:cs="Arial"/>
          <w:i/>
          <w:sz w:val="18"/>
          <w:szCs w:val="18"/>
        </w:rPr>
        <w:t xml:space="preserve"> ce poste.</w:t>
      </w:r>
    </w:p>
    <w:p w14:paraId="1B7AB85F" w14:textId="77777777" w:rsidR="00745880" w:rsidRPr="00626917" w:rsidRDefault="00745880" w:rsidP="00FE2C2E">
      <w:pPr>
        <w:pStyle w:val="fcase1ertab"/>
        <w:ind w:left="0" w:right="-285" w:firstLine="0"/>
        <w:rPr>
          <w:rFonts w:ascii="AMU Monument Grotesk" w:hAnsi="AMU Monument Grotesk" w:cs="Arial"/>
          <w:i/>
          <w:sz w:val="8"/>
          <w:szCs w:val="8"/>
        </w:rPr>
      </w:pPr>
    </w:p>
    <w:p w14:paraId="4DFFC5E4" w14:textId="77777777" w:rsidR="00721CCA" w:rsidRPr="00626917" w:rsidRDefault="00745880" w:rsidP="00FE2C2E">
      <w:pPr>
        <w:suppressAutoHyphens w:val="0"/>
        <w:spacing w:after="120"/>
        <w:jc w:val="both"/>
        <w:rPr>
          <w:rFonts w:ascii="AMU Monument Grotesk" w:hAnsi="AMU Monument Grotesk" w:cs="Arial"/>
          <w:sz w:val="18"/>
          <w:szCs w:val="18"/>
          <w:lang w:eastAsia="en-US"/>
        </w:rPr>
      </w:pPr>
      <w:r w:rsidRPr="00626917">
        <w:rPr>
          <w:rFonts w:ascii="AMU Monument Grotesk" w:hAnsi="AMU Monument Grotesk" w:cs="Arial"/>
          <w:i/>
          <w:sz w:val="18"/>
          <w:szCs w:val="18"/>
        </w:rPr>
        <w:t>En revanche si le titulaire a intégré un prix sur ce poste 3, le versement du montant relatif à celui-ci sera versé au titulaire</w:t>
      </w:r>
      <w:r w:rsidRPr="00626917">
        <w:rPr>
          <w:rFonts w:ascii="AMU Monument Grotesk" w:hAnsi="AMU Monument Grotesk" w:cs="Arial"/>
          <w:sz w:val="18"/>
          <w:szCs w:val="18"/>
          <w:lang w:eastAsia="en-US"/>
        </w:rPr>
        <w:t xml:space="preserve"> en une seule fois à </w:t>
      </w:r>
      <w:r w:rsidRPr="00626917">
        <w:rPr>
          <w:rFonts w:ascii="AMU Monument Grotesk" w:hAnsi="AMU Monument Grotesk" w:cs="Arial"/>
          <w:b/>
          <w:sz w:val="18"/>
          <w:szCs w:val="18"/>
          <w:lang w:eastAsia="en-US"/>
        </w:rPr>
        <w:t>100%</w:t>
      </w:r>
      <w:r w:rsidRPr="00626917">
        <w:rPr>
          <w:rFonts w:ascii="AMU Monument Grotesk" w:hAnsi="AMU Monument Grotesk" w:cs="Arial"/>
          <w:sz w:val="18"/>
          <w:szCs w:val="18"/>
          <w:lang w:eastAsia="en-US"/>
        </w:rPr>
        <w:t xml:space="preserve">, </w:t>
      </w:r>
      <w:r w:rsidRPr="00626917">
        <w:rPr>
          <w:rFonts w:ascii="AMU Monument Grotesk" w:hAnsi="AMU Monument Grotesk" w:cs="Arial"/>
          <w:b/>
          <w:sz w:val="18"/>
          <w:szCs w:val="18"/>
          <w:lang w:eastAsia="en-US"/>
        </w:rPr>
        <w:t>après réception</w:t>
      </w:r>
      <w:r w:rsidRPr="00626917">
        <w:rPr>
          <w:rFonts w:ascii="AMU Monument Grotesk" w:hAnsi="AMU Monument Grotesk" w:cs="Arial"/>
          <w:sz w:val="18"/>
          <w:szCs w:val="18"/>
          <w:lang w:eastAsia="en-US"/>
        </w:rPr>
        <w:t xml:space="preserve"> de l’œuvre par le maître d’ouvrage. </w:t>
      </w:r>
    </w:p>
    <w:p w14:paraId="68578A33" w14:textId="78B4B9DC" w:rsidR="00105229" w:rsidRPr="00626917" w:rsidRDefault="00751A65" w:rsidP="00751A65">
      <w:pPr>
        <w:pStyle w:val="Titre2"/>
        <w:rPr>
          <w:rFonts w:ascii="AMU Monument Grotesk" w:hAnsi="AMU Monument Grotesk"/>
        </w:rPr>
      </w:pPr>
      <w:r w:rsidRPr="00626917">
        <w:rPr>
          <w:rFonts w:ascii="AMU Monument Grotesk" w:hAnsi="AMU Monument Grotesk"/>
        </w:rPr>
        <w:t xml:space="preserve">10.2 </w:t>
      </w:r>
      <w:r w:rsidR="00105229" w:rsidRPr="00626917">
        <w:rPr>
          <w:rFonts w:ascii="AMU Monument Grotesk" w:hAnsi="AMU Monument Grotesk"/>
        </w:rPr>
        <w:t>Facturation</w:t>
      </w:r>
    </w:p>
    <w:p w14:paraId="41449DC2" w14:textId="62F7F4FA" w:rsidR="0096492C" w:rsidRPr="00626917" w:rsidRDefault="0096492C" w:rsidP="00A04B04">
      <w:pPr>
        <w:keepNext/>
        <w:numPr>
          <w:ilvl w:val="1"/>
          <w:numId w:val="0"/>
        </w:numPr>
        <w:tabs>
          <w:tab w:val="num" w:pos="0"/>
        </w:tabs>
        <w:spacing w:before="240" w:after="60"/>
        <w:jc w:val="both"/>
        <w:outlineLvl w:val="1"/>
        <w:rPr>
          <w:rFonts w:ascii="AMU Monument Grotesk" w:eastAsia="Arial Unicode MS" w:hAnsi="AMU Monument Grotesk" w:cs="Arial"/>
          <w:b/>
          <w:bCs/>
          <w:i/>
          <w:iCs/>
          <w:sz w:val="28"/>
          <w:szCs w:val="28"/>
        </w:rPr>
      </w:pPr>
      <w:bookmarkStart w:id="31" w:name="_Toc36613029"/>
      <w:bookmarkStart w:id="32" w:name="_Toc270597503"/>
      <w:bookmarkStart w:id="33" w:name="_Toc303603228"/>
      <w:r w:rsidRPr="00626917">
        <w:rPr>
          <w:rFonts w:ascii="AMU Monument Grotesk" w:eastAsia="Arial Unicode MS" w:hAnsi="AMU Monument Grotesk" w:cs="Verdana"/>
          <w:bCs/>
          <w:i/>
          <w:iCs/>
          <w:sz w:val="18"/>
          <w:szCs w:val="18"/>
        </w:rPr>
        <w:t>10.2.1 Mentions obligatoires sur les factures</w:t>
      </w:r>
    </w:p>
    <w:p w14:paraId="3980747D" w14:textId="77777777" w:rsidR="0096492C" w:rsidRPr="00626917" w:rsidRDefault="0096492C" w:rsidP="00A04B04">
      <w:pPr>
        <w:autoSpaceDE w:val="0"/>
        <w:jc w:val="both"/>
        <w:rPr>
          <w:rFonts w:ascii="AMU Monument Grotesk" w:eastAsia="Calibri" w:hAnsi="AMU Monument Grotesk" w:cs="Verdana"/>
          <w:color w:val="000000"/>
        </w:rPr>
      </w:pPr>
      <w:r w:rsidRPr="00626917">
        <w:rPr>
          <w:rFonts w:ascii="AMU Monument Grotesk" w:eastAsia="Calibri" w:hAnsi="AMU Monument Grotesk" w:cs="Arial"/>
          <w:color w:val="000000"/>
          <w:sz w:val="18"/>
          <w:szCs w:val="18"/>
        </w:rPr>
        <w:t xml:space="preserve">Les paiements sont effectués selon les règles de la comptabilité publique, sur présentation de facture. </w:t>
      </w:r>
    </w:p>
    <w:p w14:paraId="1001C22C" w14:textId="77777777" w:rsidR="0096492C" w:rsidRPr="00626917" w:rsidRDefault="0096492C" w:rsidP="00A04B04">
      <w:pPr>
        <w:autoSpaceDE w:val="0"/>
        <w:jc w:val="both"/>
        <w:rPr>
          <w:rFonts w:ascii="AMU Monument Grotesk" w:eastAsia="Calibri" w:hAnsi="AMU Monument Grotesk" w:cs="Arial"/>
          <w:color w:val="000000"/>
          <w:sz w:val="18"/>
          <w:szCs w:val="18"/>
        </w:rPr>
      </w:pPr>
    </w:p>
    <w:p w14:paraId="2E82BCEB" w14:textId="77777777" w:rsidR="0096492C" w:rsidRPr="00626917" w:rsidRDefault="0096492C" w:rsidP="00A04B04">
      <w:pPr>
        <w:autoSpaceDE w:val="0"/>
        <w:jc w:val="both"/>
        <w:rPr>
          <w:rFonts w:ascii="AMU Monument Grotesk" w:eastAsia="Calibri" w:hAnsi="AMU Monument Grotesk" w:cs="Arial"/>
          <w:color w:val="000000"/>
          <w:sz w:val="18"/>
          <w:szCs w:val="18"/>
        </w:rPr>
      </w:pPr>
      <w:r w:rsidRPr="00626917">
        <w:rPr>
          <w:rFonts w:ascii="AMU Monument Grotesk" w:eastAsia="Calibri" w:hAnsi="AMU Monument Grotesk" w:cs="Arial"/>
          <w:color w:val="000000"/>
          <w:sz w:val="18"/>
          <w:szCs w:val="18"/>
        </w:rPr>
        <w:t>La</w:t>
      </w:r>
      <w:r w:rsidRPr="00626917">
        <w:rPr>
          <w:rFonts w:ascii="AMU Monument Grotesk" w:eastAsia="Calibri" w:hAnsi="AMU Monument Grotesk" w:cs="Arial"/>
          <w:b/>
          <w:color w:val="000000"/>
          <w:sz w:val="18"/>
          <w:szCs w:val="18"/>
        </w:rPr>
        <w:t xml:space="preserve"> facture doit obligatoirement être libellée au nom du pouvoir adjudicateur (Aix-Marseille Université) </w:t>
      </w:r>
      <w:r w:rsidRPr="00626917">
        <w:rPr>
          <w:rFonts w:ascii="AMU Monument Grotesk" w:eastAsia="Calibri" w:hAnsi="AMU Monument Grotesk" w:cs="Arial"/>
          <w:color w:val="000000"/>
          <w:sz w:val="18"/>
          <w:szCs w:val="18"/>
        </w:rPr>
        <w:t xml:space="preserve">et </w:t>
      </w:r>
      <w:r w:rsidRPr="00626917">
        <w:rPr>
          <w:rFonts w:ascii="AMU Monument Grotesk" w:eastAsia="Calibri" w:hAnsi="AMU Monument Grotesk" w:cs="Arial"/>
          <w:b/>
          <w:color w:val="000000"/>
          <w:sz w:val="18"/>
          <w:szCs w:val="18"/>
        </w:rPr>
        <w:t>comporter les mentions obligatoires indiquées aux dispositions de l’article D2192-2 du code de la commande publique</w:t>
      </w:r>
      <w:r w:rsidRPr="00626917">
        <w:rPr>
          <w:rFonts w:ascii="AMU Monument Grotesk" w:eastAsia="Calibri" w:hAnsi="AMU Monument Grotesk" w:cs="Arial"/>
          <w:color w:val="000000"/>
          <w:sz w:val="18"/>
          <w:szCs w:val="18"/>
        </w:rPr>
        <w:t>.</w:t>
      </w:r>
    </w:p>
    <w:p w14:paraId="68966048" w14:textId="77777777" w:rsidR="0096492C" w:rsidRPr="00626917" w:rsidRDefault="0096492C" w:rsidP="0096492C">
      <w:pPr>
        <w:jc w:val="both"/>
        <w:rPr>
          <w:rFonts w:ascii="AMU Monument Grotesk" w:hAnsi="AMU Monument Grotesk" w:cs="Arial"/>
          <w:color w:val="000000"/>
          <w:sz w:val="18"/>
          <w:szCs w:val="18"/>
        </w:rPr>
      </w:pPr>
    </w:p>
    <w:p w14:paraId="6BF88CFC" w14:textId="77777777" w:rsidR="0096492C" w:rsidRPr="00626917" w:rsidRDefault="0096492C" w:rsidP="0096492C">
      <w:pPr>
        <w:jc w:val="both"/>
        <w:rPr>
          <w:rFonts w:ascii="AMU Monument Grotesk" w:hAnsi="AMU Monument Grotesk" w:cs="Arial"/>
          <w:b/>
          <w:sz w:val="18"/>
          <w:szCs w:val="18"/>
          <w:u w:val="single"/>
        </w:rPr>
      </w:pPr>
      <w:r w:rsidRPr="00626917">
        <w:rPr>
          <w:rFonts w:ascii="AMU Monument Grotesk" w:hAnsi="AMU Monument Grotesk" w:cs="Arial"/>
          <w:b/>
          <w:sz w:val="18"/>
          <w:szCs w:val="18"/>
          <w:u w:val="single"/>
        </w:rPr>
        <w:t xml:space="preserve">Outre les mentions légales, la facture portera IMPERATIVEMENT les mentions suivantes : </w:t>
      </w:r>
    </w:p>
    <w:p w14:paraId="3CAA161E" w14:textId="77777777" w:rsidR="0096492C" w:rsidRPr="00626917" w:rsidRDefault="0096492C" w:rsidP="0096492C">
      <w:pPr>
        <w:numPr>
          <w:ilvl w:val="0"/>
          <w:numId w:val="24"/>
        </w:numPr>
        <w:jc w:val="both"/>
        <w:rPr>
          <w:rFonts w:ascii="AMU Monument Grotesk" w:hAnsi="AMU Monument Grotesk" w:cs="Arial"/>
          <w:sz w:val="18"/>
          <w:szCs w:val="18"/>
        </w:rPr>
      </w:pPr>
      <w:r w:rsidRPr="00626917">
        <w:rPr>
          <w:rFonts w:ascii="AMU Monument Grotesk" w:hAnsi="AMU Monument Grotesk" w:cs="Arial"/>
          <w:sz w:val="18"/>
          <w:szCs w:val="18"/>
        </w:rPr>
        <w:t>La date d'émission et numéro de la facture.</w:t>
      </w:r>
    </w:p>
    <w:p w14:paraId="22A572F2" w14:textId="77777777" w:rsidR="0096492C" w:rsidRPr="00626917" w:rsidRDefault="0096492C" w:rsidP="0096492C">
      <w:pPr>
        <w:numPr>
          <w:ilvl w:val="0"/>
          <w:numId w:val="24"/>
        </w:numPr>
        <w:jc w:val="both"/>
        <w:rPr>
          <w:rFonts w:ascii="AMU Monument Grotesk" w:hAnsi="AMU Monument Grotesk"/>
          <w:sz w:val="18"/>
          <w:szCs w:val="18"/>
        </w:rPr>
      </w:pPr>
      <w:r w:rsidRPr="00626917">
        <w:rPr>
          <w:rFonts w:ascii="AMU Monument Grotesk" w:hAnsi="AMU Monument Grotesk"/>
          <w:sz w:val="18"/>
          <w:szCs w:val="18"/>
        </w:rPr>
        <w:t>La désignation du destinataire de la facture :</w:t>
      </w:r>
    </w:p>
    <w:p w14:paraId="40376942"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Aix-Marseille Université</w:t>
      </w:r>
    </w:p>
    <w:p w14:paraId="28CDDD6C"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Agence Comptable</w:t>
      </w:r>
    </w:p>
    <w:p w14:paraId="7CB446E8" w14:textId="48C013C9" w:rsidR="0096492C" w:rsidRPr="00626917" w:rsidRDefault="0096492C" w:rsidP="0096492C">
      <w:pPr>
        <w:jc w:val="center"/>
        <w:rPr>
          <w:rFonts w:ascii="AMU Monument Grotesk" w:hAnsi="AMU Monument Grotesk"/>
          <w:color w:val="00B0F0"/>
          <w:sz w:val="18"/>
          <w:szCs w:val="18"/>
        </w:rPr>
      </w:pPr>
      <w:r w:rsidRPr="00647CA6">
        <w:rPr>
          <w:rFonts w:ascii="AMU Monument Grotesk" w:hAnsi="AMU Monument Grotesk"/>
          <w:sz w:val="18"/>
          <w:szCs w:val="18"/>
        </w:rPr>
        <w:t>Service Facturier - 01BATIMENT</w:t>
      </w:r>
    </w:p>
    <w:p w14:paraId="2B1127D8"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3, place Victor Hugo</w:t>
      </w:r>
    </w:p>
    <w:p w14:paraId="4C326328" w14:textId="77777777" w:rsidR="0096492C" w:rsidRPr="00626917" w:rsidRDefault="0096492C" w:rsidP="0096492C">
      <w:pPr>
        <w:jc w:val="center"/>
        <w:rPr>
          <w:rFonts w:ascii="AMU Monument Grotesk" w:hAnsi="AMU Monument Grotesk"/>
          <w:sz w:val="18"/>
          <w:szCs w:val="18"/>
        </w:rPr>
      </w:pPr>
      <w:r w:rsidRPr="00626917">
        <w:rPr>
          <w:rFonts w:ascii="AMU Monument Grotesk" w:hAnsi="AMU Monument Grotesk"/>
          <w:sz w:val="18"/>
          <w:szCs w:val="18"/>
        </w:rPr>
        <w:t>13331 Marseille cedex 3</w:t>
      </w:r>
    </w:p>
    <w:p w14:paraId="4412DFA1"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eastAsia="Verdana" w:hAnsi="AMU Monument Grotesk" w:cs="Arial"/>
          <w:sz w:val="18"/>
          <w:szCs w:val="18"/>
        </w:rPr>
        <w:t>Nom complet et adresse de l’émetteur de la facture.</w:t>
      </w:r>
    </w:p>
    <w:p w14:paraId="231A051F" w14:textId="77777777" w:rsidR="0096492C" w:rsidRPr="00626917" w:rsidRDefault="0096492C" w:rsidP="0096492C">
      <w:pPr>
        <w:numPr>
          <w:ilvl w:val="0"/>
          <w:numId w:val="23"/>
        </w:numPr>
        <w:jc w:val="both"/>
        <w:rPr>
          <w:rFonts w:ascii="AMU Monument Grotesk" w:hAnsi="AMU Monument Grotesk"/>
          <w:sz w:val="18"/>
          <w:szCs w:val="18"/>
        </w:rPr>
      </w:pPr>
      <w:r w:rsidRPr="00626917">
        <w:rPr>
          <w:rFonts w:ascii="AMU Monument Grotesk" w:hAnsi="AMU Monument Grotesk"/>
          <w:sz w:val="18"/>
          <w:szCs w:val="18"/>
        </w:rPr>
        <w:t>L'identification, le cas échéant, du représentant fiscal de l'émetteur de la facture.</w:t>
      </w:r>
    </w:p>
    <w:p w14:paraId="384343BD"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numéro du compte bancaire ou postal, tel que précisé sur l’AE.</w:t>
      </w:r>
    </w:p>
    <w:p w14:paraId="078A7C76"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Les prestations facturées (soit p</w:t>
      </w:r>
      <w:r w:rsidRPr="00626917">
        <w:rPr>
          <w:rFonts w:ascii="AMU Monument Grotesk" w:eastAsia="Verdana" w:hAnsi="AMU Monument Grotesk" w:cs="Arial"/>
          <w:sz w:val="18"/>
          <w:szCs w:val="18"/>
        </w:rPr>
        <w:t>our chacune des prestations rendues, la dénomination précise, selon le cas les prix unitaires et les quantités ou bien les prix forfaitaires).</w:t>
      </w:r>
    </w:p>
    <w:p w14:paraId="66D56354" w14:textId="77777777" w:rsidR="0096492C" w:rsidRPr="00626917" w:rsidRDefault="0096492C" w:rsidP="0096492C">
      <w:pPr>
        <w:numPr>
          <w:ilvl w:val="0"/>
          <w:numId w:val="23"/>
        </w:numPr>
        <w:tabs>
          <w:tab w:val="left" w:pos="724"/>
        </w:tabs>
        <w:rPr>
          <w:rFonts w:ascii="AMU Monument Grotesk" w:hAnsi="AMU Monument Grotesk"/>
        </w:rPr>
      </w:pPr>
      <w:r w:rsidRPr="00626917">
        <w:rPr>
          <w:rFonts w:ascii="AMU Monument Grotesk" w:eastAsia="Verdana" w:hAnsi="AMU Monument Grotesk" w:cs="Arial"/>
          <w:sz w:val="18"/>
          <w:szCs w:val="18"/>
        </w:rPr>
        <w:t>Date à laquelle est effectuée la livraison de biens ou la prestation de service (ou les travaux).</w:t>
      </w:r>
    </w:p>
    <w:p w14:paraId="23506AA7"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eastAsia="Verdana" w:hAnsi="AMU Monument Grotesk" w:cs="Arial"/>
          <w:sz w:val="18"/>
          <w:szCs w:val="18"/>
        </w:rPr>
        <w:t>Le cas échéant, référence d’inscription au répertoire du commerce ou au répertoire des métiers.</w:t>
      </w:r>
    </w:p>
    <w:p w14:paraId="5F185A0A" w14:textId="77777777" w:rsidR="0096492C" w:rsidRPr="00626917" w:rsidRDefault="0096492C" w:rsidP="0096492C">
      <w:pPr>
        <w:numPr>
          <w:ilvl w:val="0"/>
          <w:numId w:val="23"/>
        </w:numPr>
        <w:tabs>
          <w:tab w:val="left" w:pos="704"/>
        </w:tabs>
        <w:rPr>
          <w:rFonts w:ascii="AMU Monument Grotesk" w:hAnsi="AMU Monument Grotesk"/>
        </w:rPr>
      </w:pPr>
      <w:r w:rsidRPr="00626917">
        <w:rPr>
          <w:rFonts w:ascii="AMU Monument Grotesk" w:eastAsia="Verdana" w:hAnsi="AMU Monument Grotesk" w:cs="Arial"/>
          <w:sz w:val="18"/>
          <w:szCs w:val="18"/>
        </w:rPr>
        <w:t>Le cas échéant, numéro de SIREN ou de SIRET de l’émetteur de la facture</w:t>
      </w:r>
    </w:p>
    <w:p w14:paraId="44431583" w14:textId="77777777" w:rsidR="0096492C" w:rsidRPr="00626917" w:rsidRDefault="0096492C" w:rsidP="0096492C">
      <w:pPr>
        <w:numPr>
          <w:ilvl w:val="0"/>
          <w:numId w:val="23"/>
        </w:numPr>
        <w:tabs>
          <w:tab w:val="left" w:pos="704"/>
        </w:tabs>
        <w:rPr>
          <w:rFonts w:ascii="AMU Monument Grotesk" w:hAnsi="AMU Monument Grotesk"/>
        </w:rPr>
      </w:pPr>
      <w:r w:rsidRPr="00626917">
        <w:rPr>
          <w:rFonts w:ascii="AMU Monument Grotesk" w:eastAsia="Verdana" w:hAnsi="AMU Monument Grotesk" w:cs="Arial"/>
          <w:sz w:val="18"/>
          <w:szCs w:val="18"/>
        </w:rPr>
        <w:t>Le numéro SIRET d’Aix-Marseille Université : 130 015 332 00013</w:t>
      </w:r>
    </w:p>
    <w:p w14:paraId="5C9D214C"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cas échéant, numéro d'identification TVA de l'assujetti ayant effectué la livraison du bien ou la prestation de service (ou travaux).</w:t>
      </w:r>
    </w:p>
    <w:p w14:paraId="1313513B"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T</w:t>
      </w:r>
      <w:r w:rsidRPr="00626917">
        <w:rPr>
          <w:rFonts w:ascii="AMU Monument Grotesk" w:eastAsia="Verdana" w:hAnsi="AMU Monument Grotesk" w:cs="Arial"/>
          <w:sz w:val="18"/>
          <w:szCs w:val="18"/>
        </w:rPr>
        <w:t>aux de TVA appliqué, montant de la taxe à payer et par taux d’imposition, le total HT et la taxe correspondante mentionnés distinctement sauf si régime particulier ;</w:t>
      </w:r>
      <w:r w:rsidRPr="00626917">
        <w:rPr>
          <w:rFonts w:ascii="AMU Monument Grotesk" w:hAnsi="AMU Monument Grotesk" w:cs="Arial"/>
          <w:sz w:val="18"/>
          <w:szCs w:val="18"/>
        </w:rPr>
        <w:t xml:space="preserve"> le total TTC (montant en €).</w:t>
      </w:r>
    </w:p>
    <w:p w14:paraId="671FF822" w14:textId="77777777" w:rsidR="0096492C" w:rsidRPr="00626917" w:rsidRDefault="0096492C" w:rsidP="0096492C">
      <w:pPr>
        <w:numPr>
          <w:ilvl w:val="0"/>
          <w:numId w:val="23"/>
        </w:numPr>
        <w:jc w:val="both"/>
        <w:rPr>
          <w:rFonts w:ascii="AMU Monument Grotesk" w:hAnsi="AMU Monument Grotesk"/>
        </w:rPr>
      </w:pPr>
      <w:r w:rsidRPr="00626917">
        <w:rPr>
          <w:rFonts w:ascii="AMU Monument Grotesk" w:hAnsi="AMU Monument Grotesk" w:cs="Arial"/>
          <w:sz w:val="18"/>
          <w:szCs w:val="18"/>
        </w:rPr>
        <w:t>Le cas échéant, les renseignements relatifs aux déductions ou versements complémentaires.</w:t>
      </w:r>
    </w:p>
    <w:p w14:paraId="507F16ED" w14:textId="77777777" w:rsidR="0096492C" w:rsidRPr="00626917" w:rsidRDefault="0096492C" w:rsidP="0096492C">
      <w:pPr>
        <w:autoSpaceDE w:val="0"/>
        <w:ind w:left="720"/>
        <w:jc w:val="both"/>
        <w:rPr>
          <w:rFonts w:ascii="AMU Monument Grotesk" w:eastAsia="Calibri" w:hAnsi="AMU Monument Grotesk" w:cs="Arial"/>
          <w:color w:val="000000"/>
          <w:sz w:val="18"/>
          <w:szCs w:val="18"/>
        </w:rPr>
      </w:pPr>
    </w:p>
    <w:p w14:paraId="64C4056E" w14:textId="77777777" w:rsidR="00F514AF" w:rsidRPr="00626917" w:rsidRDefault="0096492C" w:rsidP="0096492C">
      <w:pPr>
        <w:tabs>
          <w:tab w:val="left" w:pos="724"/>
        </w:tabs>
        <w:jc w:val="both"/>
        <w:rPr>
          <w:rFonts w:ascii="AMU Monument Grotesk" w:eastAsia="Verdana" w:hAnsi="AMU Monument Grotesk" w:cs="Arial"/>
          <w:i/>
          <w:sz w:val="16"/>
          <w:szCs w:val="18"/>
          <w:u w:val="single"/>
        </w:rPr>
      </w:pPr>
      <w:r w:rsidRPr="00626917">
        <w:rPr>
          <w:rFonts w:ascii="AMU Monument Grotesk" w:eastAsia="Verdana" w:hAnsi="AMU Monument Grotesk" w:cs="Arial"/>
          <w:i/>
          <w:sz w:val="16"/>
          <w:szCs w:val="18"/>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626917">
        <w:rPr>
          <w:rFonts w:ascii="AMU Monument Grotesk" w:eastAsia="Verdana" w:hAnsi="AMU Monument Grotesk" w:cs="Arial"/>
          <w:i/>
          <w:sz w:val="16"/>
          <w:szCs w:val="18"/>
          <w:u w:val="single"/>
        </w:rPr>
        <w:t xml:space="preserve">Dans ce cas, les factures sont établies par le prestataire en HT. </w:t>
      </w:r>
    </w:p>
    <w:p w14:paraId="369F757D" w14:textId="26B40F84" w:rsidR="0096492C" w:rsidRPr="00626917" w:rsidRDefault="0096492C" w:rsidP="0096492C">
      <w:pPr>
        <w:tabs>
          <w:tab w:val="left" w:pos="724"/>
        </w:tabs>
        <w:jc w:val="both"/>
        <w:rPr>
          <w:rFonts w:ascii="AMU Monument Grotesk" w:hAnsi="AMU Monument Grotesk"/>
        </w:rPr>
      </w:pPr>
      <w:r w:rsidRPr="00626917">
        <w:rPr>
          <w:rFonts w:ascii="AMU Monument Grotesk" w:hAnsi="AMU Monument Grotesk" w:cs="Arial"/>
          <w:b/>
          <w:i/>
          <w:sz w:val="16"/>
          <w:szCs w:val="18"/>
        </w:rPr>
        <w:t>Mentions particulières selon le cas :</w:t>
      </w:r>
    </w:p>
    <w:p w14:paraId="1E6B0BC3" w14:textId="77777777" w:rsidR="0096492C" w:rsidRPr="00626917" w:rsidRDefault="0096492C" w:rsidP="0096492C">
      <w:pPr>
        <w:ind w:left="1416"/>
        <w:jc w:val="both"/>
        <w:rPr>
          <w:rFonts w:ascii="AMU Monument Grotesk" w:hAnsi="AMU Monument Grotesk"/>
        </w:rPr>
      </w:pPr>
      <w:r w:rsidRPr="00626917">
        <w:rPr>
          <w:rFonts w:ascii="AMU Monument Grotesk" w:hAnsi="AMU Monument Grotesk" w:cs="Arial"/>
          <w:i/>
          <w:sz w:val="16"/>
          <w:szCs w:val="18"/>
        </w:rPr>
        <w:t>-En cas de franchise de base : « TVA non applicable, article 293B du code général des impôts »</w:t>
      </w:r>
    </w:p>
    <w:p w14:paraId="52945C6E" w14:textId="3CEFE018" w:rsidR="0096492C" w:rsidRPr="00626917" w:rsidRDefault="0096492C" w:rsidP="00865856">
      <w:pPr>
        <w:ind w:left="1416"/>
        <w:jc w:val="both"/>
        <w:rPr>
          <w:rFonts w:ascii="AMU Monument Grotesk" w:hAnsi="AMU Monument Grotesk"/>
        </w:rPr>
      </w:pPr>
      <w:r w:rsidRPr="00626917">
        <w:rPr>
          <w:rFonts w:ascii="AMU Monument Grotesk" w:hAnsi="AMU Monument Grotesk" w:cs="Arial"/>
          <w:i/>
          <w:sz w:val="16"/>
          <w:szCs w:val="18"/>
        </w:rPr>
        <w:t>-En cas d’autoliquidation : « TVA due par la client » + référence à l’article 283 du CGI ou à l’article 21-Ia de la 6e directive TVA</w:t>
      </w:r>
    </w:p>
    <w:p w14:paraId="53BF714A" w14:textId="7E5DE574" w:rsidR="0096492C" w:rsidRPr="00626917" w:rsidRDefault="0096492C" w:rsidP="0096492C">
      <w:pPr>
        <w:numPr>
          <w:ilvl w:val="0"/>
          <w:numId w:val="25"/>
        </w:numPr>
        <w:tabs>
          <w:tab w:val="left" w:pos="424"/>
        </w:tabs>
        <w:jc w:val="both"/>
        <w:rPr>
          <w:rFonts w:ascii="AMU Monument Grotesk" w:hAnsi="AMU Monument Grotesk"/>
        </w:rPr>
      </w:pPr>
      <w:r w:rsidRPr="00626917">
        <w:rPr>
          <w:rFonts w:ascii="AMU Monument Grotesk" w:eastAsia="Verdana" w:hAnsi="AMU Monument Grotesk" w:cs="Arial"/>
          <w:sz w:val="18"/>
          <w:szCs w:val="18"/>
        </w:rPr>
        <w:t xml:space="preserve">La facture doit également mentionner obligatoirement un </w:t>
      </w:r>
      <w:r w:rsidRPr="00626917">
        <w:rPr>
          <w:rFonts w:ascii="AMU Monument Grotesk" w:eastAsia="Verdana" w:hAnsi="AMU Monument Grotesk" w:cs="Arial"/>
          <w:b/>
          <w:sz w:val="18"/>
          <w:szCs w:val="18"/>
          <w:u w:val="single"/>
        </w:rPr>
        <w:t>numéro d’engagement juridique</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w:t>
      </w:r>
      <w:r w:rsidRPr="00626917">
        <w:rPr>
          <w:rFonts w:ascii="AMU Monument Grotesk" w:eastAsia="Verdana" w:hAnsi="AMU Monument Grotesk" w:cs="Arial"/>
          <w:sz w:val="18"/>
          <w:szCs w:val="18"/>
          <w:u w:val="single"/>
        </w:rPr>
        <w:t>ou « </w:t>
      </w:r>
      <w:r w:rsidRPr="00626917">
        <w:rPr>
          <w:rFonts w:ascii="AMU Monument Grotesk" w:eastAsia="Verdana" w:hAnsi="AMU Monument Grotesk" w:cs="Arial"/>
          <w:b/>
          <w:sz w:val="18"/>
          <w:szCs w:val="18"/>
          <w:u w:val="single"/>
        </w:rPr>
        <w:t>numéro de bon de commande</w:t>
      </w:r>
      <w:r w:rsidRPr="00626917">
        <w:rPr>
          <w:rFonts w:ascii="AMU Monument Grotesk" w:hAnsi="AMU Monument Grotesk" w:cs="Verdana"/>
          <w:sz w:val="18"/>
          <w:szCs w:val="18"/>
          <w:u w:val="single"/>
        </w:rPr>
        <w:t xml:space="preserve"> </w:t>
      </w:r>
      <w:r w:rsidRPr="00626917">
        <w:rPr>
          <w:rFonts w:ascii="AMU Monument Grotesk" w:eastAsia="Verdana" w:hAnsi="AMU Monument Grotesk" w:cs="Arial"/>
          <w:b/>
          <w:sz w:val="18"/>
          <w:szCs w:val="18"/>
          <w:u w:val="single"/>
        </w:rPr>
        <w:t>SIFAC »</w:t>
      </w:r>
      <w:r w:rsidRPr="00626917">
        <w:rPr>
          <w:rFonts w:ascii="AMU Monument Grotesk" w:eastAsia="Verdana" w:hAnsi="AMU Monument Grotesk" w:cs="Arial"/>
          <w:b/>
          <w:sz w:val="18"/>
          <w:szCs w:val="18"/>
        </w:rPr>
        <w:t> commençant par 45xxxxxx)</w:t>
      </w:r>
      <w:r w:rsidRPr="00626917">
        <w:rPr>
          <w:rFonts w:ascii="AMU Monument Grotesk" w:eastAsia="Verdana" w:hAnsi="AMU Monument Grotesk" w:cs="Arial"/>
          <w:sz w:val="18"/>
          <w:szCs w:val="18"/>
        </w:rPr>
        <w:t>, point d'entrée indispensable de notre système d'information</w:t>
      </w:r>
      <w:r w:rsidRPr="00626917">
        <w:rPr>
          <w:rFonts w:ascii="AMU Monument Grotesk" w:eastAsia="Verdana" w:hAnsi="AMU Monument Grotesk" w:cs="Arial"/>
          <w:b/>
          <w:sz w:val="18"/>
          <w:szCs w:val="18"/>
        </w:rPr>
        <w:t xml:space="preserve"> </w:t>
      </w:r>
      <w:r w:rsidRPr="00626917">
        <w:rPr>
          <w:rFonts w:ascii="AMU Monument Grotesk" w:eastAsia="Verdana" w:hAnsi="AMU Monument Grotesk" w:cs="Arial"/>
          <w:sz w:val="18"/>
          <w:szCs w:val="18"/>
        </w:rPr>
        <w:t>financier et comptable. La référence de commande est une information essentielle, en l'absence de laquelle, le service facturier qui doit traiter votre facture, se trouve dans l'impossibilité d'identifier le responsable de la commande et la ligne budgétaire qui supportera la dépense.</w:t>
      </w:r>
    </w:p>
    <w:p w14:paraId="7269F75A" w14:textId="77777777" w:rsidR="0096492C" w:rsidRPr="00626917" w:rsidRDefault="0096492C" w:rsidP="0096492C">
      <w:pPr>
        <w:numPr>
          <w:ilvl w:val="0"/>
          <w:numId w:val="25"/>
        </w:numPr>
        <w:tabs>
          <w:tab w:val="left" w:pos="424"/>
        </w:tabs>
        <w:ind w:right="20"/>
        <w:jc w:val="both"/>
        <w:rPr>
          <w:rFonts w:ascii="AMU Monument Grotesk" w:hAnsi="AMU Monument Grotesk"/>
        </w:rPr>
      </w:pPr>
      <w:r w:rsidRPr="00626917">
        <w:rPr>
          <w:rFonts w:ascii="AMU Monument Grotesk" w:eastAsia="Verdana" w:hAnsi="AMU Monument Grotesk" w:cs="Arial"/>
          <w:sz w:val="18"/>
          <w:szCs w:val="18"/>
        </w:rPr>
        <w:t xml:space="preserve">La référence de bon de commande doit </w:t>
      </w:r>
      <w:r w:rsidRPr="00626917">
        <w:rPr>
          <w:rFonts w:ascii="AMU Monument Grotesk" w:eastAsia="Verdana" w:hAnsi="AMU Monument Grotesk" w:cs="Arial"/>
          <w:b/>
          <w:sz w:val="18"/>
          <w:szCs w:val="18"/>
        </w:rPr>
        <w:t>figurer sur la facture</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u w:val="single"/>
        </w:rPr>
        <w:t>ET</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être saisie dans le champ</w:t>
      </w:r>
      <w:r w:rsidRPr="00626917">
        <w:rPr>
          <w:rFonts w:ascii="AMU Monument Grotesk" w:eastAsia="Verdana" w:hAnsi="AMU Monument Grotesk" w:cs="Arial"/>
          <w:sz w:val="18"/>
          <w:szCs w:val="18"/>
        </w:rPr>
        <w:t xml:space="preserve"> </w:t>
      </w:r>
      <w:r w:rsidRPr="00626917">
        <w:rPr>
          <w:rFonts w:ascii="AMU Monument Grotesk" w:eastAsia="Verdana" w:hAnsi="AMU Monument Grotesk" w:cs="Arial"/>
          <w:b/>
          <w:sz w:val="18"/>
          <w:szCs w:val="18"/>
        </w:rPr>
        <w:t xml:space="preserve">« Références / n° d’engagement » </w:t>
      </w:r>
      <w:r w:rsidRPr="00626917">
        <w:rPr>
          <w:rFonts w:ascii="AMU Monument Grotesk" w:eastAsia="Verdana" w:hAnsi="AMU Monument Grotesk" w:cs="Arial"/>
          <w:sz w:val="18"/>
          <w:szCs w:val="18"/>
        </w:rPr>
        <w:t>sur le portail</w:t>
      </w:r>
      <w:r w:rsidRPr="00626917">
        <w:rPr>
          <w:rFonts w:ascii="AMU Monument Grotesk" w:eastAsia="Verdana" w:hAnsi="AMU Monument Grotesk" w:cs="Arial"/>
          <w:color w:val="000000"/>
          <w:sz w:val="18"/>
          <w:szCs w:val="18"/>
        </w:rPr>
        <w:t xml:space="preserve"> CHORUS PRO.</w:t>
      </w:r>
    </w:p>
    <w:p w14:paraId="66431EDF" w14:textId="77777777" w:rsidR="0096492C" w:rsidRPr="00626917" w:rsidRDefault="0096492C" w:rsidP="0096492C">
      <w:pPr>
        <w:ind w:left="720"/>
        <w:contextualSpacing/>
        <w:rPr>
          <w:rFonts w:ascii="AMU Monument Grotesk" w:hAnsi="AMU Monument Grotesk" w:cs="Arial"/>
          <w:b/>
          <w:sz w:val="18"/>
          <w:szCs w:val="18"/>
          <w:u w:val="single"/>
        </w:rPr>
      </w:pPr>
    </w:p>
    <w:p w14:paraId="139EF6DA" w14:textId="77777777" w:rsidR="0096492C" w:rsidRPr="00626917" w:rsidRDefault="0096492C" w:rsidP="0096492C">
      <w:pPr>
        <w:jc w:val="both"/>
        <w:rPr>
          <w:rFonts w:ascii="AMU Monument Grotesk" w:hAnsi="AMU Monument Grotesk"/>
        </w:rPr>
      </w:pPr>
      <w:r w:rsidRPr="00626917">
        <w:rPr>
          <w:rFonts w:ascii="AMU Monument Grotesk" w:hAnsi="AMU Monument Grotesk" w:cs="Arial"/>
          <w:b/>
          <w:sz w:val="18"/>
          <w:szCs w:val="18"/>
        </w:rPr>
        <w:t>Si une facture ne contient pas ces mentions et indications, elle pourra faire l’objet d’un rejet.</w:t>
      </w:r>
    </w:p>
    <w:p w14:paraId="5470C942" w14:textId="77777777" w:rsidR="0096492C" w:rsidRPr="00626917" w:rsidRDefault="0096492C" w:rsidP="0096492C">
      <w:pPr>
        <w:jc w:val="both"/>
        <w:rPr>
          <w:rFonts w:ascii="AMU Monument Grotesk" w:hAnsi="AMU Monument Grotesk" w:cs="Arial"/>
          <w:b/>
          <w:sz w:val="18"/>
          <w:szCs w:val="18"/>
        </w:rPr>
      </w:pPr>
    </w:p>
    <w:p w14:paraId="05E5CE6F" w14:textId="3349F46A"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Arial"/>
          <w:b/>
          <w:bCs/>
          <w:i/>
          <w:iCs/>
          <w:sz w:val="28"/>
          <w:szCs w:val="28"/>
        </w:rPr>
      </w:pPr>
      <w:bookmarkStart w:id="34" w:name="__RefHeading___Toc27487173"/>
      <w:r w:rsidRPr="00626917">
        <w:rPr>
          <w:rFonts w:ascii="AMU Monument Grotesk" w:eastAsia="Arial Unicode MS" w:hAnsi="AMU Monument Grotesk" w:cs="Verdana"/>
          <w:bCs/>
          <w:i/>
          <w:iCs/>
          <w:sz w:val="18"/>
          <w:szCs w:val="18"/>
        </w:rPr>
        <w:lastRenderedPageBreak/>
        <w:t>10.2.2 Modalités de dépôt des factures</w:t>
      </w:r>
      <w:bookmarkEnd w:id="34"/>
      <w:r w:rsidRPr="00626917">
        <w:rPr>
          <w:rFonts w:ascii="AMU Monument Grotesk" w:eastAsia="Arial Unicode MS" w:hAnsi="AMU Monument Grotesk" w:cs="Verdana"/>
          <w:bCs/>
          <w:i/>
          <w:iCs/>
          <w:sz w:val="18"/>
          <w:szCs w:val="18"/>
        </w:rPr>
        <w:t xml:space="preserve"> </w:t>
      </w:r>
    </w:p>
    <w:p w14:paraId="4B9FED06" w14:textId="77777777" w:rsidR="0096492C" w:rsidRPr="00626917" w:rsidRDefault="0096492C" w:rsidP="0096492C">
      <w:pPr>
        <w:jc w:val="both"/>
        <w:rPr>
          <w:rFonts w:ascii="AMU Monument Grotesk" w:hAnsi="AMU Monument Grotesk"/>
        </w:rPr>
      </w:pPr>
      <w:r w:rsidRPr="00626917">
        <w:rPr>
          <w:rFonts w:ascii="AMU Monument Grotesk" w:hAnsi="AMU Monument Grotesk" w:cs="Verdana"/>
          <w:sz w:val="18"/>
          <w:szCs w:val="18"/>
        </w:rPr>
        <w:t xml:space="preserve">Conformément aux dispositions du code de la commande publique (articles L2192-1 à L2192-4 et R2192-3), </w:t>
      </w:r>
      <w:r w:rsidRPr="00626917">
        <w:rPr>
          <w:rFonts w:ascii="AMU Monument Grotesk" w:hAnsi="AMU Monument Grotesk" w:cs="Verdana"/>
          <w:sz w:val="18"/>
          <w:szCs w:val="18"/>
          <w:u w:val="single"/>
        </w:rPr>
        <w:t>le titulaire</w:t>
      </w:r>
      <w:r w:rsidRPr="00626917">
        <w:rPr>
          <w:rFonts w:ascii="AMU Monument Grotesk" w:hAnsi="AMU Monument Grotesk" w:cs="Verdana"/>
          <w:sz w:val="18"/>
          <w:szCs w:val="18"/>
        </w:rPr>
        <w:t xml:space="preserve"> ainsi que, </w:t>
      </w:r>
      <w:r w:rsidRPr="00626917">
        <w:rPr>
          <w:rFonts w:ascii="AMU Monument Grotesk" w:hAnsi="AMU Monument Grotesk" w:cs="Verdana"/>
          <w:sz w:val="18"/>
          <w:szCs w:val="18"/>
          <w:u w:val="single"/>
        </w:rPr>
        <w:t>le cas échéant, ses cotraitants et ses sous-traitants concernés</w:t>
      </w:r>
      <w:r w:rsidRPr="00626917">
        <w:rPr>
          <w:rFonts w:ascii="AMU Monument Grotesk" w:hAnsi="AMU Monument Grotesk" w:cs="Verdana"/>
          <w:b/>
          <w:sz w:val="18"/>
          <w:szCs w:val="18"/>
        </w:rPr>
        <w:t>, doivent transmettre leurs demandes de paiement sur le portail mutualisé de l’Etat CHORUS PRO</w:t>
      </w:r>
      <w:r w:rsidRPr="00626917">
        <w:rPr>
          <w:rFonts w:ascii="AMU Monument Grotesk" w:hAnsi="AMU Monument Grotesk" w:cs="Verdana"/>
          <w:sz w:val="18"/>
          <w:szCs w:val="18"/>
        </w:rPr>
        <w:t>.</w:t>
      </w:r>
    </w:p>
    <w:p w14:paraId="404CD885" w14:textId="77777777" w:rsidR="0096492C" w:rsidRPr="00626917" w:rsidRDefault="0096492C" w:rsidP="0096492C">
      <w:pPr>
        <w:tabs>
          <w:tab w:val="left" w:pos="501"/>
        </w:tabs>
        <w:jc w:val="both"/>
        <w:rPr>
          <w:rFonts w:ascii="AMU Monument Grotesk" w:eastAsia="Verdana" w:hAnsi="AMU Monument Grotesk" w:cs="Verdana"/>
          <w:b/>
          <w:color w:val="0070C0"/>
          <w:sz w:val="18"/>
          <w:szCs w:val="18"/>
          <w:u w:val="single"/>
        </w:rPr>
      </w:pPr>
      <w:r w:rsidRPr="00626917">
        <w:rPr>
          <w:rFonts w:ascii="AMU Monument Grotesk" w:eastAsia="Verdana" w:hAnsi="AMU Monument Grotesk" w:cs="Arial"/>
          <w:sz w:val="18"/>
          <w:szCs w:val="18"/>
        </w:rPr>
        <w:t xml:space="preserve">Les factures sont déposées </w:t>
      </w:r>
      <w:r w:rsidRPr="00626917">
        <w:rPr>
          <w:rFonts w:ascii="AMU Monument Grotesk" w:eastAsia="Verdana" w:hAnsi="AMU Monument Grotesk" w:cs="Arial"/>
          <w:sz w:val="18"/>
          <w:szCs w:val="18"/>
          <w:u w:val="single"/>
        </w:rPr>
        <w:t>directement</w:t>
      </w:r>
      <w:r w:rsidRPr="00626917">
        <w:rPr>
          <w:rFonts w:ascii="AMU Monument Grotesk" w:eastAsia="Verdana" w:hAnsi="AMU Monument Grotesk" w:cs="Arial"/>
          <w:sz w:val="18"/>
          <w:szCs w:val="18"/>
        </w:rPr>
        <w:t xml:space="preserve"> à destination du pôle facturier de l’agence comptable de l’université sur le portail de dématérialisation des factures </w:t>
      </w:r>
      <w:r w:rsidRPr="00626917">
        <w:rPr>
          <w:rFonts w:ascii="AMU Monument Grotesk" w:eastAsia="Verdana" w:hAnsi="AMU Monument Grotesk" w:cs="Arial"/>
          <w:b/>
          <w:sz w:val="18"/>
          <w:szCs w:val="18"/>
        </w:rPr>
        <w:t xml:space="preserve">CHORUS PRO </w:t>
      </w:r>
      <w:r w:rsidRPr="00626917">
        <w:rPr>
          <w:rFonts w:ascii="AMU Monument Grotesk" w:eastAsia="Verdana" w:hAnsi="AMU Monument Grotesk" w:cs="Arial"/>
          <w:sz w:val="18"/>
          <w:szCs w:val="18"/>
        </w:rPr>
        <w:t xml:space="preserve">: </w:t>
      </w:r>
      <w:hyperlink r:id="rId8" w:history="1">
        <w:r w:rsidRPr="00626917">
          <w:rPr>
            <w:rFonts w:ascii="AMU Monument Grotesk" w:eastAsia="Verdana" w:hAnsi="AMU Monument Grotesk" w:cs="Arial"/>
            <w:color w:val="0000FF"/>
            <w:sz w:val="18"/>
            <w:szCs w:val="18"/>
            <w:u w:val="single"/>
          </w:rPr>
          <w:t>https://chorus-pro.gouv.fr</w:t>
        </w:r>
      </w:hyperlink>
    </w:p>
    <w:p w14:paraId="35B23699" w14:textId="77777777" w:rsidR="0096492C" w:rsidRPr="00626917" w:rsidRDefault="0096492C" w:rsidP="0096492C">
      <w:pPr>
        <w:pStyle w:val="Paragraphedeliste"/>
        <w:numPr>
          <w:ilvl w:val="0"/>
          <w:numId w:val="26"/>
        </w:numPr>
        <w:tabs>
          <w:tab w:val="left" w:pos="321"/>
        </w:tabs>
        <w:spacing w:line="0" w:lineRule="atLeast"/>
        <w:ind w:right="100"/>
        <w:jc w:val="both"/>
        <w:rPr>
          <w:rFonts w:ascii="AMU Monument Grotesk" w:hAnsi="AMU Monument Grotesk"/>
        </w:rPr>
      </w:pPr>
      <w:r w:rsidRPr="00626917">
        <w:rPr>
          <w:rFonts w:ascii="AMU Monument Grotesk" w:eastAsia="Verdana" w:hAnsi="AMU Monument Grotesk" w:cs="Arial"/>
          <w:b/>
          <w:color w:val="1F3864"/>
          <w:sz w:val="18"/>
          <w:szCs w:val="20"/>
        </w:rPr>
        <w:t>Les factures envoyées par mail ou par ticket, ou transitant via d’autres services que le pôle facturier seront systématiquement rejetées avec pour motif le dépôt obligatoire sur le portail</w:t>
      </w:r>
      <w:r w:rsidRPr="00626917">
        <w:rPr>
          <w:rFonts w:ascii="AMU Monument Grotesk" w:eastAsia="Arial" w:hAnsi="AMU Monument Grotesk" w:cs="Arial"/>
          <w:b/>
          <w:color w:val="1F3864"/>
          <w:sz w:val="18"/>
          <w:szCs w:val="20"/>
        </w:rPr>
        <w:t xml:space="preserve"> </w:t>
      </w:r>
      <w:r w:rsidRPr="00626917">
        <w:rPr>
          <w:rFonts w:ascii="AMU Monument Grotesk" w:eastAsia="Verdana" w:hAnsi="AMU Monument Grotesk" w:cs="Arial"/>
          <w:b/>
          <w:color w:val="1F3864"/>
          <w:sz w:val="18"/>
          <w:szCs w:val="20"/>
        </w:rPr>
        <w:t>CHORUS PRO.</w:t>
      </w:r>
    </w:p>
    <w:p w14:paraId="35CA5A6B" w14:textId="6B3151A4"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Arial"/>
          <w:b/>
          <w:bCs/>
          <w:i/>
          <w:iCs/>
          <w:sz w:val="28"/>
          <w:szCs w:val="28"/>
        </w:rPr>
      </w:pPr>
      <w:bookmarkStart w:id="35" w:name="__RefHeading___Toc27487174"/>
      <w:bookmarkEnd w:id="35"/>
      <w:r w:rsidRPr="00626917">
        <w:rPr>
          <w:rFonts w:ascii="AMU Monument Grotesk" w:eastAsia="Arial Unicode MS" w:hAnsi="AMU Monument Grotesk" w:cs="Verdana"/>
          <w:bCs/>
          <w:i/>
          <w:iCs/>
          <w:sz w:val="18"/>
          <w:szCs w:val="18"/>
        </w:rPr>
        <w:t>10.2.3 Le suivi des factures</w:t>
      </w:r>
    </w:p>
    <w:p w14:paraId="00716ABD" w14:textId="77777777" w:rsidR="0096492C" w:rsidRPr="00626917" w:rsidRDefault="0096492C" w:rsidP="00751A65">
      <w:pPr>
        <w:jc w:val="both"/>
        <w:rPr>
          <w:rFonts w:ascii="AMU Monument Grotesk" w:hAnsi="AMU Monument Grotesk"/>
        </w:rPr>
      </w:pPr>
      <w:r w:rsidRPr="00626917">
        <w:rPr>
          <w:rFonts w:ascii="AMU Monument Grotesk" w:hAnsi="AMU Monument Grotesk" w:cs="Verdana"/>
          <w:iCs/>
          <w:sz w:val="18"/>
          <w:szCs w:val="18"/>
        </w:rPr>
        <w:t>Le suivi de l’évolution du statut de votre facture depuis la plateforme CHORUS PRO s’effectue en cliquant sur l’icône « Suivi de traitement » dans l’onglet « Consultation de facture ».</w:t>
      </w:r>
    </w:p>
    <w:p w14:paraId="0018F0BB" w14:textId="77777777" w:rsidR="00865856" w:rsidRPr="00626917" w:rsidRDefault="0096492C" w:rsidP="00865856">
      <w:pPr>
        <w:tabs>
          <w:tab w:val="left" w:pos="420"/>
        </w:tabs>
        <w:jc w:val="both"/>
        <w:rPr>
          <w:rFonts w:ascii="AMU Monument Grotesk" w:eastAsia="Calibri" w:hAnsi="AMU Monument Grotesk" w:cs="Calibri"/>
        </w:rPr>
      </w:pPr>
      <w:r w:rsidRPr="00626917">
        <w:rPr>
          <w:rFonts w:ascii="AMU Monument Grotesk" w:eastAsia="Verdana" w:hAnsi="AMU Monument Grotesk" w:cs="Arial"/>
          <w:b/>
          <w:sz w:val="18"/>
          <w:szCs w:val="20"/>
        </w:rPr>
        <w:t>Pour toute requête</w:t>
      </w:r>
      <w:r w:rsidRPr="00626917">
        <w:rPr>
          <w:rFonts w:ascii="AMU Monument Grotesk" w:eastAsia="Verdana" w:hAnsi="AMU Monument Grotesk" w:cs="Arial"/>
          <w:sz w:val="18"/>
          <w:szCs w:val="20"/>
        </w:rPr>
        <w:t xml:space="preserve">, le titulaire formulera sa demande en créant </w:t>
      </w:r>
      <w:r w:rsidRPr="00626917">
        <w:rPr>
          <w:rFonts w:ascii="AMU Monument Grotesk" w:eastAsia="Verdana" w:hAnsi="AMU Monument Grotesk" w:cs="Arial"/>
          <w:b/>
          <w:sz w:val="18"/>
          <w:szCs w:val="20"/>
        </w:rPr>
        <w:t>un ticket sur le site de l’université</w:t>
      </w:r>
      <w:r w:rsidRPr="00626917">
        <w:rPr>
          <w:rFonts w:ascii="AMU Monument Grotesk" w:eastAsia="Verdana" w:hAnsi="AMU Monument Grotesk" w:cs="Arial"/>
          <w:sz w:val="18"/>
          <w:szCs w:val="20"/>
        </w:rPr>
        <w:t xml:space="preserve">, en précisant le numéro de bon de commande, la date et le numéro de votre ou de vos facture(s), le ou les montant(s) (vous devrez créer un compte </w:t>
      </w:r>
      <w:r w:rsidRPr="00626917">
        <w:rPr>
          <w:rFonts w:ascii="AMU Monument Grotesk" w:eastAsia="Verdana" w:hAnsi="AMU Monument Grotesk" w:cs="Arial"/>
          <w:sz w:val="18"/>
          <w:szCs w:val="18"/>
        </w:rPr>
        <w:t>avec une adresse électronique) </w:t>
      </w:r>
      <w:r w:rsidRPr="00626917">
        <w:rPr>
          <w:rFonts w:ascii="AMU Monument Grotesk" w:eastAsia="Arial" w:hAnsi="AMU Monument Grotesk" w:cs="Arial"/>
          <w:color w:val="2F5496"/>
          <w:sz w:val="18"/>
          <w:szCs w:val="18"/>
        </w:rPr>
        <w:t>:</w:t>
      </w:r>
      <w:r w:rsidR="00865856" w:rsidRPr="00626917">
        <w:rPr>
          <w:rFonts w:ascii="AMU Monument Grotesk" w:eastAsia="Arial" w:hAnsi="AMU Monument Grotesk" w:cs="Arial"/>
          <w:color w:val="2F5496"/>
          <w:sz w:val="18"/>
          <w:szCs w:val="18"/>
        </w:rPr>
        <w:t xml:space="preserve"> </w:t>
      </w:r>
      <w:hyperlink r:id="rId9" w:history="1">
        <w:r w:rsidRPr="00626917">
          <w:rPr>
            <w:rFonts w:ascii="AMU Monument Grotesk" w:eastAsia="Calibri" w:hAnsi="AMU Monument Grotesk" w:cs="Calibri"/>
            <w:color w:val="0563C1"/>
            <w:sz w:val="18"/>
            <w:szCs w:val="18"/>
            <w:u w:val="single"/>
          </w:rPr>
          <w:t>https://ent.univ-amu.fr/esup-helpdesk/stylesheets/welcome.faces</w:t>
        </w:r>
      </w:hyperlink>
      <w:r w:rsidRPr="00626917">
        <w:rPr>
          <w:rFonts w:ascii="AMU Monument Grotesk" w:eastAsia="Calibri" w:hAnsi="AMU Monument Grotesk" w:cs="Calibri"/>
        </w:rPr>
        <w:t xml:space="preserve"> </w:t>
      </w:r>
    </w:p>
    <w:p w14:paraId="0E91043C" w14:textId="330731C3" w:rsidR="0096492C" w:rsidRPr="00626917" w:rsidRDefault="0096492C" w:rsidP="00865856">
      <w:pPr>
        <w:tabs>
          <w:tab w:val="left" w:pos="420"/>
        </w:tabs>
        <w:jc w:val="both"/>
        <w:rPr>
          <w:rFonts w:ascii="AMU Monument Grotesk" w:eastAsia="Calibri" w:hAnsi="AMU Monument Grotesk" w:cs="Verdana"/>
          <w:b/>
          <w:color w:val="FF0000"/>
          <w:sz w:val="16"/>
          <w:szCs w:val="16"/>
        </w:rPr>
      </w:pPr>
    </w:p>
    <w:p w14:paraId="2913FD51" w14:textId="0678A358" w:rsidR="0096492C" w:rsidRPr="00626917" w:rsidRDefault="0096492C" w:rsidP="0096492C">
      <w:pPr>
        <w:jc w:val="both"/>
        <w:rPr>
          <w:rFonts w:ascii="AMU Monument Grotesk" w:hAnsi="AMU Monument Grotesk"/>
        </w:rPr>
      </w:pPr>
      <w:r w:rsidRPr="00626917">
        <w:rPr>
          <w:rFonts w:ascii="AMU Monument Grotesk" w:hAnsi="AMU Monument Grotesk" w:cs="Verdana"/>
          <w:b/>
          <w:sz w:val="18"/>
          <w:szCs w:val="18"/>
        </w:rPr>
        <w:t>Les requêtes formulées par courriel, courriers ou appels téléphoniques ne pourront pas être traitées.</w:t>
      </w:r>
    </w:p>
    <w:p w14:paraId="7EE9C37F" w14:textId="53A7A62D" w:rsidR="0096492C" w:rsidRPr="00626917" w:rsidRDefault="0096492C" w:rsidP="0096492C">
      <w:pPr>
        <w:keepNext/>
        <w:numPr>
          <w:ilvl w:val="1"/>
          <w:numId w:val="0"/>
        </w:numPr>
        <w:tabs>
          <w:tab w:val="num" w:pos="0"/>
        </w:tabs>
        <w:spacing w:before="240" w:after="60"/>
        <w:outlineLvl w:val="1"/>
        <w:rPr>
          <w:rFonts w:ascii="AMU Monument Grotesk" w:eastAsia="Arial Unicode MS" w:hAnsi="AMU Monument Grotesk" w:cs="Verdana"/>
          <w:bCs/>
          <w:i/>
          <w:iCs/>
          <w:sz w:val="18"/>
          <w:szCs w:val="18"/>
        </w:rPr>
      </w:pPr>
      <w:r w:rsidRPr="00626917">
        <w:rPr>
          <w:rFonts w:ascii="AMU Monument Grotesk" w:eastAsia="Arial Unicode MS" w:hAnsi="AMU Monument Grotesk" w:cs="Verdana"/>
          <w:bCs/>
          <w:i/>
          <w:iCs/>
          <w:sz w:val="18"/>
          <w:szCs w:val="18"/>
        </w:rPr>
        <w:t>10.2.4 Documentation sur le processus facturation d’AMU</w:t>
      </w:r>
    </w:p>
    <w:p w14:paraId="68FDCC61" w14:textId="77777777" w:rsidR="0096492C" w:rsidRPr="00626917" w:rsidRDefault="0096492C" w:rsidP="0096492C">
      <w:pPr>
        <w:jc w:val="both"/>
        <w:rPr>
          <w:rFonts w:ascii="AMU Monument Grotesk" w:hAnsi="AMU Monument Grotesk" w:cs="Verdana"/>
          <w:b/>
          <w:sz w:val="18"/>
          <w:szCs w:val="18"/>
        </w:rPr>
      </w:pPr>
    </w:p>
    <w:p w14:paraId="6B969F25"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cs="Verdana"/>
          <w:sz w:val="18"/>
          <w:szCs w:val="18"/>
        </w:rPr>
        <w:t xml:space="preserve">Des documents d'information sont disponibles sur le site de l’agence comptable d’AMU : </w:t>
      </w:r>
    </w:p>
    <w:p w14:paraId="0C643C97" w14:textId="77777777" w:rsidR="0096492C" w:rsidRPr="00626917" w:rsidRDefault="00362063" w:rsidP="0096492C">
      <w:pPr>
        <w:rPr>
          <w:rFonts w:ascii="AMU Monument Grotesk" w:hAnsi="AMU Monument Grotesk"/>
          <w:sz w:val="18"/>
          <w:szCs w:val="18"/>
        </w:rPr>
      </w:pPr>
      <w:hyperlink r:id="rId10" w:tgtFrame="_blank" w:history="1">
        <w:r w:rsidR="0096492C" w:rsidRPr="00626917">
          <w:rPr>
            <w:rFonts w:ascii="AMU Monument Grotesk" w:hAnsi="AMU Monument Grotesk"/>
            <w:color w:val="0000FF"/>
            <w:sz w:val="18"/>
            <w:szCs w:val="18"/>
            <w:u w:val="single"/>
          </w:rPr>
          <w:t>https://www.univ-amu.fr/fr/public/facturation-modalites-pratiques-destinees-aux-fournisseurs-de-luniversite</w:t>
        </w:r>
      </w:hyperlink>
    </w:p>
    <w:p w14:paraId="7C7520ED" w14:textId="77777777" w:rsidR="0096492C" w:rsidRPr="00626917" w:rsidRDefault="0096492C" w:rsidP="0096492C">
      <w:pPr>
        <w:jc w:val="both"/>
        <w:rPr>
          <w:rFonts w:ascii="AMU Monument Grotesk" w:hAnsi="AMU Monument Grotesk" w:cs="Verdana"/>
          <w:sz w:val="18"/>
          <w:szCs w:val="18"/>
        </w:rPr>
      </w:pPr>
    </w:p>
    <w:p w14:paraId="347D2D84"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cs="Verdana"/>
          <w:sz w:val="18"/>
          <w:szCs w:val="18"/>
        </w:rPr>
        <w:t>et notamment le mode opératoire pour créer une requête auprès du service facturier :</w:t>
      </w:r>
    </w:p>
    <w:p w14:paraId="4147FFE3" w14:textId="77777777" w:rsidR="0096492C" w:rsidRPr="00626917" w:rsidRDefault="00362063" w:rsidP="0096492C">
      <w:pPr>
        <w:jc w:val="both"/>
        <w:rPr>
          <w:rFonts w:ascii="AMU Monument Grotesk" w:hAnsi="AMU Monument Grotesk"/>
          <w:sz w:val="18"/>
          <w:szCs w:val="18"/>
        </w:rPr>
      </w:pPr>
      <w:hyperlink r:id="rId11" w:history="1">
        <w:r w:rsidR="0096492C" w:rsidRPr="00626917">
          <w:rPr>
            <w:rFonts w:ascii="AMU Monument Grotesk" w:hAnsi="AMU Monument Grotesk" w:cs="Verdana"/>
            <w:color w:val="0000FF"/>
            <w:sz w:val="18"/>
            <w:szCs w:val="18"/>
            <w:u w:val="single"/>
          </w:rPr>
          <w:t>https://www.univ-amu.fr/fr/public/creer-une-requete-aupres-du-service-facturier</w:t>
        </w:r>
      </w:hyperlink>
      <w:r w:rsidR="0096492C" w:rsidRPr="00626917">
        <w:rPr>
          <w:rFonts w:ascii="AMU Monument Grotesk" w:hAnsi="AMU Monument Grotesk" w:cs="Verdana"/>
          <w:color w:val="1F497D"/>
          <w:sz w:val="18"/>
          <w:szCs w:val="18"/>
        </w:rPr>
        <w:t xml:space="preserve"> </w:t>
      </w:r>
    </w:p>
    <w:p w14:paraId="023086A1" w14:textId="77777777" w:rsidR="0096492C" w:rsidRPr="00626917" w:rsidRDefault="0096492C" w:rsidP="0096492C">
      <w:pPr>
        <w:jc w:val="both"/>
        <w:rPr>
          <w:rFonts w:ascii="AMU Monument Grotesk" w:hAnsi="AMU Monument Grotesk"/>
          <w:color w:val="1F497D"/>
          <w:sz w:val="18"/>
          <w:szCs w:val="18"/>
        </w:rPr>
      </w:pPr>
    </w:p>
    <w:p w14:paraId="721A075A" w14:textId="0AF33191" w:rsidR="0096492C" w:rsidRPr="00626917" w:rsidRDefault="0096492C" w:rsidP="00751A65">
      <w:pPr>
        <w:pStyle w:val="Titre2"/>
        <w:rPr>
          <w:rFonts w:ascii="AMU Monument Grotesk" w:hAnsi="AMU Monument Grotesk"/>
        </w:rPr>
      </w:pPr>
      <w:r w:rsidRPr="00626917">
        <w:rPr>
          <w:rFonts w:ascii="AMU Monument Grotesk" w:hAnsi="AMU Monument Grotesk"/>
        </w:rPr>
        <w:t>10.3 Délai global de paiement</w:t>
      </w:r>
      <w:bookmarkEnd w:id="31"/>
      <w:bookmarkEnd w:id="32"/>
      <w:bookmarkEnd w:id="33"/>
      <w:r w:rsidRPr="00626917">
        <w:rPr>
          <w:rFonts w:ascii="AMU Monument Grotesk" w:hAnsi="AMU Monument Grotesk"/>
        </w:rPr>
        <w:t xml:space="preserve"> / intérêts moratoires</w:t>
      </w:r>
    </w:p>
    <w:p w14:paraId="68C27505"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sz w:val="18"/>
          <w:szCs w:val="18"/>
        </w:rPr>
        <w:t xml:space="preserve">Le délai global de paiement sur lequel s’engage le pouvoir adjudicateur est de </w:t>
      </w:r>
      <w:r w:rsidRPr="00626917">
        <w:rPr>
          <w:rFonts w:ascii="AMU Monument Grotesk" w:hAnsi="AMU Monument Grotesk"/>
          <w:b/>
          <w:sz w:val="18"/>
          <w:szCs w:val="18"/>
        </w:rPr>
        <w:t>30 jours</w:t>
      </w:r>
      <w:r w:rsidRPr="00626917">
        <w:rPr>
          <w:rFonts w:ascii="AMU Monument Grotesk" w:hAnsi="AMU Monument Grotesk"/>
          <w:sz w:val="18"/>
          <w:szCs w:val="18"/>
        </w:rPr>
        <w:t>.</w:t>
      </w:r>
      <w:r w:rsidRPr="00626917">
        <w:rPr>
          <w:rFonts w:ascii="AMU Monument Grotesk" w:hAnsi="AMU Monument Grotesk" w:cs="Arial"/>
          <w:sz w:val="18"/>
          <w:szCs w:val="18"/>
        </w:rPr>
        <w:t xml:space="preserve"> </w:t>
      </w:r>
    </w:p>
    <w:p w14:paraId="07103CD4"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Les sommes dues en exécution du présent marché sont payées après « service fait » conformément aux dispositions du titre IV de la loi n° 2013-100 du 28/01/13 portant diverses dispositions d'adaptation de la législation au droit de l'Union européenne en matière économique et financière et de son décret d'application n°2013-269 du 29/03/13 relatif à la lutte contre les retards de paiement dans les contrats de la commande publique.</w:t>
      </w:r>
    </w:p>
    <w:p w14:paraId="14FA35BC" w14:textId="77777777" w:rsidR="0096492C" w:rsidRPr="00626917" w:rsidRDefault="0096492C" w:rsidP="0096492C">
      <w:pPr>
        <w:jc w:val="both"/>
        <w:rPr>
          <w:rFonts w:ascii="AMU Monument Grotesk" w:hAnsi="AMU Monument Grotesk"/>
          <w:sz w:val="18"/>
          <w:szCs w:val="18"/>
        </w:rPr>
      </w:pPr>
      <w:r w:rsidRPr="00626917">
        <w:rPr>
          <w:rFonts w:ascii="AMU Monument Grotesk" w:hAnsi="AMU Monument Grotesk"/>
          <w:sz w:val="18"/>
          <w:szCs w:val="18"/>
        </w:rPr>
        <w:t xml:space="preserve">Le délai court à compter de la réception de la facture, si la livraison/prestation a été effectuée avant cette date. Si la prestation intervient après réception de la facture, le délai de paiement court à compter de la date de constatation de l’exécution des prestations </w:t>
      </w:r>
      <w:r w:rsidRPr="00626917">
        <w:rPr>
          <w:rFonts w:ascii="AMU Monument Grotesk" w:hAnsi="AMU Monument Grotesk" w:cs="Arial"/>
          <w:sz w:val="18"/>
          <w:szCs w:val="18"/>
        </w:rPr>
        <w:t>(constatation de l’exécution conforme de la prestation aux spécifications du marché).</w:t>
      </w:r>
    </w:p>
    <w:p w14:paraId="5DEC20EC"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Le défaut de paiement dans ce délai fait courir de plein droit et sans autre formalité :</w:t>
      </w:r>
    </w:p>
    <w:p w14:paraId="46B7DD58" w14:textId="7A5E69A8" w:rsidR="0096492C" w:rsidRPr="00626917" w:rsidRDefault="0096492C" w:rsidP="00865856">
      <w:pPr>
        <w:pStyle w:val="Paragraphedeliste"/>
        <w:numPr>
          <w:ilvl w:val="0"/>
          <w:numId w:val="27"/>
        </w:numPr>
        <w:jc w:val="both"/>
        <w:rPr>
          <w:rFonts w:ascii="AMU Monument Grotesk" w:hAnsi="AMU Monument Grotesk" w:cs="Arial"/>
          <w:sz w:val="18"/>
          <w:szCs w:val="18"/>
        </w:rPr>
      </w:pPr>
      <w:r w:rsidRPr="00626917">
        <w:rPr>
          <w:rFonts w:ascii="AMU Monument Grotesk" w:hAnsi="AMU Monument Grotesk" w:cs="Arial"/>
          <w:sz w:val="18"/>
          <w:szCs w:val="18"/>
        </w:rPr>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16B34A1E" w14:textId="7422802A" w:rsidR="0096492C" w:rsidRPr="00626917" w:rsidRDefault="0096492C" w:rsidP="00865856">
      <w:pPr>
        <w:pStyle w:val="Paragraphedeliste"/>
        <w:numPr>
          <w:ilvl w:val="0"/>
          <w:numId w:val="27"/>
        </w:numPr>
        <w:jc w:val="both"/>
        <w:rPr>
          <w:rFonts w:ascii="AMU Monument Grotesk" w:hAnsi="AMU Monument Grotesk" w:cs="Arial"/>
          <w:sz w:val="18"/>
          <w:szCs w:val="18"/>
        </w:rPr>
      </w:pPr>
      <w:r w:rsidRPr="00626917">
        <w:rPr>
          <w:rFonts w:ascii="AMU Monument Grotesk" w:hAnsi="AMU Monument Grotesk" w:cs="Arial"/>
          <w:sz w:val="18"/>
          <w:szCs w:val="18"/>
        </w:rPr>
        <w:t>une indemnité forfaitaire pour frais de recouvrement d’un montant de 40 euros.</w:t>
      </w:r>
    </w:p>
    <w:p w14:paraId="772F2FDF" w14:textId="77777777" w:rsidR="0096492C" w:rsidRPr="00626917" w:rsidRDefault="0096492C" w:rsidP="0096492C">
      <w:pPr>
        <w:jc w:val="both"/>
        <w:rPr>
          <w:rFonts w:ascii="AMU Monument Grotesk" w:hAnsi="AMU Monument Grotesk" w:cs="Arial"/>
          <w:sz w:val="18"/>
          <w:szCs w:val="18"/>
        </w:rPr>
      </w:pPr>
      <w:r w:rsidRPr="00626917">
        <w:rPr>
          <w:rFonts w:ascii="AMU Monument Grotesk" w:hAnsi="AMU Monument Grotesk" w:cs="Arial"/>
          <w:sz w:val="18"/>
          <w:szCs w:val="18"/>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14:paraId="684C6915" w14:textId="77777777" w:rsidR="0096492C" w:rsidRPr="00626917" w:rsidRDefault="0096492C" w:rsidP="0096492C">
      <w:pPr>
        <w:keepLines/>
        <w:jc w:val="both"/>
        <w:rPr>
          <w:rFonts w:ascii="AMU Monument Grotesk" w:hAnsi="AMU Monument Grotesk"/>
          <w:sz w:val="18"/>
          <w:szCs w:val="18"/>
        </w:rPr>
      </w:pPr>
      <w:r w:rsidRPr="00626917">
        <w:rPr>
          <w:rFonts w:ascii="AMU Monument Grotesk" w:hAnsi="AMU Monument Grotesk"/>
          <w:sz w:val="18"/>
          <w:szCs w:val="18"/>
        </w:rPr>
        <w:t>Les intérêts moratoires et l'indemnité forfaitaire pour frais de recouvrement sont payés dans un délai de quarante-cinq jours suivant la mise en paiement du principal.</w:t>
      </w:r>
    </w:p>
    <w:p w14:paraId="56683A32" w14:textId="29473A19" w:rsidR="0096492C" w:rsidRPr="00626917" w:rsidRDefault="0096492C" w:rsidP="0096492C">
      <w:pPr>
        <w:pStyle w:val="Txtprambule"/>
        <w:spacing w:before="0" w:line="240" w:lineRule="auto"/>
        <w:ind w:left="0" w:right="0"/>
        <w:rPr>
          <w:rFonts w:ascii="AMU Monument Grotesk" w:hAnsi="AMU Monument Grotesk"/>
          <w:sz w:val="18"/>
          <w:szCs w:val="18"/>
        </w:rPr>
      </w:pPr>
      <w:r w:rsidRPr="00626917">
        <w:rPr>
          <w:rFonts w:ascii="AMU Monument Grotesk" w:hAnsi="AMU Monument Grotesk"/>
          <w:bCs/>
          <w:sz w:val="18"/>
          <w:szCs w:val="18"/>
          <w:u w:val="single"/>
          <w:lang w:val="fr-FR"/>
        </w:rPr>
        <w:t>Modalité de financement</w:t>
      </w:r>
      <w:r w:rsidRPr="00626917">
        <w:rPr>
          <w:rFonts w:ascii="AMU Monument Grotesk" w:hAnsi="AMU Monument Grotesk"/>
          <w:bCs/>
          <w:sz w:val="18"/>
          <w:szCs w:val="18"/>
          <w:lang w:val="fr-FR"/>
        </w:rPr>
        <w:t> :</w:t>
      </w:r>
      <w:r w:rsidRPr="00626917">
        <w:rPr>
          <w:rFonts w:ascii="AMU Monument Grotesk" w:hAnsi="AMU Monument Grotesk"/>
          <w:bCs/>
          <w:color w:val="00B0F0"/>
          <w:sz w:val="18"/>
          <w:szCs w:val="18"/>
          <w:lang w:val="fr-FR"/>
        </w:rPr>
        <w:t xml:space="preserve"> </w:t>
      </w:r>
      <w:r w:rsidRPr="00626917">
        <w:rPr>
          <w:rFonts w:ascii="AMU Monument Grotesk" w:hAnsi="AMU Monument Grotesk"/>
          <w:bCs/>
          <w:sz w:val="18"/>
          <w:szCs w:val="18"/>
        </w:rPr>
        <w:t xml:space="preserve">Les prestations, objet du présent marché, seront rémunérées sur fonds propres de l’établissement. </w:t>
      </w:r>
    </w:p>
    <w:p w14:paraId="3C922A49" w14:textId="77777777" w:rsidR="00105229" w:rsidRPr="00626917" w:rsidRDefault="00105229">
      <w:pPr>
        <w:jc w:val="both"/>
        <w:rPr>
          <w:rFonts w:ascii="AMU Monument Grotesk" w:hAnsi="AMU Monument Grotesk" w:cs="Arial"/>
          <w:sz w:val="8"/>
          <w:szCs w:val="8"/>
        </w:rPr>
      </w:pPr>
    </w:p>
    <w:p w14:paraId="162CCEEE" w14:textId="136164AE" w:rsidR="00105229" w:rsidRPr="00626917" w:rsidRDefault="00751A65" w:rsidP="00751A65">
      <w:pPr>
        <w:pStyle w:val="Titre2"/>
        <w:rPr>
          <w:rFonts w:ascii="AMU Monument Grotesk" w:hAnsi="AMU Monument Grotesk"/>
        </w:rPr>
      </w:pPr>
      <w:bookmarkStart w:id="36" w:name="_Toc481452698"/>
      <w:r w:rsidRPr="00626917">
        <w:rPr>
          <w:rFonts w:ascii="AMU Monument Grotesk" w:hAnsi="AMU Monument Grotesk"/>
        </w:rPr>
        <w:t xml:space="preserve">10.4 </w:t>
      </w:r>
      <w:r w:rsidR="00105229" w:rsidRPr="00626917">
        <w:rPr>
          <w:rFonts w:ascii="AMU Monument Grotesk" w:hAnsi="AMU Monument Grotesk"/>
        </w:rPr>
        <w:t>Avance</w:t>
      </w:r>
      <w:bookmarkEnd w:id="36"/>
    </w:p>
    <w:p w14:paraId="7BA6DE1C" w14:textId="66F35972" w:rsidR="00BC6E7A" w:rsidRPr="00626917" w:rsidRDefault="00BC6E7A" w:rsidP="00BC6E7A">
      <w:pPr>
        <w:autoSpaceDE w:val="0"/>
        <w:jc w:val="both"/>
        <w:rPr>
          <w:rFonts w:ascii="AMU Monument Grotesk" w:hAnsi="AMU Monument Grotesk"/>
        </w:rPr>
      </w:pPr>
      <w:bookmarkStart w:id="37" w:name="_Toc105493762"/>
      <w:r w:rsidRPr="00626917">
        <w:rPr>
          <w:rFonts w:ascii="AMU Monument Grotesk" w:hAnsi="AMU Monument Grotesk" w:cs="Verdana"/>
          <w:b/>
          <w:sz w:val="18"/>
          <w:szCs w:val="18"/>
        </w:rPr>
        <w:t xml:space="preserve">Cas pour </w:t>
      </w:r>
      <w:r w:rsidRPr="00626917">
        <w:rPr>
          <w:rFonts w:ascii="AMU Monument Grotesk" w:hAnsi="AMU Monument Grotesk" w:cs="Verdana"/>
          <w:b/>
          <w:sz w:val="18"/>
          <w:szCs w:val="18"/>
          <w:u w:val="single"/>
        </w:rPr>
        <w:t xml:space="preserve">un </w:t>
      </w:r>
      <w:r w:rsidRPr="00626917">
        <w:rPr>
          <w:rFonts w:ascii="AMU Monument Grotesk" w:hAnsi="AMU Monument Grotesk" w:cs="Calibri"/>
          <w:b/>
          <w:bCs/>
          <w:iCs/>
          <w:sz w:val="18"/>
          <w:szCs w:val="18"/>
          <w:u w:val="single"/>
        </w:rPr>
        <w:t>marché simple à prix forfaitaire</w:t>
      </w:r>
    </w:p>
    <w:p w14:paraId="4BA3C3B2" w14:textId="77777777" w:rsidR="00BC6E7A" w:rsidRPr="00626917" w:rsidRDefault="00BC6E7A" w:rsidP="00BC6E7A">
      <w:pPr>
        <w:jc w:val="both"/>
        <w:rPr>
          <w:rFonts w:ascii="AMU Monument Grotesk" w:hAnsi="AMU Monument Grotesk" w:cs="Calibri"/>
          <w:sz w:val="8"/>
          <w:szCs w:val="8"/>
          <w:u w:val="single"/>
        </w:rPr>
      </w:pPr>
    </w:p>
    <w:p w14:paraId="64975050" w14:textId="140AFDC6"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rPr>
        <w:t>Conformément aux dispositions des articles</w:t>
      </w:r>
      <w:r w:rsidRPr="00626917">
        <w:rPr>
          <w:rFonts w:ascii="AMU Monument Grotesk" w:hAnsi="AMU Monument Grotesk" w:cs="Verdana"/>
          <w:sz w:val="18"/>
          <w:szCs w:val="18"/>
        </w:rPr>
        <w:t xml:space="preserve"> </w:t>
      </w:r>
      <w:r w:rsidRPr="00626917">
        <w:rPr>
          <w:rFonts w:ascii="AMU Monument Grotesk" w:hAnsi="AMU Monument Grotesk" w:cs="Calibri"/>
          <w:bCs/>
          <w:iCs/>
          <w:sz w:val="18"/>
          <w:szCs w:val="18"/>
        </w:rPr>
        <w:t xml:space="preserve">R2191-3, R2191-5 et R2191-6 à R2191-10 du Code de la Commande Publique, et </w:t>
      </w:r>
      <w:r w:rsidRPr="00626917">
        <w:rPr>
          <w:rFonts w:ascii="AMU Monument Grotesk" w:hAnsi="AMU Monument Grotesk" w:cs="Calibri"/>
          <w:sz w:val="18"/>
          <w:szCs w:val="18"/>
        </w:rPr>
        <w:t>sauf refus du titulaire dans le CCP valant AE et en l’absence de mesures conjoncturelles contraires, une avance est versée au titulaire.</w:t>
      </w:r>
    </w:p>
    <w:p w14:paraId="1BF1064D" w14:textId="77777777" w:rsidR="00BC6E7A" w:rsidRPr="00626917" w:rsidRDefault="00BC6E7A" w:rsidP="00BC6E7A">
      <w:pPr>
        <w:jc w:val="both"/>
        <w:rPr>
          <w:rFonts w:ascii="AMU Monument Grotesk" w:hAnsi="AMU Monument Grotesk" w:cs="Calibri"/>
          <w:sz w:val="18"/>
          <w:szCs w:val="18"/>
        </w:rPr>
      </w:pPr>
    </w:p>
    <w:p w14:paraId="088B6768" w14:textId="4C38F7A5" w:rsidR="00BC6E7A" w:rsidRPr="00626917" w:rsidRDefault="00BC6E7A" w:rsidP="00BC6E7A">
      <w:pPr>
        <w:jc w:val="both"/>
        <w:rPr>
          <w:rFonts w:ascii="AMU Monument Grotesk" w:hAnsi="AMU Monument Grotesk" w:cs="Verdana"/>
          <w:sz w:val="18"/>
          <w:szCs w:val="18"/>
        </w:rPr>
      </w:pPr>
      <w:r w:rsidRPr="00626917">
        <w:rPr>
          <w:rFonts w:ascii="AMU Monument Grotesk" w:hAnsi="AMU Monument Grotesk" w:cs="Calibri"/>
          <w:b/>
          <w:sz w:val="18"/>
          <w:szCs w:val="18"/>
        </w:rPr>
        <w:t xml:space="preserve">Pourcentage de l’avance versée au titulaire du présent marché (article 11.1 du CCAG option </w:t>
      </w:r>
      <w:r w:rsidR="00865856" w:rsidRPr="00626917">
        <w:rPr>
          <w:rFonts w:ascii="AMU Monument Grotesk" w:hAnsi="AMU Monument Grotesk" w:cs="Calibri"/>
          <w:b/>
          <w:sz w:val="18"/>
          <w:szCs w:val="18"/>
        </w:rPr>
        <w:t>B</w:t>
      </w:r>
      <w:r w:rsidRPr="00626917">
        <w:rPr>
          <w:rFonts w:ascii="AMU Monument Grotesk" w:hAnsi="AMU Monument Grotesk" w:cs="Calibri"/>
          <w:b/>
          <w:sz w:val="18"/>
          <w:szCs w:val="18"/>
        </w:rPr>
        <w:t>)  :</w:t>
      </w:r>
    </w:p>
    <w:p w14:paraId="670AB36E" w14:textId="05B14D0D" w:rsidR="00BC6E7A" w:rsidRPr="00626917" w:rsidRDefault="00BC6E7A" w:rsidP="00BC6E7A">
      <w:pPr>
        <w:ind w:firstLine="708"/>
        <w:jc w:val="both"/>
        <w:rPr>
          <w:rFonts w:ascii="AMU Monument Grotesk" w:hAnsi="AMU Monument Grotesk"/>
        </w:rPr>
      </w:pPr>
      <w:r w:rsidRPr="00626917">
        <w:rPr>
          <w:rFonts w:ascii="AMU Monument Grotesk" w:hAnsi="AMU Monument Grotesk" w:cs="Verdana"/>
          <w:sz w:val="18"/>
          <w:szCs w:val="18"/>
        </w:rPr>
        <w:lastRenderedPageBreak/>
        <w:t xml:space="preserve">- </w:t>
      </w:r>
      <w:r w:rsidR="00071AA0" w:rsidRPr="00626917">
        <w:rPr>
          <w:rFonts w:ascii="AMU Monument Grotesk" w:hAnsi="AMU Monument Grotesk" w:cs="Verdana"/>
          <w:sz w:val="18"/>
          <w:szCs w:val="18"/>
        </w:rPr>
        <w:t>20</w:t>
      </w:r>
      <w:r w:rsidRPr="00626917">
        <w:rPr>
          <w:rFonts w:ascii="AMU Monument Grotesk" w:hAnsi="AMU Monument Grotesk" w:cs="Verdana"/>
          <w:sz w:val="18"/>
          <w:szCs w:val="18"/>
        </w:rPr>
        <w:t>% si le titulaire n’est pas une PME.</w:t>
      </w:r>
    </w:p>
    <w:p w14:paraId="20927B13" w14:textId="12B72F79" w:rsidR="00BC6E7A" w:rsidRPr="00626917" w:rsidRDefault="00BC6E7A" w:rsidP="00BC6E7A">
      <w:pPr>
        <w:ind w:firstLine="708"/>
        <w:jc w:val="both"/>
        <w:rPr>
          <w:rFonts w:ascii="AMU Monument Grotesk" w:hAnsi="AMU Monument Grotesk"/>
        </w:rPr>
      </w:pPr>
      <w:r w:rsidRPr="00626917">
        <w:rPr>
          <w:rFonts w:ascii="AMU Monument Grotesk" w:hAnsi="AMU Monument Grotesk" w:cs="Verdana"/>
          <w:sz w:val="18"/>
          <w:szCs w:val="18"/>
        </w:rPr>
        <w:t xml:space="preserve">- </w:t>
      </w:r>
      <w:r w:rsidR="00071AA0" w:rsidRPr="00626917">
        <w:rPr>
          <w:rFonts w:ascii="AMU Monument Grotesk" w:hAnsi="AMU Monument Grotesk" w:cs="Verdana"/>
          <w:sz w:val="18"/>
          <w:szCs w:val="18"/>
        </w:rPr>
        <w:t>2</w:t>
      </w:r>
      <w:r w:rsidRPr="00626917">
        <w:rPr>
          <w:rFonts w:ascii="AMU Monument Grotesk" w:hAnsi="AMU Monument Grotesk" w:cs="Verdana"/>
          <w:sz w:val="18"/>
          <w:szCs w:val="18"/>
        </w:rPr>
        <w:t>0% si le titulaire est une PME.</w:t>
      </w:r>
    </w:p>
    <w:p w14:paraId="2E8841E6" w14:textId="77777777" w:rsidR="00BC6E7A" w:rsidRPr="00626917" w:rsidRDefault="00BC6E7A" w:rsidP="00BC6E7A">
      <w:pPr>
        <w:jc w:val="both"/>
        <w:rPr>
          <w:rFonts w:ascii="AMU Monument Grotesk" w:hAnsi="AMU Monument Grotesk" w:cs="Calibri"/>
          <w:sz w:val="18"/>
          <w:szCs w:val="18"/>
        </w:rPr>
      </w:pPr>
    </w:p>
    <w:p w14:paraId="3C54DEA9" w14:textId="77777777" w:rsidR="00BC6E7A" w:rsidRPr="00626917" w:rsidRDefault="00BC6E7A" w:rsidP="00BC6E7A">
      <w:pPr>
        <w:jc w:val="both"/>
        <w:rPr>
          <w:rFonts w:ascii="AMU Monument Grotesk" w:hAnsi="AMU Monument Grotesk" w:cs="Calibri"/>
          <w:bCs/>
          <w:iCs/>
          <w:sz w:val="18"/>
          <w:szCs w:val="18"/>
        </w:rPr>
      </w:pPr>
    </w:p>
    <w:p w14:paraId="1EEEC586" w14:textId="77777777"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u w:val="single"/>
        </w:rPr>
        <w:t>Conditions de versement de l’avance</w:t>
      </w:r>
      <w:r w:rsidRPr="00626917">
        <w:rPr>
          <w:rFonts w:ascii="AMU Monument Grotesk" w:hAnsi="AMU Monument Grotesk" w:cs="Calibri"/>
          <w:sz w:val="18"/>
          <w:szCs w:val="18"/>
          <w:u w:val="single"/>
        </w:rPr>
        <w:t> :</w:t>
      </w:r>
    </w:p>
    <w:p w14:paraId="491C6E23" w14:textId="058F8848" w:rsidR="00BC6E7A" w:rsidRPr="00626917" w:rsidRDefault="00BC6E7A" w:rsidP="00BC6E7A">
      <w:pPr>
        <w:jc w:val="both"/>
        <w:rPr>
          <w:rFonts w:ascii="AMU Monument Grotesk" w:hAnsi="AMU Monument Grotesk"/>
        </w:rPr>
      </w:pPr>
      <w:r w:rsidRPr="00626917">
        <w:rPr>
          <w:rFonts w:ascii="AMU Monument Grotesk" w:hAnsi="AMU Monument Grotesk" w:cs="Calibri"/>
          <w:bCs/>
          <w:iCs/>
          <w:sz w:val="18"/>
          <w:szCs w:val="18"/>
        </w:rPr>
        <w:t xml:space="preserve">Dans le cas </w:t>
      </w:r>
      <w:r w:rsidRPr="00626917">
        <w:rPr>
          <w:rFonts w:ascii="AMU Monument Grotesk" w:hAnsi="AMU Monument Grotesk" w:cs="Calibri"/>
          <w:b/>
          <w:bCs/>
          <w:iCs/>
          <w:sz w:val="18"/>
          <w:szCs w:val="18"/>
        </w:rPr>
        <w:t>d’un marché simple à prix forfaitaire</w:t>
      </w:r>
      <w:r w:rsidRPr="00626917">
        <w:rPr>
          <w:rFonts w:ascii="AMU Monument Grotesk" w:hAnsi="AMU Monument Grotesk" w:cs="Calibri"/>
          <w:bCs/>
          <w:iCs/>
          <w:sz w:val="18"/>
          <w:szCs w:val="18"/>
        </w:rPr>
        <w:t xml:space="preserve">, </w:t>
      </w:r>
      <w:r w:rsidRPr="00626917">
        <w:rPr>
          <w:rFonts w:ascii="AMU Monument Grotesk" w:hAnsi="AMU Monument Grotesk" w:cs="Calibri"/>
          <w:sz w:val="18"/>
          <w:szCs w:val="18"/>
        </w:rPr>
        <w:t>une avance est versée au titulaire</w:t>
      </w:r>
      <w:r w:rsidRPr="00626917">
        <w:rPr>
          <w:rFonts w:ascii="AMU Monument Grotesk" w:hAnsi="AMU Monument Grotesk" w:cs="Calibri"/>
          <w:bCs/>
          <w:iCs/>
          <w:sz w:val="18"/>
          <w:szCs w:val="18"/>
        </w:rPr>
        <w:t xml:space="preserve"> l</w:t>
      </w:r>
      <w:r w:rsidRPr="00626917">
        <w:rPr>
          <w:rFonts w:ascii="AMU Monument Grotesk" w:hAnsi="AMU Monument Grotesk" w:cs="Calibri"/>
          <w:sz w:val="18"/>
          <w:szCs w:val="18"/>
        </w:rPr>
        <w:t>orsque le montant initial du marché est supérieur à 50 000 € HT et dans la mesure où le délai d’exécution est supérieur à 2 mois.</w:t>
      </w:r>
      <w:r w:rsidRPr="00626917">
        <w:rPr>
          <w:rFonts w:ascii="AMU Monument Grotesk" w:hAnsi="AMU Monument Grotesk" w:cs="Calibri"/>
          <w:bCs/>
          <w:iCs/>
          <w:sz w:val="18"/>
          <w:szCs w:val="18"/>
        </w:rPr>
        <w:t xml:space="preserve"> </w:t>
      </w:r>
    </w:p>
    <w:p w14:paraId="62BA00FD" w14:textId="77777777" w:rsidR="00BC6E7A" w:rsidRPr="00626917" w:rsidRDefault="00BC6E7A" w:rsidP="00BC6E7A">
      <w:pPr>
        <w:autoSpaceDE w:val="0"/>
        <w:jc w:val="both"/>
        <w:rPr>
          <w:rFonts w:ascii="AMU Monument Grotesk" w:hAnsi="AMU Monument Grotesk" w:cs="Calibri"/>
          <w:bCs/>
          <w:iCs/>
          <w:sz w:val="18"/>
          <w:szCs w:val="18"/>
        </w:rPr>
      </w:pPr>
    </w:p>
    <w:p w14:paraId="14C4E6AB" w14:textId="77777777" w:rsidR="00BC6E7A" w:rsidRPr="00626917" w:rsidRDefault="00BC6E7A" w:rsidP="00BC6E7A">
      <w:pPr>
        <w:jc w:val="both"/>
        <w:rPr>
          <w:rFonts w:ascii="AMU Monument Grotesk" w:hAnsi="AMU Monument Grotesk"/>
        </w:rPr>
      </w:pPr>
      <w:r w:rsidRPr="00626917">
        <w:rPr>
          <w:rFonts w:ascii="AMU Monument Grotesk" w:hAnsi="AMU Monument Grotesk" w:cs="Calibri"/>
          <w:sz w:val="18"/>
          <w:szCs w:val="18"/>
          <w:u w:val="single"/>
        </w:rPr>
        <w:t>Modalités de remboursement de l’avance </w:t>
      </w:r>
      <w:r w:rsidRPr="00626917">
        <w:rPr>
          <w:rFonts w:ascii="AMU Monument Grotesk" w:hAnsi="AMU Monument Grotesk" w:cs="Calibri"/>
          <w:bCs/>
          <w:iCs/>
          <w:sz w:val="18"/>
          <w:szCs w:val="18"/>
        </w:rPr>
        <w:t>R2191-11 à R2191-12 du Code de la Commande Publique :</w:t>
      </w:r>
    </w:p>
    <w:p w14:paraId="60D1F228" w14:textId="00D6C5A0" w:rsidR="00BC6E7A" w:rsidRPr="00626917" w:rsidRDefault="00BC6E7A" w:rsidP="00BC6E7A">
      <w:pPr>
        <w:autoSpaceDE w:val="0"/>
        <w:jc w:val="both"/>
        <w:rPr>
          <w:rFonts w:ascii="AMU Monument Grotesk" w:hAnsi="AMU Monument Grotesk"/>
        </w:rPr>
      </w:pPr>
      <w:r w:rsidRPr="00626917">
        <w:rPr>
          <w:rFonts w:ascii="AMU Monument Grotesk" w:hAnsi="AMU Monument Grotesk" w:cs="Calibri"/>
          <w:sz w:val="18"/>
          <w:szCs w:val="18"/>
        </w:rPr>
        <w:t>Le paiement de l’avance intervient sans formalité dans un délai maximum de 30 jours à partir de la notification de l’acte portant commencement d’exécution des marchés au titre desquels est accordée cette avance conformément à l’article R2192-24 du code de la commande publique).</w:t>
      </w:r>
    </w:p>
    <w:p w14:paraId="7143BFAC" w14:textId="27425AEB" w:rsidR="00BC6E7A" w:rsidRPr="00626917" w:rsidRDefault="00BC6E7A" w:rsidP="00BC6E7A">
      <w:pPr>
        <w:autoSpaceDE w:val="0"/>
        <w:jc w:val="both"/>
        <w:rPr>
          <w:rFonts w:ascii="AMU Monument Grotesk" w:hAnsi="AMU Monument Grotesk"/>
        </w:rPr>
      </w:pPr>
      <w:r w:rsidRPr="00626917">
        <w:rPr>
          <w:rFonts w:ascii="AMU Monument Grotesk" w:hAnsi="AMU Monument Grotesk" w:cs="Calibri"/>
          <w:sz w:val="18"/>
          <w:szCs w:val="18"/>
        </w:rPr>
        <w:t>Le remboursement de l’avance commence lorsque le montant cumulé des prestations exécutées atteint 65% du montant TTC du marché. Le remboursement s’effectue par précompte sur les sommes dues au titulaire. Ce remboursement doit être terminé lorsque le montant cumulé des prestations exécutées atteint 80% du montant TTC du marché.</w:t>
      </w:r>
    </w:p>
    <w:p w14:paraId="41B99048" w14:textId="77777777" w:rsidR="00105229" w:rsidRPr="00626917" w:rsidRDefault="00105229">
      <w:pPr>
        <w:pStyle w:val="Titre1"/>
        <w:jc w:val="both"/>
        <w:rPr>
          <w:rFonts w:ascii="AMU Monument Grotesk" w:hAnsi="AMU Monument Grotesk"/>
        </w:rPr>
      </w:pPr>
      <w:r w:rsidRPr="00626917">
        <w:rPr>
          <w:rFonts w:ascii="AMU Monument Grotesk" w:hAnsi="AMU Monument Grotesk"/>
          <w:sz w:val="18"/>
          <w:szCs w:val="18"/>
        </w:rPr>
        <w:t>ARTICLE 11 : PÉNALITÉS</w:t>
      </w:r>
      <w:bookmarkEnd w:id="37"/>
      <w:r w:rsidRPr="00626917">
        <w:rPr>
          <w:rFonts w:ascii="AMU Monument Grotesk" w:hAnsi="AMU Monument Grotesk"/>
          <w:sz w:val="18"/>
          <w:szCs w:val="18"/>
        </w:rPr>
        <w:t xml:space="preserve"> </w:t>
      </w:r>
    </w:p>
    <w:p w14:paraId="06E10455" w14:textId="77777777" w:rsidR="00105229" w:rsidRPr="00626917" w:rsidRDefault="00105229">
      <w:pPr>
        <w:jc w:val="both"/>
        <w:rPr>
          <w:rFonts w:ascii="AMU Monument Grotesk" w:hAnsi="AMU Monument Grotesk" w:cs="Arial"/>
          <w:color w:val="00B0F0"/>
          <w:sz w:val="8"/>
          <w:szCs w:val="8"/>
        </w:rPr>
      </w:pPr>
    </w:p>
    <w:p w14:paraId="016FF31F"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Les pénalités seront appliquées </w:t>
      </w:r>
      <w:r w:rsidRPr="00626917">
        <w:rPr>
          <w:rFonts w:ascii="AMU Monument Grotesk" w:hAnsi="AMU Monument Grotesk" w:cs="Arial"/>
          <w:b/>
          <w:sz w:val="18"/>
          <w:szCs w:val="18"/>
        </w:rPr>
        <w:t>sans mise en demeure</w:t>
      </w:r>
      <w:r w:rsidRPr="00626917">
        <w:rPr>
          <w:rFonts w:ascii="AMU Monument Grotesk" w:hAnsi="AMU Monument Grotesk" w:cs="Arial"/>
          <w:sz w:val="18"/>
          <w:szCs w:val="18"/>
        </w:rPr>
        <w:t xml:space="preserve">, sur simple constat du retard ou du manquement constaté. </w:t>
      </w:r>
      <w:r w:rsidR="00DF1F13" w:rsidRPr="00626917">
        <w:rPr>
          <w:rFonts w:ascii="AMU Monument Grotesk" w:hAnsi="AMU Monument Grotesk" w:cs="Arial"/>
          <w:sz w:val="18"/>
          <w:szCs w:val="18"/>
        </w:rPr>
        <w:t>Le titulaire a connaissance du montant des pénalités à verser par écrit.</w:t>
      </w:r>
    </w:p>
    <w:p w14:paraId="3ECE8F41" w14:textId="77777777" w:rsidR="000E3C6D" w:rsidRPr="00626917" w:rsidRDefault="00105229" w:rsidP="000E3C6D">
      <w:pPr>
        <w:jc w:val="both"/>
        <w:rPr>
          <w:rFonts w:ascii="AMU Monument Grotesk" w:hAnsi="AMU Monument Grotesk" w:cs="Arial"/>
          <w:sz w:val="18"/>
          <w:szCs w:val="18"/>
        </w:rPr>
      </w:pPr>
      <w:r w:rsidRPr="00626917">
        <w:rPr>
          <w:rFonts w:ascii="AMU Monument Grotesk" w:hAnsi="AMU Monument Grotesk" w:cs="Arial"/>
          <w:sz w:val="18"/>
          <w:szCs w:val="18"/>
        </w:rPr>
        <w:t>Les pénalités seront directement imputées le cas échéant sur les sommes dues au titre de prestations déjà effectuées si elles n’ont pas été payées ou sur les sommes dues au titre des prestations à venir jusqu'à apurement du solde.</w:t>
      </w:r>
    </w:p>
    <w:p w14:paraId="155A83CA" w14:textId="77777777" w:rsidR="00105229" w:rsidRPr="00626917" w:rsidRDefault="00105229" w:rsidP="000E3C6D">
      <w:pPr>
        <w:pStyle w:val="Titre2"/>
        <w:spacing w:before="0" w:after="0"/>
        <w:jc w:val="both"/>
        <w:rPr>
          <w:rFonts w:ascii="AMU Monument Grotesk" w:hAnsi="AMU Monument Grotesk" w:cs="Verdana"/>
          <w:i w:val="0"/>
          <w:szCs w:val="18"/>
          <w:u w:val="single"/>
        </w:rPr>
      </w:pPr>
      <w:bookmarkStart w:id="38" w:name="_Toc481452700"/>
      <w:r w:rsidRPr="00626917">
        <w:rPr>
          <w:rFonts w:ascii="AMU Monument Grotesk" w:hAnsi="AMU Monument Grotesk" w:cs="Verdana"/>
          <w:i w:val="0"/>
          <w:szCs w:val="18"/>
          <w:u w:val="single"/>
        </w:rPr>
        <w:t>Pénalités de retard</w:t>
      </w:r>
      <w:bookmarkEnd w:id="38"/>
      <w:r w:rsidRPr="00626917">
        <w:rPr>
          <w:rFonts w:ascii="AMU Monument Grotesk" w:hAnsi="AMU Monument Grotesk" w:cs="Verdana"/>
          <w:i w:val="0"/>
          <w:szCs w:val="18"/>
          <w:u w:val="single"/>
        </w:rPr>
        <w:t xml:space="preserve"> </w:t>
      </w:r>
    </w:p>
    <w:p w14:paraId="4C7E8CC9" w14:textId="77777777" w:rsidR="00DF1F13" w:rsidRPr="00626917" w:rsidRDefault="00DF1F13" w:rsidP="000E3C6D">
      <w:pPr>
        <w:rPr>
          <w:rFonts w:ascii="AMU Monument Grotesk" w:hAnsi="AMU Monument Grotesk"/>
          <w:sz w:val="8"/>
          <w:szCs w:val="8"/>
        </w:rPr>
      </w:pPr>
    </w:p>
    <w:p w14:paraId="2DEBE1E6" w14:textId="54144315" w:rsidR="00DF1F13" w:rsidRPr="00626917" w:rsidRDefault="00DF1F13" w:rsidP="000E3C6D">
      <w:pPr>
        <w:pStyle w:val="Corpsdetexte"/>
        <w:jc w:val="both"/>
        <w:rPr>
          <w:rFonts w:ascii="AMU Monument Grotesk" w:hAnsi="AMU Monument Grotesk" w:cs="Arial"/>
          <w:sz w:val="18"/>
          <w:szCs w:val="18"/>
          <w:lang w:val="fr-FR"/>
        </w:rPr>
      </w:pPr>
      <w:r w:rsidRPr="00626917">
        <w:rPr>
          <w:rFonts w:ascii="AMU Monument Grotesk" w:hAnsi="AMU Monument Grotesk" w:cs="Arial"/>
          <w:sz w:val="18"/>
          <w:szCs w:val="18"/>
        </w:rPr>
        <w:t xml:space="preserve">Par </w:t>
      </w:r>
      <w:r w:rsidRPr="00626917">
        <w:rPr>
          <w:rFonts w:ascii="AMU Monument Grotesk" w:hAnsi="AMU Monument Grotesk" w:cs="Arial"/>
          <w:color w:val="000000"/>
          <w:sz w:val="18"/>
          <w:szCs w:val="18"/>
        </w:rPr>
        <w:t>dérogation à l’article 14</w:t>
      </w:r>
      <w:r w:rsidR="0053082B" w:rsidRPr="00626917">
        <w:rPr>
          <w:rFonts w:ascii="AMU Monument Grotesk" w:hAnsi="AMU Monument Grotesk" w:cs="Arial"/>
          <w:color w:val="000000"/>
          <w:sz w:val="18"/>
          <w:szCs w:val="18"/>
          <w:lang w:val="fr-FR"/>
        </w:rPr>
        <w:t>.1.1</w:t>
      </w:r>
      <w:r w:rsidRPr="00626917">
        <w:rPr>
          <w:rFonts w:ascii="AMU Monument Grotesk" w:hAnsi="AMU Monument Grotesk" w:cs="Arial"/>
          <w:color w:val="000000"/>
          <w:sz w:val="18"/>
          <w:szCs w:val="18"/>
        </w:rPr>
        <w:t xml:space="preserve"> du CCAG-PI, en cas de retard par rapport aux délais de remise des prestations, le titulaire subit sur ses créances, des pénalités dont le montant par jour calendaire de retard</w:t>
      </w:r>
      <w:r w:rsidR="008C1C03" w:rsidRPr="00626917">
        <w:rPr>
          <w:rFonts w:ascii="AMU Monument Grotesk" w:hAnsi="AMU Monument Grotesk" w:cs="Arial"/>
          <w:color w:val="000000"/>
          <w:sz w:val="18"/>
          <w:szCs w:val="18"/>
        </w:rPr>
        <w:t xml:space="preserve"> figure dans le tableau suivant</w:t>
      </w:r>
      <w:r w:rsidRPr="00626917">
        <w:rPr>
          <w:rFonts w:ascii="AMU Monument Grotesk" w:hAnsi="AMU Monument Grotesk" w:cs="Arial"/>
          <w:sz w:val="18"/>
          <w:szCs w:val="18"/>
        </w:rPr>
        <w:t>.</w:t>
      </w:r>
      <w:r w:rsidR="00454A57" w:rsidRPr="00626917">
        <w:rPr>
          <w:rFonts w:ascii="AMU Monument Grotesk" w:hAnsi="AMU Monument Grotesk" w:cs="Arial"/>
          <w:sz w:val="18"/>
          <w:szCs w:val="18"/>
          <w:lang w:val="fr-FR"/>
        </w:rPr>
        <w:t xml:space="preserve"> </w:t>
      </w:r>
      <w:bookmarkStart w:id="39" w:name="_Hlk497225645"/>
      <w:r w:rsidR="00454A57" w:rsidRPr="00626917">
        <w:rPr>
          <w:rFonts w:ascii="AMU Monument Grotesk" w:hAnsi="AMU Monument Grotesk" w:cs="Arial"/>
          <w:sz w:val="18"/>
          <w:szCs w:val="18"/>
          <w:lang w:val="fr-FR"/>
        </w:rPr>
        <w:t>Se reporter également à l’article 6.1.4 Délais d’exécution</w:t>
      </w:r>
      <w:r w:rsidR="005D0AF5" w:rsidRPr="00626917">
        <w:rPr>
          <w:rFonts w:ascii="AMU Monument Grotesk" w:hAnsi="AMU Monument Grotesk" w:cs="Arial"/>
          <w:sz w:val="18"/>
          <w:szCs w:val="18"/>
          <w:lang w:val="fr-FR"/>
        </w:rPr>
        <w:t xml:space="preserve"> et au BP</w:t>
      </w:r>
      <w:r w:rsidR="00454A57" w:rsidRPr="00626917">
        <w:rPr>
          <w:rFonts w:ascii="AMU Monument Grotesk" w:hAnsi="AMU Monument Grotesk" w:cs="Arial"/>
          <w:sz w:val="18"/>
          <w:szCs w:val="18"/>
          <w:lang w:val="fr-FR"/>
        </w:rPr>
        <w:t>.</w:t>
      </w:r>
    </w:p>
    <w:bookmarkEnd w:id="39"/>
    <w:p w14:paraId="4D45F717" w14:textId="77777777" w:rsidR="00DF1F13" w:rsidRPr="00626917" w:rsidRDefault="00DF1F13" w:rsidP="00DF1F13">
      <w:pPr>
        <w:pStyle w:val="Default"/>
        <w:jc w:val="both"/>
        <w:rPr>
          <w:rFonts w:ascii="AMU Monument Grotesk" w:hAnsi="AMU Monument Grotesk"/>
          <w:b/>
          <w:sz w:val="8"/>
          <w:szCs w:val="8"/>
          <w:u w:val="single"/>
        </w:rPr>
      </w:pPr>
    </w:p>
    <w:p w14:paraId="10251296" w14:textId="77777777" w:rsidR="00DF1F13" w:rsidRPr="00626917" w:rsidRDefault="00DF1F13" w:rsidP="00DF1F13">
      <w:pPr>
        <w:jc w:val="both"/>
        <w:rPr>
          <w:rFonts w:ascii="AMU Monument Grotesk" w:hAnsi="AMU Monument Grotesk" w:cs="Arial"/>
          <w:sz w:val="18"/>
          <w:szCs w:val="18"/>
        </w:rPr>
      </w:pPr>
      <w:r w:rsidRPr="00626917">
        <w:rPr>
          <w:rFonts w:ascii="AMU Monument Grotesk" w:hAnsi="AMU Monument Grotesk" w:cs="Arial"/>
          <w:sz w:val="18"/>
          <w:szCs w:val="18"/>
        </w:rPr>
        <w:t>Le titulaire est dégagé de toute responsabilité si les retards sont la conséquence de faits relevant de la force majeure ou de cas fortuits, dans les termes de l'article 1148 du Code civil, et de faits qui engagent la responsabilité de l’administration.</w:t>
      </w:r>
    </w:p>
    <w:p w14:paraId="7946C72D" w14:textId="77777777" w:rsidR="00DF1F13" w:rsidRPr="00626917" w:rsidRDefault="00DF1F13" w:rsidP="00DF1F13">
      <w:pPr>
        <w:jc w:val="both"/>
        <w:rPr>
          <w:rFonts w:ascii="AMU Monument Grotesk" w:hAnsi="AMU Monument Grotesk" w:cs="Arial"/>
          <w:sz w:val="8"/>
          <w:szCs w:val="8"/>
        </w:rPr>
      </w:pPr>
    </w:p>
    <w:p w14:paraId="2B53FC84" w14:textId="08D0821A" w:rsidR="00DF1F13" w:rsidRPr="00626917" w:rsidRDefault="00DF1F13" w:rsidP="00DF1F13">
      <w:pPr>
        <w:jc w:val="both"/>
        <w:rPr>
          <w:rFonts w:ascii="AMU Monument Grotesk" w:hAnsi="AMU Monument Grotesk" w:cs="Arial"/>
          <w:i/>
          <w:sz w:val="18"/>
          <w:szCs w:val="18"/>
        </w:rPr>
      </w:pPr>
      <w:r w:rsidRPr="00626917">
        <w:rPr>
          <w:rFonts w:ascii="AMU Monument Grotesk" w:hAnsi="AMU Monument Grotesk" w:cs="Arial"/>
          <w:i/>
          <w:sz w:val="18"/>
          <w:szCs w:val="18"/>
        </w:rPr>
        <w:t>En cas de difficultés dan</w:t>
      </w:r>
      <w:r w:rsidR="00C5461D" w:rsidRPr="00626917">
        <w:rPr>
          <w:rFonts w:ascii="AMU Monument Grotesk" w:hAnsi="AMU Monument Grotesk" w:cs="Arial"/>
          <w:i/>
          <w:sz w:val="18"/>
          <w:szCs w:val="18"/>
        </w:rPr>
        <w:t>s</w:t>
      </w:r>
      <w:r w:rsidRPr="00626917">
        <w:rPr>
          <w:rFonts w:ascii="AMU Monument Grotesk" w:hAnsi="AMU Monument Grotesk" w:cs="Arial"/>
          <w:i/>
          <w:sz w:val="18"/>
          <w:szCs w:val="18"/>
        </w:rPr>
        <w:t xml:space="preserve"> l’exécution des prestations, le titulaire en avertit </w:t>
      </w:r>
      <w:r w:rsidRPr="00626917">
        <w:rPr>
          <w:rFonts w:ascii="AMU Monument Grotesk" w:hAnsi="AMU Monument Grotesk" w:cs="Arial"/>
          <w:sz w:val="18"/>
          <w:szCs w:val="18"/>
        </w:rPr>
        <w:t>le service concerné d’AMU</w:t>
      </w:r>
      <w:r w:rsidRPr="00626917">
        <w:rPr>
          <w:rFonts w:ascii="AMU Monument Grotesk" w:hAnsi="AMU Monument Grotesk" w:cs="Arial"/>
          <w:i/>
          <w:sz w:val="18"/>
          <w:szCs w:val="18"/>
        </w:rPr>
        <w:t xml:space="preserve"> dans les plus brefs délais par un courrier motivé explicitant la nature de ces difficultés.</w:t>
      </w:r>
    </w:p>
    <w:p w14:paraId="500B0E79" w14:textId="77777777" w:rsidR="00454A57" w:rsidRPr="00626917" w:rsidRDefault="00454A57" w:rsidP="00DF1F13">
      <w:pPr>
        <w:pStyle w:val="Corpsdetexte"/>
        <w:jc w:val="both"/>
        <w:rPr>
          <w:rFonts w:ascii="AMU Monument Grotesk" w:hAnsi="AMU Monument Grotesk" w:cs="Arial"/>
          <w:color w:val="000000"/>
          <w:sz w:val="18"/>
          <w:szCs w:val="18"/>
          <w:lang w:val="fr-FR"/>
        </w:rPr>
      </w:pPr>
    </w:p>
    <w:p w14:paraId="53370C7A" w14:textId="77777777" w:rsidR="00DF1F13" w:rsidRPr="00626917" w:rsidRDefault="00DF1F13" w:rsidP="00DF1F13">
      <w:pPr>
        <w:pStyle w:val="Corpsdetexte"/>
        <w:jc w:val="both"/>
        <w:rPr>
          <w:rFonts w:ascii="AMU Monument Grotesk" w:hAnsi="AMU Monument Grotesk" w:cs="Arial"/>
          <w:color w:val="000000"/>
          <w:sz w:val="18"/>
          <w:szCs w:val="18"/>
        </w:rPr>
      </w:pPr>
      <w:r w:rsidRPr="00626917">
        <w:rPr>
          <w:rFonts w:ascii="AMU Monument Grotesk" w:hAnsi="AMU Monument Grotesk" w:cs="Arial"/>
          <w:color w:val="000000"/>
          <w:sz w:val="18"/>
          <w:szCs w:val="18"/>
        </w:rPr>
        <w:t>Le tableau ci-après fixe les pénalités applicables, en cas de retard pour :</w:t>
      </w:r>
    </w:p>
    <w:tbl>
      <w:tblPr>
        <w:tblpPr w:leftFromText="141" w:rightFromText="141" w:vertAnchor="text" w:horzAnchor="margin" w:tblpXSpec="center" w:tblpY="88"/>
        <w:tblW w:w="4826" w:type="pct"/>
        <w:tblCellMar>
          <w:left w:w="70" w:type="dxa"/>
          <w:right w:w="70" w:type="dxa"/>
        </w:tblCellMar>
        <w:tblLook w:val="04A0" w:firstRow="1" w:lastRow="0" w:firstColumn="1" w:lastColumn="0" w:noHBand="0" w:noVBand="1"/>
      </w:tblPr>
      <w:tblGrid>
        <w:gridCol w:w="5605"/>
        <w:gridCol w:w="3690"/>
      </w:tblGrid>
      <w:tr w:rsidR="004E3D21" w:rsidRPr="00626917" w14:paraId="4D21B631" w14:textId="77777777" w:rsidTr="0053082B">
        <w:trPr>
          <w:trHeight w:val="73"/>
        </w:trPr>
        <w:tc>
          <w:tcPr>
            <w:tcW w:w="3015" w:type="pct"/>
            <w:tcBorders>
              <w:top w:val="single" w:sz="4" w:space="0" w:color="auto"/>
              <w:left w:val="single" w:sz="4" w:space="0" w:color="auto"/>
              <w:bottom w:val="single" w:sz="4" w:space="0" w:color="auto"/>
              <w:right w:val="single" w:sz="4" w:space="0" w:color="auto"/>
            </w:tcBorders>
            <w:shd w:val="clear" w:color="000000" w:fill="95B3D7"/>
            <w:noWrap/>
            <w:vAlign w:val="center"/>
          </w:tcPr>
          <w:p w14:paraId="01E679F8" w14:textId="77777777" w:rsidR="004E3D21" w:rsidRPr="00626917" w:rsidRDefault="004E3D21" w:rsidP="004E3D21">
            <w:pPr>
              <w:pStyle w:val="Default"/>
              <w:jc w:val="center"/>
              <w:rPr>
                <w:rFonts w:ascii="AMU Monument Grotesk" w:hAnsi="AMU Monument Grotesk"/>
                <w:sz w:val="18"/>
                <w:szCs w:val="18"/>
              </w:rPr>
            </w:pPr>
            <w:r w:rsidRPr="00626917">
              <w:rPr>
                <w:rFonts w:ascii="AMU Monument Grotesk" w:hAnsi="AMU Monument Grotesk"/>
                <w:b/>
                <w:bCs/>
                <w:sz w:val="18"/>
                <w:szCs w:val="18"/>
              </w:rPr>
              <w:t xml:space="preserve">Retards pour la fourniture des documents ou pour l’action de : </w:t>
            </w:r>
          </w:p>
        </w:tc>
        <w:tc>
          <w:tcPr>
            <w:tcW w:w="1985" w:type="pct"/>
            <w:tcBorders>
              <w:top w:val="single" w:sz="4" w:space="0" w:color="auto"/>
              <w:left w:val="nil"/>
              <w:bottom w:val="single" w:sz="4" w:space="0" w:color="auto"/>
              <w:right w:val="single" w:sz="4" w:space="0" w:color="auto"/>
            </w:tcBorders>
            <w:shd w:val="clear" w:color="000000" w:fill="95B3D7"/>
            <w:noWrap/>
            <w:vAlign w:val="center"/>
          </w:tcPr>
          <w:p w14:paraId="01E1C3D0" w14:textId="77777777" w:rsidR="004E3D21" w:rsidRPr="00626917" w:rsidRDefault="004E3D21" w:rsidP="004E3D21">
            <w:pPr>
              <w:pStyle w:val="Default"/>
              <w:jc w:val="center"/>
              <w:rPr>
                <w:rFonts w:ascii="AMU Monument Grotesk" w:hAnsi="AMU Monument Grotesk"/>
                <w:sz w:val="18"/>
                <w:szCs w:val="18"/>
              </w:rPr>
            </w:pPr>
            <w:r w:rsidRPr="00626917">
              <w:rPr>
                <w:rFonts w:ascii="AMU Monument Grotesk" w:hAnsi="AMU Monument Grotesk"/>
                <w:b/>
                <w:bCs/>
                <w:sz w:val="18"/>
                <w:szCs w:val="18"/>
              </w:rPr>
              <w:t>Montants pénalités (par jour calendaire)</w:t>
            </w:r>
          </w:p>
        </w:tc>
      </w:tr>
      <w:tr w:rsidR="004E3D21" w:rsidRPr="00626917" w14:paraId="6E70460A" w14:textId="77777777" w:rsidTr="0053082B">
        <w:trPr>
          <w:trHeight w:val="456"/>
        </w:trPr>
        <w:tc>
          <w:tcPr>
            <w:tcW w:w="3015" w:type="pct"/>
            <w:tcBorders>
              <w:top w:val="single" w:sz="4" w:space="0" w:color="auto"/>
              <w:left w:val="single" w:sz="4" w:space="0" w:color="auto"/>
              <w:bottom w:val="single" w:sz="4" w:space="0" w:color="auto"/>
              <w:right w:val="single" w:sz="4" w:space="0" w:color="auto"/>
            </w:tcBorders>
            <w:shd w:val="clear" w:color="000000" w:fill="FCD5B4"/>
            <w:vAlign w:val="center"/>
          </w:tcPr>
          <w:p w14:paraId="2157460C" w14:textId="77777777" w:rsidR="004E3D21" w:rsidRPr="00626917" w:rsidRDefault="004E3D21" w:rsidP="004E3D21">
            <w:pPr>
              <w:rPr>
                <w:rFonts w:ascii="AMU Monument Grotesk" w:hAnsi="AMU Monument Grotesk"/>
                <w:sz w:val="18"/>
                <w:szCs w:val="18"/>
              </w:rPr>
            </w:pPr>
            <w:r w:rsidRPr="00626917">
              <w:rPr>
                <w:rFonts w:ascii="AMU Monument Grotesk" w:hAnsi="AMU Monument Grotesk"/>
                <w:sz w:val="18"/>
                <w:szCs w:val="18"/>
              </w:rPr>
              <w:t>Remise du dossier de conception de l’</w:t>
            </w:r>
            <w:proofErr w:type="spellStart"/>
            <w:r w:rsidRPr="00626917">
              <w:rPr>
                <w:rFonts w:ascii="AMU Monument Grotesk" w:hAnsi="AMU Monument Grotesk"/>
                <w:sz w:val="18"/>
                <w:szCs w:val="18"/>
              </w:rPr>
              <w:t>oeuvre</w:t>
            </w:r>
            <w:proofErr w:type="spellEnd"/>
          </w:p>
        </w:tc>
        <w:tc>
          <w:tcPr>
            <w:tcW w:w="1985" w:type="pct"/>
            <w:tcBorders>
              <w:top w:val="single" w:sz="4" w:space="0" w:color="auto"/>
              <w:left w:val="nil"/>
              <w:bottom w:val="single" w:sz="4" w:space="0" w:color="auto"/>
              <w:right w:val="single" w:sz="4" w:space="0" w:color="auto"/>
            </w:tcBorders>
            <w:shd w:val="clear" w:color="auto" w:fill="auto"/>
            <w:vAlign w:val="center"/>
          </w:tcPr>
          <w:p w14:paraId="2C26FACD" w14:textId="77777777" w:rsidR="004E3D21" w:rsidRPr="00626917" w:rsidRDefault="00C5461D" w:rsidP="004E3D21">
            <w:pPr>
              <w:pStyle w:val="Default"/>
              <w:jc w:val="center"/>
              <w:rPr>
                <w:rFonts w:ascii="AMU Monument Grotesk" w:hAnsi="AMU Monument Grotesk"/>
                <w:sz w:val="18"/>
                <w:szCs w:val="18"/>
              </w:rPr>
            </w:pPr>
            <w:r w:rsidRPr="00626917">
              <w:rPr>
                <w:rFonts w:ascii="AMU Monument Grotesk" w:hAnsi="AMU Monument Grotesk"/>
                <w:sz w:val="18"/>
                <w:szCs w:val="18"/>
              </w:rPr>
              <w:t>30</w:t>
            </w:r>
            <w:r w:rsidR="004E3D21" w:rsidRPr="00626917">
              <w:rPr>
                <w:rFonts w:ascii="AMU Monument Grotesk" w:hAnsi="AMU Monument Grotesk"/>
                <w:sz w:val="18"/>
                <w:szCs w:val="18"/>
              </w:rPr>
              <w:t xml:space="preserve"> Euros</w:t>
            </w:r>
          </w:p>
        </w:tc>
      </w:tr>
      <w:tr w:rsidR="004E3D21" w:rsidRPr="00626917" w14:paraId="1B2B56B8" w14:textId="77777777" w:rsidTr="0053082B">
        <w:trPr>
          <w:trHeight w:val="456"/>
        </w:trPr>
        <w:tc>
          <w:tcPr>
            <w:tcW w:w="3015" w:type="pct"/>
            <w:tcBorders>
              <w:top w:val="single" w:sz="4" w:space="0" w:color="auto"/>
              <w:left w:val="single" w:sz="4" w:space="0" w:color="auto"/>
              <w:bottom w:val="single" w:sz="4" w:space="0" w:color="auto"/>
              <w:right w:val="single" w:sz="4" w:space="0" w:color="auto"/>
            </w:tcBorders>
            <w:shd w:val="clear" w:color="000000" w:fill="FCD5B4"/>
            <w:vAlign w:val="center"/>
          </w:tcPr>
          <w:p w14:paraId="643BD6FB" w14:textId="77777777" w:rsidR="004E3D21" w:rsidRPr="00626917" w:rsidRDefault="004E3D21" w:rsidP="004E3D21">
            <w:pPr>
              <w:rPr>
                <w:rFonts w:ascii="AMU Monument Grotesk" w:hAnsi="AMU Monument Grotesk"/>
                <w:sz w:val="18"/>
                <w:szCs w:val="18"/>
              </w:rPr>
            </w:pPr>
            <w:r w:rsidRPr="00626917">
              <w:rPr>
                <w:rFonts w:ascii="AMU Monument Grotesk" w:hAnsi="AMU Monument Grotesk"/>
                <w:sz w:val="18"/>
                <w:szCs w:val="18"/>
              </w:rPr>
              <w:t xml:space="preserve">Installation et mise en place de l’œuvre </w:t>
            </w:r>
          </w:p>
          <w:p w14:paraId="66B34402" w14:textId="77777777" w:rsidR="004E3D21" w:rsidRPr="00626917" w:rsidRDefault="004E3D21" w:rsidP="004E3D21">
            <w:pPr>
              <w:rPr>
                <w:rFonts w:ascii="AMU Monument Grotesk" w:hAnsi="AMU Monument Grotesk"/>
                <w:b/>
                <w:sz w:val="18"/>
                <w:szCs w:val="18"/>
              </w:rPr>
            </w:pPr>
            <w:r w:rsidRPr="00626917">
              <w:rPr>
                <w:rFonts w:ascii="AMU Monument Grotesk" w:hAnsi="AMU Monument Grotesk"/>
                <w:sz w:val="18"/>
                <w:szCs w:val="18"/>
              </w:rPr>
              <w:t>Et Remise du Dossier technique complet</w:t>
            </w:r>
          </w:p>
        </w:tc>
        <w:tc>
          <w:tcPr>
            <w:tcW w:w="1985" w:type="pct"/>
            <w:tcBorders>
              <w:top w:val="single" w:sz="4" w:space="0" w:color="auto"/>
              <w:left w:val="nil"/>
              <w:bottom w:val="single" w:sz="4" w:space="0" w:color="auto"/>
              <w:right w:val="single" w:sz="4" w:space="0" w:color="auto"/>
            </w:tcBorders>
            <w:shd w:val="clear" w:color="auto" w:fill="auto"/>
            <w:vAlign w:val="center"/>
          </w:tcPr>
          <w:p w14:paraId="0644DEFD" w14:textId="77777777" w:rsidR="004E3D21" w:rsidRPr="00626917" w:rsidRDefault="00C5461D" w:rsidP="004E3D21">
            <w:pPr>
              <w:pStyle w:val="Default"/>
              <w:jc w:val="center"/>
              <w:rPr>
                <w:rFonts w:ascii="AMU Monument Grotesk" w:hAnsi="AMU Monument Grotesk"/>
                <w:color w:val="auto"/>
                <w:sz w:val="18"/>
                <w:szCs w:val="18"/>
              </w:rPr>
            </w:pPr>
            <w:r w:rsidRPr="00626917">
              <w:rPr>
                <w:rFonts w:ascii="AMU Monument Grotesk" w:hAnsi="AMU Monument Grotesk"/>
                <w:color w:val="auto"/>
                <w:sz w:val="18"/>
                <w:szCs w:val="18"/>
              </w:rPr>
              <w:t>75</w:t>
            </w:r>
            <w:r w:rsidR="004E3D21" w:rsidRPr="00626917">
              <w:rPr>
                <w:rFonts w:ascii="AMU Monument Grotesk" w:hAnsi="AMU Monument Grotesk"/>
                <w:color w:val="auto"/>
                <w:sz w:val="18"/>
                <w:szCs w:val="18"/>
              </w:rPr>
              <w:t xml:space="preserve"> Euros</w:t>
            </w:r>
          </w:p>
        </w:tc>
      </w:tr>
    </w:tbl>
    <w:p w14:paraId="68AA9D45" w14:textId="77777777" w:rsidR="00DF1F13" w:rsidRPr="00626917" w:rsidRDefault="00DF1F13" w:rsidP="00DF1F13">
      <w:pPr>
        <w:pStyle w:val="Default"/>
        <w:rPr>
          <w:rFonts w:ascii="AMU Monument Grotesk" w:hAnsi="AMU Monument Grotesk"/>
          <w:i/>
          <w:color w:val="FF0000"/>
          <w:sz w:val="8"/>
          <w:szCs w:val="8"/>
        </w:rPr>
      </w:pPr>
    </w:p>
    <w:p w14:paraId="74604464" w14:textId="77777777" w:rsidR="00DF1F13" w:rsidRPr="00626917" w:rsidRDefault="00DF1F13" w:rsidP="00DF1F13">
      <w:pPr>
        <w:pStyle w:val="Default"/>
        <w:rPr>
          <w:rFonts w:ascii="AMU Monument Grotesk" w:hAnsi="AMU Monument Grotesk"/>
          <w:i/>
          <w:color w:val="auto"/>
          <w:sz w:val="18"/>
          <w:szCs w:val="18"/>
        </w:rPr>
      </w:pPr>
      <w:r w:rsidRPr="00626917">
        <w:rPr>
          <w:rFonts w:ascii="AMU Monument Grotesk" w:hAnsi="AMU Monument Grotesk"/>
          <w:i/>
          <w:color w:val="auto"/>
          <w:sz w:val="18"/>
          <w:szCs w:val="18"/>
        </w:rPr>
        <w:t>NOTA : la TVA n’est pas applicable sur les pénalités. Les pénalités calculées selon les montants figurant ci-dessus seront déduites du montant TTC de l’acompte.</w:t>
      </w:r>
    </w:p>
    <w:p w14:paraId="2C2CB8D9" w14:textId="77777777" w:rsidR="00966EBE" w:rsidRPr="00626917" w:rsidRDefault="00966EBE">
      <w:pPr>
        <w:autoSpaceDE w:val="0"/>
        <w:jc w:val="both"/>
        <w:rPr>
          <w:rFonts w:ascii="AMU Monument Grotesk" w:hAnsi="AMU Monument Grotesk" w:cs="Arial"/>
          <w:b/>
          <w:sz w:val="8"/>
          <w:szCs w:val="8"/>
          <w:u w:val="single"/>
        </w:rPr>
      </w:pPr>
    </w:p>
    <w:p w14:paraId="4ABC34DF" w14:textId="77777777" w:rsidR="00966EBE" w:rsidRPr="00626917" w:rsidRDefault="00966EBE">
      <w:pPr>
        <w:autoSpaceDE w:val="0"/>
        <w:jc w:val="both"/>
        <w:rPr>
          <w:rFonts w:ascii="AMU Monument Grotesk" w:hAnsi="AMU Monument Grotesk" w:cs="Arial"/>
          <w:b/>
          <w:sz w:val="8"/>
          <w:szCs w:val="8"/>
          <w:u w:val="single"/>
        </w:rPr>
      </w:pPr>
    </w:p>
    <w:p w14:paraId="31453943" w14:textId="77777777" w:rsidR="00105229" w:rsidRPr="00626917" w:rsidRDefault="00105229">
      <w:pPr>
        <w:autoSpaceDE w:val="0"/>
        <w:jc w:val="both"/>
        <w:rPr>
          <w:rFonts w:ascii="AMU Monument Grotesk" w:hAnsi="AMU Monument Grotesk"/>
        </w:rPr>
      </w:pPr>
      <w:r w:rsidRPr="00626917">
        <w:rPr>
          <w:rFonts w:ascii="AMU Monument Grotesk" w:hAnsi="AMU Monument Grotesk" w:cs="Arial"/>
          <w:b/>
          <w:sz w:val="18"/>
          <w:szCs w:val="18"/>
          <w:u w:val="single"/>
        </w:rPr>
        <w:t>Pénalités de lutte contre le travail dissimulé</w:t>
      </w:r>
    </w:p>
    <w:p w14:paraId="47B2888B" w14:textId="77777777" w:rsidR="00105229" w:rsidRPr="00626917" w:rsidRDefault="00105229">
      <w:pPr>
        <w:jc w:val="both"/>
        <w:rPr>
          <w:rFonts w:ascii="AMU Monument Grotesk" w:hAnsi="AMU Monument Grotesk"/>
        </w:rPr>
      </w:pPr>
      <w:r w:rsidRPr="00626917">
        <w:rPr>
          <w:rFonts w:ascii="AMU Monument Grotesk" w:hAnsi="AMU Monument Grotesk" w:cs="Verdana"/>
          <w:sz w:val="18"/>
          <w:szCs w:val="18"/>
        </w:rPr>
        <w:t>Conformément à l’article 93 de la loi N° 2011-525 du 17 mai 2011, une pénalité peut être appliquée au titulaire s'il ne s'acquitte pas des formalités mentionnées aux articles L.8221-3 à L. 8221-5 du code du travail.</w:t>
      </w:r>
    </w:p>
    <w:p w14:paraId="272D2818" w14:textId="77777777" w:rsidR="00105229" w:rsidRPr="00626917" w:rsidRDefault="00105229">
      <w:pPr>
        <w:jc w:val="both"/>
        <w:rPr>
          <w:rFonts w:ascii="AMU Monument Grotesk" w:hAnsi="AMU Monument Grotesk"/>
        </w:rPr>
      </w:pPr>
      <w:r w:rsidRPr="00626917">
        <w:rPr>
          <w:rFonts w:ascii="AMU Monument Grotesk" w:hAnsi="AMU Monument Grotesk" w:cs="Verdana"/>
          <w:sz w:val="18"/>
          <w:szCs w:val="18"/>
        </w:rPr>
        <w:t>Le montant de cette pénalité est égal à 10 % du montant du contrat et ne peut excéder celui des amendes encourues en application des articles L. 8224-1, L. 8224-2 et L. 8224-5 du code du travail.</w:t>
      </w:r>
    </w:p>
    <w:p w14:paraId="0A67F444" w14:textId="77777777" w:rsidR="00105229" w:rsidRPr="00626917" w:rsidRDefault="00105229">
      <w:pPr>
        <w:pStyle w:val="Normal3"/>
        <w:tabs>
          <w:tab w:val="left" w:pos="0"/>
        </w:tabs>
        <w:ind w:left="0" w:firstLine="0"/>
        <w:rPr>
          <w:rFonts w:ascii="AMU Monument Grotesk" w:hAnsi="AMU Monument Grotesk" w:cs="Arial"/>
          <w:color w:val="7030A0"/>
          <w:sz w:val="8"/>
          <w:szCs w:val="8"/>
        </w:rPr>
      </w:pPr>
    </w:p>
    <w:p w14:paraId="51129C7C" w14:textId="4FFDADE5" w:rsidR="00105229" w:rsidRPr="00626917" w:rsidRDefault="00105229">
      <w:pPr>
        <w:pStyle w:val="Titre1"/>
        <w:jc w:val="both"/>
        <w:rPr>
          <w:rFonts w:ascii="AMU Monument Grotesk" w:hAnsi="AMU Monument Grotesk"/>
        </w:rPr>
      </w:pPr>
      <w:bookmarkStart w:id="40" w:name="_Toc105493763"/>
      <w:r w:rsidRPr="00626917">
        <w:rPr>
          <w:rFonts w:ascii="AMU Monument Grotesk" w:hAnsi="AMU Monument Grotesk"/>
          <w:sz w:val="18"/>
          <w:szCs w:val="18"/>
        </w:rPr>
        <w:t xml:space="preserve">ARTICLE 12 : </w:t>
      </w:r>
      <w:r w:rsidR="00865856" w:rsidRPr="00626917">
        <w:rPr>
          <w:rFonts w:ascii="AMU Monument Grotesk" w:hAnsi="AMU Monument Grotesk"/>
          <w:sz w:val="18"/>
          <w:szCs w:val="18"/>
        </w:rPr>
        <w:t>DOCUMENTS A PRODUIRE EN COURS D’EXECUTION</w:t>
      </w:r>
      <w:bookmarkEnd w:id="40"/>
    </w:p>
    <w:p w14:paraId="520A1B56" w14:textId="77777777" w:rsidR="00105229" w:rsidRPr="00626917" w:rsidRDefault="00105229">
      <w:pPr>
        <w:pStyle w:val="Titre2"/>
        <w:jc w:val="both"/>
        <w:rPr>
          <w:rFonts w:ascii="AMU Monument Grotesk" w:hAnsi="AMU Monument Grotesk"/>
        </w:rPr>
      </w:pPr>
      <w:bookmarkStart w:id="41" w:name="_Toc481452702"/>
      <w:r w:rsidRPr="00626917">
        <w:rPr>
          <w:rFonts w:ascii="AMU Monument Grotesk" w:hAnsi="AMU Monument Grotesk" w:cs="Verdana"/>
          <w:szCs w:val="18"/>
        </w:rPr>
        <w:t>Assurance</w:t>
      </w:r>
      <w:bookmarkEnd w:id="41"/>
      <w:r w:rsidR="00D97F93" w:rsidRPr="00626917">
        <w:rPr>
          <w:rFonts w:ascii="AMU Monument Grotesk" w:hAnsi="AMU Monument Grotesk" w:cs="Verdana"/>
          <w:szCs w:val="18"/>
        </w:rPr>
        <w:t xml:space="preserve"> responsabilité civile</w:t>
      </w:r>
      <w:r w:rsidR="008F0C62" w:rsidRPr="00626917">
        <w:rPr>
          <w:rFonts w:ascii="AMU Monument Grotesk" w:hAnsi="AMU Monument Grotesk" w:cs="Verdana"/>
          <w:szCs w:val="18"/>
        </w:rPr>
        <w:t xml:space="preserve"> et responsabilité décennale</w:t>
      </w:r>
    </w:p>
    <w:p w14:paraId="68C7875C" w14:textId="77777777" w:rsidR="009D7E07" w:rsidRPr="00626917" w:rsidRDefault="00105229">
      <w:pPr>
        <w:pStyle w:val="Corpsdetexte"/>
        <w:jc w:val="both"/>
        <w:rPr>
          <w:rFonts w:ascii="AMU Monument Grotesk" w:hAnsi="AMU Monument Grotesk" w:cs="Arial"/>
          <w:b/>
          <w:sz w:val="18"/>
          <w:szCs w:val="18"/>
        </w:rPr>
      </w:pPr>
      <w:r w:rsidRPr="00626917">
        <w:rPr>
          <w:rFonts w:ascii="AMU Monument Grotesk" w:hAnsi="AMU Monument Grotesk" w:cs="Arial"/>
          <w:b/>
          <w:sz w:val="18"/>
          <w:szCs w:val="18"/>
        </w:rPr>
        <w:t xml:space="preserve">Conformément à l’article 9 du CCAG </w:t>
      </w:r>
      <w:r w:rsidR="00AA2426" w:rsidRPr="00626917">
        <w:rPr>
          <w:rFonts w:ascii="AMU Monument Grotesk" w:hAnsi="AMU Monument Grotesk" w:cs="Arial"/>
          <w:b/>
          <w:sz w:val="18"/>
          <w:szCs w:val="18"/>
          <w:lang w:val="fr-FR"/>
        </w:rPr>
        <w:t>PI</w:t>
      </w:r>
      <w:r w:rsidRPr="00626917">
        <w:rPr>
          <w:rFonts w:ascii="AMU Monument Grotesk" w:hAnsi="AMU Monument Grotesk" w:cs="Arial"/>
          <w:b/>
          <w:sz w:val="18"/>
          <w:szCs w:val="18"/>
        </w:rPr>
        <w:t>, le titulaire doit contracter les assurances permettant de garantir sa responsabilité à l’égard du pouvoir adjudicateur et des tiers.</w:t>
      </w:r>
    </w:p>
    <w:p w14:paraId="49A0BB73" w14:textId="77777777" w:rsidR="009D7E07" w:rsidRPr="00626917" w:rsidRDefault="009D7E07">
      <w:pPr>
        <w:pStyle w:val="Corpsdetexte"/>
        <w:jc w:val="both"/>
        <w:rPr>
          <w:rFonts w:ascii="AMU Monument Grotesk" w:hAnsi="AMU Monument Grotesk" w:cs="Arial"/>
          <w:sz w:val="8"/>
          <w:szCs w:val="8"/>
        </w:rPr>
      </w:pPr>
    </w:p>
    <w:p w14:paraId="3643FB40" w14:textId="77777777" w:rsidR="009D7E07" w:rsidRPr="00626917" w:rsidRDefault="009D7E07" w:rsidP="009D7E07">
      <w:pPr>
        <w:jc w:val="both"/>
        <w:rPr>
          <w:rFonts w:ascii="AMU Monument Grotesk" w:hAnsi="AMU Monument Grotesk" w:cs="Arial"/>
          <w:bCs/>
          <w:sz w:val="18"/>
          <w:szCs w:val="18"/>
        </w:rPr>
      </w:pPr>
      <w:r w:rsidRPr="00626917">
        <w:rPr>
          <w:rFonts w:ascii="AMU Monument Grotesk" w:hAnsi="AMU Monument Grotesk" w:cs="Arial"/>
          <w:bCs/>
          <w:sz w:val="18"/>
          <w:szCs w:val="18"/>
        </w:rPr>
        <w:t>Le titulaire est responsable de tous les risques de responsabilité civile qu’il pourrait causer pendant la durée d’exécution du marché. Il doit contracter les assurances permettant de garantir sa responsabilité à l’égard du pouvoir adjudicateur et des tiers.</w:t>
      </w:r>
    </w:p>
    <w:p w14:paraId="690AA33C" w14:textId="77777777" w:rsidR="009D7E07" w:rsidRPr="00626917" w:rsidRDefault="009D7E07" w:rsidP="009D7E07">
      <w:pPr>
        <w:jc w:val="both"/>
        <w:rPr>
          <w:rFonts w:ascii="AMU Monument Grotesk" w:hAnsi="AMU Monument Grotesk" w:cs="Arial"/>
          <w:sz w:val="8"/>
          <w:szCs w:val="8"/>
        </w:rPr>
      </w:pPr>
    </w:p>
    <w:p w14:paraId="58251E98"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lastRenderedPageBreak/>
        <w:t xml:space="preserve">Dans un délai de </w:t>
      </w:r>
      <w:r w:rsidRPr="00626917">
        <w:rPr>
          <w:rFonts w:ascii="AMU Monument Grotesk" w:hAnsi="AMU Monument Grotesk" w:cs="Arial"/>
          <w:b/>
          <w:sz w:val="18"/>
          <w:szCs w:val="18"/>
        </w:rPr>
        <w:t>quinze jours</w:t>
      </w:r>
      <w:r w:rsidRPr="00626917">
        <w:rPr>
          <w:rFonts w:ascii="AMU Monument Grotesk" w:hAnsi="AMU Monument Grotesk" w:cs="Arial"/>
          <w:sz w:val="18"/>
          <w:szCs w:val="18"/>
        </w:rPr>
        <w:t xml:space="preserve"> (15) à compter de la notification du marché avant tout commencement d'exécution, l'entrepreneur doit justifier qu'il est titulaire, auprès d’une compagnie d’assurances notoirement solvable : </w:t>
      </w:r>
    </w:p>
    <w:p w14:paraId="23139958" w14:textId="77777777" w:rsidR="009D7E07" w:rsidRPr="00626917" w:rsidRDefault="009D7E07" w:rsidP="009D7E07">
      <w:pPr>
        <w:numPr>
          <w:ilvl w:val="0"/>
          <w:numId w:val="18"/>
        </w:numPr>
        <w:suppressAutoHyphens w:val="0"/>
        <w:ind w:left="567"/>
        <w:jc w:val="both"/>
        <w:rPr>
          <w:rFonts w:ascii="AMU Monument Grotesk" w:hAnsi="AMU Monument Grotesk" w:cs="Arial"/>
          <w:sz w:val="18"/>
          <w:szCs w:val="18"/>
        </w:rPr>
      </w:pPr>
      <w:r w:rsidRPr="00626917">
        <w:rPr>
          <w:rFonts w:ascii="AMU Monument Grotesk" w:hAnsi="AMU Monument Grotesk" w:cs="Arial"/>
          <w:b/>
          <w:sz w:val="18"/>
          <w:szCs w:val="18"/>
        </w:rPr>
        <w:t>D’une assurance de responsabilité civile générale</w:t>
      </w:r>
      <w:r w:rsidRPr="00626917">
        <w:rPr>
          <w:rFonts w:ascii="AMU Monument Grotesk" w:hAnsi="AMU Monument Grotesk" w:cs="Arial"/>
          <w:sz w:val="18"/>
          <w:szCs w:val="18"/>
        </w:rPr>
        <w:t xml:space="preserve"> couvrant les conséquences pécuniaires des responsabilités pouvant lui incomber du fait ou à l’occasion de l’exécution de son marché, y compris du fait de ses sous-traitants ou cotraitants, à raison de tous dommages corporels, matériels et immatériels consécutifs ou non, causés à des tiers, y compris au maître d’ouvrage, les intervenants étant considérés comme tiers entre eux, </w:t>
      </w:r>
    </w:p>
    <w:p w14:paraId="41EE7C91" w14:textId="77777777" w:rsidR="00532761" w:rsidRPr="00626917" w:rsidRDefault="00532761" w:rsidP="00532761">
      <w:pPr>
        <w:suppressAutoHyphens w:val="0"/>
        <w:ind w:left="567"/>
        <w:jc w:val="both"/>
        <w:rPr>
          <w:rFonts w:ascii="AMU Monument Grotesk" w:hAnsi="AMU Monument Grotesk" w:cs="Arial"/>
          <w:sz w:val="8"/>
          <w:szCs w:val="8"/>
        </w:rPr>
      </w:pPr>
    </w:p>
    <w:p w14:paraId="752D97F8" w14:textId="77777777" w:rsidR="009D7E07" w:rsidRPr="00626917" w:rsidRDefault="00532761" w:rsidP="009D7E07">
      <w:pPr>
        <w:numPr>
          <w:ilvl w:val="0"/>
          <w:numId w:val="18"/>
        </w:numPr>
        <w:suppressAutoHyphens w:val="0"/>
        <w:ind w:left="567"/>
        <w:jc w:val="both"/>
        <w:rPr>
          <w:rFonts w:ascii="AMU Monument Grotesk" w:hAnsi="AMU Monument Grotesk" w:cs="Arial"/>
          <w:sz w:val="18"/>
          <w:szCs w:val="18"/>
        </w:rPr>
      </w:pPr>
      <w:r w:rsidRPr="00626917">
        <w:rPr>
          <w:rFonts w:ascii="AMU Monument Grotesk" w:hAnsi="AMU Monument Grotesk" w:cs="Arial"/>
          <w:snapToGrid w:val="0"/>
          <w:sz w:val="18"/>
          <w:szCs w:val="18"/>
          <w:u w:val="single"/>
        </w:rPr>
        <w:t>Si l’installation de l’œuvre nécessite la réalisation de travaux</w:t>
      </w:r>
      <w:r w:rsidRPr="00626917">
        <w:rPr>
          <w:rFonts w:ascii="AMU Monument Grotesk" w:hAnsi="AMU Monument Grotesk" w:cs="Arial"/>
          <w:snapToGrid w:val="0"/>
          <w:sz w:val="18"/>
          <w:szCs w:val="18"/>
        </w:rPr>
        <w:t>, l’entreprise ou la personne effectuant ces travaux</w:t>
      </w:r>
      <w:r w:rsidRPr="00626917">
        <w:rPr>
          <w:rFonts w:ascii="AMU Monument Grotesk" w:hAnsi="AMU Monument Grotesk" w:cs="Arial"/>
          <w:snapToGrid w:val="0"/>
          <w:sz w:val="16"/>
          <w:szCs w:val="16"/>
        </w:rPr>
        <w:t xml:space="preserve"> </w:t>
      </w:r>
      <w:r w:rsidRPr="00626917">
        <w:rPr>
          <w:rFonts w:ascii="AMU Monument Grotesk" w:hAnsi="AMU Monument Grotesk" w:cs="Arial"/>
          <w:sz w:val="18"/>
          <w:szCs w:val="18"/>
          <w:lang w:eastAsia="fr-FR"/>
        </w:rPr>
        <w:t>doit justifier</w:t>
      </w:r>
      <w:r w:rsidR="00653CB2" w:rsidRPr="00626917">
        <w:rPr>
          <w:rFonts w:ascii="AMU Monument Grotesk" w:hAnsi="AMU Monument Grotesk" w:cs="Arial"/>
          <w:sz w:val="18"/>
          <w:szCs w:val="18"/>
          <w:lang w:eastAsia="fr-FR"/>
        </w:rPr>
        <w:t xml:space="preserve"> qu’il est titulaire</w:t>
      </w:r>
      <w:r w:rsidRPr="00626917">
        <w:rPr>
          <w:rFonts w:ascii="AMU Monument Grotesk" w:hAnsi="AMU Monument Grotesk" w:cs="Arial"/>
          <w:b/>
          <w:sz w:val="18"/>
          <w:szCs w:val="18"/>
        </w:rPr>
        <w:t xml:space="preserve"> d</w:t>
      </w:r>
      <w:r w:rsidR="009D7E07" w:rsidRPr="00626917">
        <w:rPr>
          <w:rFonts w:ascii="AMU Monument Grotesk" w:hAnsi="AMU Monument Grotesk" w:cs="Arial"/>
          <w:b/>
          <w:sz w:val="18"/>
          <w:szCs w:val="18"/>
        </w:rPr>
        <w:t xml:space="preserve">’une assurance </w:t>
      </w:r>
      <w:r w:rsidR="00E746A0" w:rsidRPr="00626917">
        <w:rPr>
          <w:rFonts w:ascii="AMU Monument Grotesk" w:hAnsi="AMU Monument Grotesk" w:cs="Arial"/>
          <w:b/>
          <w:sz w:val="18"/>
          <w:szCs w:val="18"/>
        </w:rPr>
        <w:t xml:space="preserve">de responsabilité décennale </w:t>
      </w:r>
      <w:r w:rsidR="009D7E07" w:rsidRPr="00626917">
        <w:rPr>
          <w:rFonts w:ascii="AMU Monument Grotesk" w:hAnsi="AMU Monument Grotesk" w:cs="Arial"/>
          <w:sz w:val="18"/>
          <w:szCs w:val="18"/>
        </w:rPr>
        <w:t xml:space="preserve">couvrant les responsabilités résultant des articles 1792 et suivants et 2270 du Code Civil si l’œuvre prévue comprend ou modifie des ouvrages relevant de la garantie décennale. Les garanties souscrites devront être suffisante et adaptées à l’importance </w:t>
      </w:r>
      <w:r w:rsidR="007A46DC" w:rsidRPr="00626917">
        <w:rPr>
          <w:rFonts w:ascii="AMU Monument Grotesk" w:hAnsi="AMU Monument Grotesk" w:cs="Arial"/>
          <w:sz w:val="18"/>
          <w:szCs w:val="18"/>
        </w:rPr>
        <w:t>des travaux</w:t>
      </w:r>
      <w:r w:rsidR="009D7E07" w:rsidRPr="00626917">
        <w:rPr>
          <w:rFonts w:ascii="AMU Monument Grotesk" w:hAnsi="AMU Monument Grotesk" w:cs="Arial"/>
          <w:sz w:val="18"/>
          <w:szCs w:val="18"/>
        </w:rPr>
        <w:t>.</w:t>
      </w:r>
    </w:p>
    <w:p w14:paraId="712C085E" w14:textId="77777777" w:rsidR="009D7E07" w:rsidRPr="00626917" w:rsidRDefault="009D7E07" w:rsidP="009D7E07">
      <w:pPr>
        <w:jc w:val="both"/>
        <w:rPr>
          <w:rFonts w:ascii="AMU Monument Grotesk" w:hAnsi="AMU Monument Grotesk" w:cs="Arial"/>
          <w:sz w:val="8"/>
          <w:szCs w:val="8"/>
        </w:rPr>
      </w:pPr>
    </w:p>
    <w:p w14:paraId="4149E0FB"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t>Les attestations d’assurance délivrées doivent être conformes aux points suivants :</w:t>
      </w:r>
    </w:p>
    <w:p w14:paraId="4A48C723"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 xml:space="preserve">Les attestations d’assurance sont délivrées par la compagnie d’assurance, </w:t>
      </w:r>
    </w:p>
    <w:p w14:paraId="650C6E44"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Sont indiqués le nom de l’assureur, son adresse, le numéro du contrat,</w:t>
      </w:r>
    </w:p>
    <w:p w14:paraId="28EF1DC4"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La date de validité du contrat figure sur l’attestation et la mention « prime acquittée » est inscrite,</w:t>
      </w:r>
    </w:p>
    <w:p w14:paraId="7855B3BA"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Les activités assurées sont spécifiées et l’opération de construction, à laquelle participe l’entreprise, est nommément visée avec le montant total de l’opération,</w:t>
      </w:r>
    </w:p>
    <w:p w14:paraId="0ADCEA5F"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L’assureur indique renoncer à la règle proportionnelle de capitaux ; il mentionne les montants assurés par sinistre, en responsabilité civile décennale, en responsabilité civile pendant les travaux et après livraison, les franchises, ainsi que le montant maximum du coût total de la construction auquel l’entreprise peut participer,</w:t>
      </w:r>
    </w:p>
    <w:p w14:paraId="58180578" w14:textId="77777777" w:rsidR="009D7E07" w:rsidRPr="00626917" w:rsidRDefault="009D7E07" w:rsidP="009D7E07">
      <w:pPr>
        <w:numPr>
          <w:ilvl w:val="0"/>
          <w:numId w:val="19"/>
        </w:numPr>
        <w:suppressAutoHyphens w:val="0"/>
        <w:jc w:val="both"/>
        <w:rPr>
          <w:rFonts w:ascii="AMU Monument Grotesk" w:hAnsi="AMU Monument Grotesk" w:cs="Arial"/>
          <w:sz w:val="18"/>
          <w:szCs w:val="18"/>
        </w:rPr>
      </w:pPr>
      <w:r w:rsidRPr="00626917">
        <w:rPr>
          <w:rFonts w:ascii="AMU Monument Grotesk" w:hAnsi="AMU Monument Grotesk" w:cs="Arial"/>
          <w:sz w:val="18"/>
          <w:szCs w:val="18"/>
        </w:rPr>
        <w:t>Le contrat de responsabilité civile décennale doit être géré en capitalisation.</w:t>
      </w:r>
    </w:p>
    <w:p w14:paraId="2C96A6F5" w14:textId="77777777" w:rsidR="009D7E07" w:rsidRPr="00626917" w:rsidRDefault="009D7E07" w:rsidP="009D7E07">
      <w:pPr>
        <w:tabs>
          <w:tab w:val="left" w:pos="284"/>
        </w:tabs>
        <w:jc w:val="both"/>
        <w:rPr>
          <w:rFonts w:ascii="AMU Monument Grotesk" w:hAnsi="AMU Monument Grotesk"/>
          <w:sz w:val="6"/>
          <w:szCs w:val="6"/>
        </w:rPr>
      </w:pPr>
    </w:p>
    <w:p w14:paraId="2A8FE118" w14:textId="77777777" w:rsidR="009D7E07" w:rsidRPr="00626917" w:rsidRDefault="009D7E07" w:rsidP="009D7E07">
      <w:pPr>
        <w:jc w:val="both"/>
        <w:rPr>
          <w:rFonts w:ascii="AMU Monument Grotesk" w:hAnsi="AMU Monument Grotesk" w:cs="Arial"/>
          <w:sz w:val="18"/>
          <w:szCs w:val="18"/>
        </w:rPr>
      </w:pPr>
      <w:r w:rsidRPr="00626917">
        <w:rPr>
          <w:rFonts w:ascii="AMU Monument Grotesk" w:hAnsi="AMU Monument Grotesk" w:cs="Arial"/>
          <w:sz w:val="18"/>
          <w:szCs w:val="18"/>
        </w:rPr>
        <w:t xml:space="preserve">Si, le titulaire n’apporte pas ces justificatifs après une relance écrite du maître d’ouvrage, le marché est résilié à ses frais et risques. </w:t>
      </w:r>
    </w:p>
    <w:p w14:paraId="6CBB1242" w14:textId="77777777" w:rsidR="009D7E07" w:rsidRPr="00626917" w:rsidRDefault="009D7E07" w:rsidP="009D7E07">
      <w:pPr>
        <w:jc w:val="both"/>
        <w:rPr>
          <w:rFonts w:ascii="AMU Monument Grotesk" w:hAnsi="AMU Monument Grotesk" w:cs="Arial"/>
          <w:sz w:val="6"/>
          <w:szCs w:val="6"/>
        </w:rPr>
      </w:pPr>
    </w:p>
    <w:p w14:paraId="5FB86530" w14:textId="77777777" w:rsidR="00493F36" w:rsidRPr="00626917" w:rsidRDefault="009D7E07" w:rsidP="00AB7105">
      <w:pPr>
        <w:jc w:val="both"/>
        <w:rPr>
          <w:rFonts w:ascii="AMU Monument Grotesk" w:hAnsi="AMU Monument Grotesk" w:cs="Arial"/>
          <w:sz w:val="18"/>
          <w:szCs w:val="18"/>
        </w:rPr>
      </w:pPr>
      <w:r w:rsidRPr="00626917">
        <w:rPr>
          <w:rFonts w:ascii="AMU Monument Grotesk" w:hAnsi="AMU Monument Grotesk" w:cs="Arial"/>
          <w:sz w:val="18"/>
          <w:szCs w:val="18"/>
        </w:rPr>
        <w:t>Le titulaire est tenu de fournir dans les mêmes conditions, pendant toute la durée d’exécution du marché, de nouvelles attestations dès que l</w:t>
      </w:r>
      <w:r w:rsidR="008212B7" w:rsidRPr="00626917">
        <w:rPr>
          <w:rFonts w:ascii="AMU Monument Grotesk" w:hAnsi="AMU Monument Grotesk" w:cs="Arial"/>
          <w:sz w:val="18"/>
          <w:szCs w:val="18"/>
        </w:rPr>
        <w:t>a période couverte est achevée.</w:t>
      </w:r>
    </w:p>
    <w:p w14:paraId="400EBBFA" w14:textId="77777777" w:rsidR="00AB7105" w:rsidRPr="00626917" w:rsidRDefault="00AB7105" w:rsidP="00AB7105">
      <w:pPr>
        <w:jc w:val="both"/>
        <w:rPr>
          <w:rFonts w:ascii="AMU Monument Grotesk" w:hAnsi="AMU Monument Grotesk" w:cs="Arial"/>
          <w:sz w:val="6"/>
          <w:szCs w:val="6"/>
        </w:rPr>
      </w:pPr>
    </w:p>
    <w:p w14:paraId="104E41FC" w14:textId="77777777" w:rsidR="00D97F93" w:rsidRPr="00626917" w:rsidRDefault="009D7E07" w:rsidP="00C42AC5">
      <w:pPr>
        <w:spacing w:after="120"/>
        <w:jc w:val="both"/>
        <w:rPr>
          <w:rFonts w:ascii="AMU Monument Grotesk" w:hAnsi="AMU Monument Grotesk" w:cs="Arial"/>
          <w:strike/>
          <w:snapToGrid w:val="0"/>
          <w:sz w:val="18"/>
          <w:szCs w:val="18"/>
        </w:rPr>
      </w:pPr>
      <w:r w:rsidRPr="00626917">
        <w:rPr>
          <w:rFonts w:ascii="AMU Monument Grotesk" w:hAnsi="AMU Monument Grotesk" w:cs="Arial"/>
          <w:snapToGrid w:val="0"/>
          <w:sz w:val="18"/>
          <w:szCs w:val="18"/>
        </w:rPr>
        <w:t>En cas d’insuffisance de garantie, le maître d’ouvrage se réserve le droit d’exiger de la part de l’intervenant la souscription d’une assurance complémentaire, ou de souscrire cette assurance pour son compte. Dans cette hypothèse, la cotisation correspondante sera réglée par le</w:t>
      </w:r>
      <w:r w:rsidR="00AB7105" w:rsidRPr="00626917">
        <w:rPr>
          <w:rFonts w:ascii="AMU Monument Grotesk" w:hAnsi="AMU Monument Grotesk" w:cs="Arial"/>
          <w:snapToGrid w:val="0"/>
          <w:sz w:val="18"/>
          <w:szCs w:val="18"/>
        </w:rPr>
        <w:t xml:space="preserve"> Maître d’ouvrage et déduite du </w:t>
      </w:r>
      <w:r w:rsidRPr="00626917">
        <w:rPr>
          <w:rFonts w:ascii="AMU Monument Grotesk" w:hAnsi="AMU Monument Grotesk" w:cs="Arial"/>
          <w:snapToGrid w:val="0"/>
          <w:sz w:val="18"/>
          <w:szCs w:val="18"/>
        </w:rPr>
        <w:t>montant du marché.</w:t>
      </w:r>
    </w:p>
    <w:p w14:paraId="2546240F" w14:textId="77777777" w:rsidR="00105229" w:rsidRPr="00626917" w:rsidRDefault="00105229" w:rsidP="00656F6C">
      <w:pPr>
        <w:pStyle w:val="Titre2"/>
        <w:spacing w:before="0" w:after="0"/>
        <w:jc w:val="both"/>
        <w:rPr>
          <w:rFonts w:ascii="AMU Monument Grotesk" w:hAnsi="AMU Monument Grotesk"/>
        </w:rPr>
      </w:pPr>
      <w:bookmarkStart w:id="42" w:name="_Toc481452703"/>
      <w:r w:rsidRPr="00626917">
        <w:rPr>
          <w:rFonts w:ascii="AMU Monument Grotesk" w:hAnsi="AMU Monument Grotesk" w:cs="Verdana"/>
          <w:szCs w:val="18"/>
          <w:u w:val="single"/>
        </w:rPr>
        <w:t>Justificatifs sociaux</w:t>
      </w:r>
      <w:bookmarkEnd w:id="42"/>
      <w:r w:rsidRPr="00626917">
        <w:rPr>
          <w:rFonts w:ascii="AMU Monument Grotesk" w:hAnsi="AMU Monument Grotesk" w:cs="Verdana"/>
          <w:szCs w:val="18"/>
          <w:u w:val="single"/>
        </w:rPr>
        <w:t xml:space="preserve">   </w:t>
      </w:r>
    </w:p>
    <w:p w14:paraId="42267CF5" w14:textId="59948E3B" w:rsidR="00D77E76" w:rsidRPr="00626917" w:rsidRDefault="00D77E76" w:rsidP="00D77E76">
      <w:pPr>
        <w:jc w:val="both"/>
        <w:rPr>
          <w:rFonts w:ascii="AMU Monument Grotesk" w:hAnsi="AMU Monument Grotesk"/>
        </w:rPr>
      </w:pPr>
      <w:bookmarkStart w:id="43" w:name="_Toc481452705"/>
      <w:r w:rsidRPr="00626917">
        <w:rPr>
          <w:rFonts w:ascii="AMU Monument Grotesk" w:hAnsi="AMU Monument Grotesk" w:cs="Verdana"/>
          <w:b/>
          <w:sz w:val="18"/>
          <w:szCs w:val="18"/>
        </w:rPr>
        <w:t xml:space="preserve">En application de </w:t>
      </w:r>
      <w:r w:rsidRPr="00626917">
        <w:rPr>
          <w:rFonts w:ascii="AMU Monument Grotesk" w:hAnsi="AMU Monument Grotesk" w:cs="Calibri"/>
          <w:bCs/>
          <w:iCs/>
          <w:sz w:val="18"/>
          <w:szCs w:val="18"/>
        </w:rPr>
        <w:t>l’article R2143-8</w:t>
      </w:r>
      <w:r w:rsidRPr="00626917">
        <w:rPr>
          <w:rFonts w:ascii="AMU Monument Grotesk" w:hAnsi="AMU Monument Grotesk" w:cs="Calibri"/>
          <w:sz w:val="18"/>
          <w:szCs w:val="18"/>
        </w:rPr>
        <w:t xml:space="preserve"> du Code de la Commande Publique</w:t>
      </w:r>
      <w:r w:rsidRPr="00626917">
        <w:rPr>
          <w:rFonts w:ascii="AMU Monument Grotesk" w:hAnsi="AMU Monument Grotesk" w:cs="Verdana"/>
          <w:b/>
          <w:sz w:val="18"/>
          <w:szCs w:val="18"/>
        </w:rPr>
        <w:t xml:space="preserve"> le titulaire </w:t>
      </w:r>
      <w:r w:rsidRPr="00626917">
        <w:rPr>
          <w:rFonts w:ascii="AMU Monument Grotesk" w:hAnsi="AMU Monument Grotesk" w:cs="Verdana"/>
          <w:sz w:val="18"/>
          <w:szCs w:val="18"/>
        </w:rPr>
        <w:t xml:space="preserve">produit, le cas échéant, les pièces prévues aux articles R. 1263-12, D. 8222-5 ou D. 8222-7 ou D. 8254-2 à D. 8254-5 du code du travail, </w:t>
      </w:r>
      <w:r w:rsidRPr="00626917">
        <w:rPr>
          <w:rFonts w:ascii="AMU Monument Grotesk" w:hAnsi="AMU Monument Grotesk" w:cs="Verdana"/>
          <w:b/>
          <w:sz w:val="18"/>
          <w:szCs w:val="18"/>
        </w:rPr>
        <w:t>tous les six mois jusqu'à la fin de l’exécution du marché.</w:t>
      </w:r>
    </w:p>
    <w:p w14:paraId="13F93831" w14:textId="77777777" w:rsidR="00105229" w:rsidRPr="00626917" w:rsidRDefault="00105229">
      <w:pPr>
        <w:pStyle w:val="Titre2"/>
        <w:jc w:val="both"/>
        <w:rPr>
          <w:rFonts w:ascii="AMU Monument Grotesk" w:hAnsi="AMU Monument Grotesk"/>
        </w:rPr>
      </w:pPr>
      <w:r w:rsidRPr="00626917">
        <w:rPr>
          <w:rFonts w:ascii="AMU Monument Grotesk" w:hAnsi="AMU Monument Grotesk" w:cs="Verdana"/>
          <w:szCs w:val="18"/>
          <w:u w:val="single"/>
        </w:rPr>
        <w:t xml:space="preserve">Modifications relatives </w:t>
      </w:r>
      <w:r w:rsidR="005E0EF4" w:rsidRPr="00626917">
        <w:rPr>
          <w:rFonts w:ascii="AMU Monument Grotesk" w:hAnsi="AMU Monument Grotesk" w:cs="Verdana"/>
          <w:szCs w:val="18"/>
          <w:u w:val="single"/>
        </w:rPr>
        <w:t>à la situation du</w:t>
      </w:r>
      <w:r w:rsidRPr="00626917">
        <w:rPr>
          <w:rFonts w:ascii="AMU Monument Grotesk" w:hAnsi="AMU Monument Grotesk" w:cs="Verdana"/>
          <w:szCs w:val="18"/>
          <w:u w:val="single"/>
        </w:rPr>
        <w:t xml:space="preserve"> titulaire du marché</w:t>
      </w:r>
      <w:bookmarkEnd w:id="43"/>
    </w:p>
    <w:p w14:paraId="5AED5B1C"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 titulaire est tenu de communiquer, sans délai et par écrit, à l’université tout changement ayant une incidence sur le statut de la société (changement de dénomination sociale, fusion, absorption…) y compris les changements d’intitulé du compte bancaire sur lequel sont effectués les paiements des sommes dues au titre du présent marché. </w:t>
      </w:r>
    </w:p>
    <w:p w14:paraId="5ECD1A8F" w14:textId="5C12557D" w:rsidR="00457A0B" w:rsidRPr="00626917" w:rsidRDefault="00105229" w:rsidP="00457A0B">
      <w:pPr>
        <w:pStyle w:val="Titre1"/>
        <w:jc w:val="both"/>
        <w:rPr>
          <w:rFonts w:ascii="AMU Monument Grotesk" w:hAnsi="AMU Monument Grotesk"/>
          <w:b w:val="0"/>
          <w:sz w:val="18"/>
          <w:szCs w:val="18"/>
        </w:rPr>
      </w:pPr>
      <w:bookmarkStart w:id="44" w:name="_Toc105493764"/>
      <w:r w:rsidRPr="00626917">
        <w:rPr>
          <w:rFonts w:ascii="AMU Monument Grotesk" w:hAnsi="AMU Monument Grotesk"/>
          <w:sz w:val="18"/>
          <w:szCs w:val="18"/>
        </w:rPr>
        <w:t>ARTICLE 13 :</w:t>
      </w:r>
      <w:r w:rsidR="00457A0B" w:rsidRPr="00626917">
        <w:rPr>
          <w:rFonts w:ascii="AMU Monument Grotesk" w:hAnsi="AMU Monument Grotesk"/>
        </w:rPr>
        <w:t xml:space="preserve"> </w:t>
      </w:r>
      <w:r w:rsidR="00865856" w:rsidRPr="00626917">
        <w:rPr>
          <w:rFonts w:ascii="AMU Monument Grotesk" w:hAnsi="AMU Monument Grotesk"/>
        </w:rPr>
        <w:t>COTRAITANCE – SOUS-TRAITANCE</w:t>
      </w:r>
      <w:bookmarkEnd w:id="44"/>
      <w:r w:rsidR="00457A0B" w:rsidRPr="00626917">
        <w:rPr>
          <w:rFonts w:ascii="AMU Monument Grotesk" w:hAnsi="AMU Monument Grotesk"/>
          <w:b w:val="0"/>
          <w:sz w:val="18"/>
          <w:szCs w:val="18"/>
        </w:rPr>
        <w:t> </w:t>
      </w:r>
    </w:p>
    <w:p w14:paraId="7D80D489" w14:textId="77777777" w:rsidR="00B20DC3" w:rsidRPr="00626917" w:rsidRDefault="00000C82" w:rsidP="002855E9">
      <w:pPr>
        <w:numPr>
          <w:ilvl w:val="0"/>
          <w:numId w:val="1"/>
        </w:numPr>
        <w:jc w:val="both"/>
        <w:rPr>
          <w:rFonts w:ascii="AMU Monument Grotesk" w:hAnsi="AMU Monument Grotesk"/>
          <w:sz w:val="6"/>
          <w:szCs w:val="6"/>
        </w:rPr>
      </w:pPr>
      <w:bookmarkStart w:id="45" w:name="_Hlk482051433"/>
      <w:r w:rsidRPr="00626917">
        <w:rPr>
          <w:rFonts w:ascii="AMU Monument Grotesk" w:hAnsi="AMU Monument Grotesk" w:cs="Arial"/>
          <w:b/>
          <w:sz w:val="18"/>
          <w:szCs w:val="18"/>
          <w:u w:val="single"/>
        </w:rPr>
        <w:t>Cotraitance</w:t>
      </w:r>
      <w:r w:rsidRPr="00626917">
        <w:rPr>
          <w:rFonts w:ascii="AMU Monument Grotesk" w:eastAsia="Calibri" w:hAnsi="AMU Monument Grotesk" w:cs="Arial"/>
          <w:sz w:val="18"/>
          <w:szCs w:val="18"/>
        </w:rPr>
        <w:t xml:space="preserve"> : </w:t>
      </w:r>
    </w:p>
    <w:p w14:paraId="52667DE2" w14:textId="77777777" w:rsidR="00B005B9" w:rsidRPr="00626917" w:rsidRDefault="00615680" w:rsidP="00E45A37">
      <w:pPr>
        <w:suppressAutoHyphens w:val="0"/>
        <w:jc w:val="both"/>
        <w:rPr>
          <w:rFonts w:ascii="AMU Monument Grotesk" w:eastAsia="Calibri" w:hAnsi="AMU Monument Grotesk" w:cs="Arial"/>
          <w:sz w:val="18"/>
          <w:szCs w:val="18"/>
          <w:lang w:eastAsia="fr-FR"/>
        </w:rPr>
      </w:pPr>
      <w:r w:rsidRPr="00626917">
        <w:rPr>
          <w:rFonts w:ascii="AMU Monument Grotesk" w:eastAsia="Calibri" w:hAnsi="AMU Monument Grotesk" w:cs="Arial"/>
          <w:sz w:val="18"/>
          <w:szCs w:val="18"/>
          <w:lang w:eastAsia="fr-FR"/>
        </w:rPr>
        <w:t xml:space="preserve">Si l’opérateur économique s’est présenté sous la forme du </w:t>
      </w:r>
      <w:r w:rsidRPr="00626917">
        <w:rPr>
          <w:rFonts w:ascii="AMU Monument Grotesk" w:eastAsia="Calibri" w:hAnsi="AMU Monument Grotesk" w:cs="Arial"/>
          <w:b/>
          <w:sz w:val="18"/>
          <w:szCs w:val="18"/>
          <w:lang w:eastAsia="fr-FR"/>
        </w:rPr>
        <w:t>groupement conjoint</w:t>
      </w:r>
      <w:r w:rsidRPr="00626917">
        <w:rPr>
          <w:rFonts w:ascii="AMU Monument Grotesk" w:eastAsia="Calibri" w:hAnsi="AMU Monument Grotesk" w:cs="Arial"/>
          <w:sz w:val="18"/>
          <w:szCs w:val="18"/>
          <w:lang w:eastAsia="fr-FR"/>
        </w:rPr>
        <w:t>, le mandataire est</w:t>
      </w:r>
      <w:r w:rsidRPr="00626917">
        <w:rPr>
          <w:rFonts w:ascii="AMU Monument Grotesk" w:eastAsia="Calibri" w:hAnsi="AMU Monument Grotesk" w:cs="Arial"/>
          <w:b/>
          <w:sz w:val="18"/>
          <w:szCs w:val="18"/>
          <w:lang w:eastAsia="fr-FR"/>
        </w:rPr>
        <w:t xml:space="preserve"> </w:t>
      </w:r>
      <w:r w:rsidRPr="00626917">
        <w:rPr>
          <w:rFonts w:ascii="AMU Monument Grotesk" w:eastAsia="Calibri" w:hAnsi="AMU Monument Grotesk" w:cs="Arial"/>
          <w:sz w:val="18"/>
          <w:szCs w:val="18"/>
          <w:u w:val="single"/>
          <w:lang w:eastAsia="fr-FR"/>
        </w:rPr>
        <w:t>solidaire</w:t>
      </w:r>
      <w:r w:rsidRPr="00626917">
        <w:rPr>
          <w:rFonts w:ascii="AMU Monument Grotesk" w:eastAsia="Calibri" w:hAnsi="AMU Monument Grotesk" w:cs="Arial"/>
          <w:sz w:val="18"/>
          <w:szCs w:val="18"/>
          <w:lang w:eastAsia="fr-FR"/>
        </w:rPr>
        <w:t>.</w:t>
      </w:r>
      <w:r w:rsidR="00E45A37" w:rsidRPr="00626917">
        <w:rPr>
          <w:rFonts w:ascii="AMU Monument Grotesk" w:eastAsia="Calibri" w:hAnsi="AMU Monument Grotesk" w:cs="Arial"/>
          <w:sz w:val="18"/>
          <w:szCs w:val="18"/>
          <w:lang w:eastAsia="fr-FR"/>
        </w:rPr>
        <w:t xml:space="preserve"> </w:t>
      </w:r>
      <w:r w:rsidRPr="00626917">
        <w:rPr>
          <w:rFonts w:ascii="AMU Monument Grotesk" w:eastAsia="Calibri" w:hAnsi="AMU Monument Grotesk" w:cs="Arial"/>
          <w:sz w:val="18"/>
          <w:szCs w:val="18"/>
          <w:lang w:eastAsia="fr-FR"/>
        </w:rPr>
        <w:t>Le mandataire du groupement conjoint est ainsi solidaire, pour l’exécution du marché public, de chacun des membres du groupement pour ses obligations contractuelles à l’égard de l’acheteur.</w:t>
      </w:r>
    </w:p>
    <w:p w14:paraId="40F83984" w14:textId="77777777" w:rsidR="00615680" w:rsidRPr="00626917" w:rsidRDefault="00615680" w:rsidP="00615680">
      <w:pPr>
        <w:jc w:val="both"/>
        <w:rPr>
          <w:rFonts w:ascii="AMU Monument Grotesk" w:hAnsi="AMU Monument Grotesk"/>
          <w:sz w:val="6"/>
          <w:szCs w:val="6"/>
        </w:rPr>
      </w:pPr>
    </w:p>
    <w:p w14:paraId="0DC364CF" w14:textId="77777777" w:rsidR="00E45A37" w:rsidRPr="00626917" w:rsidRDefault="00E45A37" w:rsidP="00615680">
      <w:pPr>
        <w:jc w:val="both"/>
        <w:rPr>
          <w:rFonts w:ascii="AMU Monument Grotesk" w:hAnsi="AMU Monument Grotesk"/>
          <w:sz w:val="6"/>
          <w:szCs w:val="6"/>
        </w:rPr>
      </w:pPr>
    </w:p>
    <w:p w14:paraId="1BFF033D" w14:textId="77777777" w:rsidR="00615680" w:rsidRPr="00626917" w:rsidRDefault="00000C82" w:rsidP="00000C82">
      <w:pPr>
        <w:pStyle w:val="Corpsdetexte"/>
        <w:numPr>
          <w:ilvl w:val="0"/>
          <w:numId w:val="1"/>
        </w:numPr>
        <w:jc w:val="both"/>
        <w:rPr>
          <w:rFonts w:ascii="AMU Monument Grotesk" w:hAnsi="AMU Monument Grotesk"/>
        </w:rPr>
      </w:pPr>
      <w:r w:rsidRPr="00626917">
        <w:rPr>
          <w:rFonts w:ascii="AMU Monument Grotesk" w:hAnsi="AMU Monument Grotesk" w:cs="Arial"/>
          <w:b/>
          <w:sz w:val="18"/>
          <w:szCs w:val="18"/>
          <w:u w:val="single"/>
        </w:rPr>
        <w:t>Sous-traitance </w:t>
      </w:r>
      <w:r w:rsidRPr="00626917">
        <w:rPr>
          <w:rFonts w:ascii="AMU Monument Grotesk" w:hAnsi="AMU Monument Grotesk" w:cs="Arial"/>
          <w:b/>
          <w:sz w:val="18"/>
          <w:szCs w:val="18"/>
          <w:lang w:val="fr-FR"/>
        </w:rPr>
        <w:t xml:space="preserve">: </w:t>
      </w:r>
    </w:p>
    <w:p w14:paraId="212BEAD1" w14:textId="77777777" w:rsidR="00615680" w:rsidRPr="00626917" w:rsidRDefault="00615680" w:rsidP="00615680">
      <w:pPr>
        <w:pStyle w:val="Corpsdetexte"/>
        <w:numPr>
          <w:ilvl w:val="0"/>
          <w:numId w:val="1"/>
        </w:numPr>
        <w:jc w:val="both"/>
        <w:rPr>
          <w:rFonts w:ascii="AMU Monument Grotesk" w:hAnsi="AMU Monument Grotesk"/>
          <w:sz w:val="18"/>
          <w:szCs w:val="18"/>
        </w:rPr>
      </w:pPr>
      <w:r w:rsidRPr="00626917">
        <w:rPr>
          <w:rFonts w:ascii="AMU Monument Grotesk" w:hAnsi="AMU Monument Grotesk"/>
          <w:sz w:val="18"/>
          <w:szCs w:val="18"/>
        </w:rPr>
        <w:t xml:space="preserve">Si le titulaire envisage de confier au cours du marché l’exécution </w:t>
      </w:r>
      <w:r w:rsidRPr="00626917">
        <w:rPr>
          <w:rFonts w:ascii="AMU Monument Grotesk" w:hAnsi="AMU Monument Grotesk"/>
          <w:b/>
          <w:sz w:val="18"/>
          <w:szCs w:val="18"/>
        </w:rPr>
        <w:t>de certaines prestations</w:t>
      </w:r>
      <w:r w:rsidRPr="00626917">
        <w:rPr>
          <w:rFonts w:ascii="AMU Monument Grotesk" w:hAnsi="AMU Monument Grotesk"/>
          <w:sz w:val="18"/>
          <w:szCs w:val="18"/>
        </w:rPr>
        <w:t xml:space="preserve"> à un ou à plusieurs sous-traitants, celui-ci doit obtenir du pouvoir adjudicateur l’acceptation de chaque sous-traitant et l’agrément de leurs conditions de paiement.</w:t>
      </w:r>
    </w:p>
    <w:p w14:paraId="2CDC1B7C" w14:textId="5FE5F1B9" w:rsidR="00615680" w:rsidRPr="00626917" w:rsidRDefault="00615680" w:rsidP="0053082B">
      <w:pPr>
        <w:pStyle w:val="Corpsdetexte"/>
        <w:jc w:val="both"/>
        <w:rPr>
          <w:rFonts w:ascii="AMU Monument Grotesk" w:hAnsi="AMU Monument Grotesk"/>
          <w:sz w:val="18"/>
          <w:szCs w:val="18"/>
        </w:rPr>
      </w:pPr>
      <w:r w:rsidRPr="00626917">
        <w:rPr>
          <w:rFonts w:ascii="AMU Monument Grotesk" w:hAnsi="AMU Monument Grotesk"/>
          <w:sz w:val="18"/>
          <w:szCs w:val="18"/>
        </w:rPr>
        <w:t>A cet effet, la société remet à l’appui de sa demande de sous-traitance, l’ensemble des éléments nécessaires tels que mentionnés à</w:t>
      </w:r>
      <w:r w:rsidR="0053082B" w:rsidRPr="00626917">
        <w:rPr>
          <w:rFonts w:ascii="AMU Monument Grotesk" w:eastAsia="Batang" w:hAnsi="AMU Monument Grotesk" w:cs="Arial"/>
          <w:sz w:val="18"/>
          <w:szCs w:val="18"/>
        </w:rPr>
        <w:t xml:space="preserve"> </w:t>
      </w:r>
      <w:r w:rsidR="0053082B" w:rsidRPr="00626917">
        <w:rPr>
          <w:rFonts w:ascii="AMU Monument Grotesk" w:hAnsi="AMU Monument Grotesk" w:cs="Arial"/>
          <w:sz w:val="18"/>
          <w:szCs w:val="18"/>
        </w:rPr>
        <w:t xml:space="preserve">l’article </w:t>
      </w:r>
      <w:r w:rsidR="0053082B" w:rsidRPr="00626917">
        <w:rPr>
          <w:rFonts w:ascii="AMU Monument Grotesk" w:hAnsi="AMU Monument Grotesk" w:cs="Calibri"/>
          <w:bCs/>
          <w:iCs/>
          <w:sz w:val="18"/>
          <w:szCs w:val="18"/>
        </w:rPr>
        <w:t>R2193-</w:t>
      </w:r>
      <w:r w:rsidR="0053082B" w:rsidRPr="00626917">
        <w:rPr>
          <w:rFonts w:ascii="AMU Monument Grotesk" w:hAnsi="AMU Monument Grotesk" w:cs="Calibri"/>
          <w:bCs/>
          <w:iCs/>
          <w:sz w:val="18"/>
          <w:szCs w:val="18"/>
          <w:lang w:val="fr-FR"/>
        </w:rPr>
        <w:t>3</w:t>
      </w:r>
      <w:r w:rsidR="0053082B" w:rsidRPr="00626917">
        <w:rPr>
          <w:rFonts w:ascii="AMU Monument Grotesk" w:hAnsi="AMU Monument Grotesk" w:cs="Calibri"/>
          <w:bCs/>
          <w:iCs/>
          <w:sz w:val="18"/>
          <w:szCs w:val="18"/>
        </w:rPr>
        <w:t xml:space="preserve"> du Code de la Commande Publique</w:t>
      </w:r>
      <w:r w:rsidR="0053082B" w:rsidRPr="00626917">
        <w:rPr>
          <w:rFonts w:ascii="AMU Monument Grotesk" w:hAnsi="AMU Monument Grotesk" w:cs="Calibri"/>
          <w:bCs/>
          <w:iCs/>
          <w:sz w:val="18"/>
          <w:szCs w:val="18"/>
          <w:lang w:val="fr-FR"/>
        </w:rPr>
        <w:t>.</w:t>
      </w:r>
    </w:p>
    <w:p w14:paraId="1317296F" w14:textId="77777777" w:rsidR="00B005B9" w:rsidRPr="00626917" w:rsidRDefault="00615680" w:rsidP="00B005B9">
      <w:pPr>
        <w:pStyle w:val="Corpsdetexte"/>
        <w:numPr>
          <w:ilvl w:val="0"/>
          <w:numId w:val="1"/>
        </w:numPr>
        <w:jc w:val="both"/>
        <w:rPr>
          <w:rFonts w:ascii="AMU Monument Grotesk" w:hAnsi="AMU Monument Grotesk"/>
          <w:sz w:val="18"/>
          <w:szCs w:val="18"/>
        </w:rPr>
      </w:pPr>
      <w:r w:rsidRPr="00626917">
        <w:rPr>
          <w:rFonts w:ascii="AMU Monument Grotesk" w:hAnsi="AMU Monument Grotesk"/>
          <w:sz w:val="18"/>
          <w:szCs w:val="18"/>
        </w:rPr>
        <w:t>(Possibilité d’utiliser le formulaire DC4 « Déclaration de sous-traitance » )</w:t>
      </w:r>
    </w:p>
    <w:p w14:paraId="7A9D4270" w14:textId="77777777" w:rsidR="00B005B9" w:rsidRPr="00626917" w:rsidRDefault="00B005B9" w:rsidP="00B005B9">
      <w:pPr>
        <w:pStyle w:val="Corpsdetexte"/>
        <w:jc w:val="both"/>
        <w:rPr>
          <w:rFonts w:ascii="AMU Monument Grotesk" w:hAnsi="AMU Monument Grotesk"/>
          <w:sz w:val="18"/>
          <w:szCs w:val="18"/>
        </w:rPr>
      </w:pPr>
    </w:p>
    <w:p w14:paraId="41A124E5" w14:textId="77777777" w:rsidR="0053082B" w:rsidRPr="00626917" w:rsidRDefault="0053082B" w:rsidP="0053082B">
      <w:pPr>
        <w:pStyle w:val="Corpsdetexte"/>
        <w:jc w:val="both"/>
        <w:rPr>
          <w:rFonts w:ascii="AMU Monument Grotesk" w:hAnsi="AMU Monument Grotesk"/>
        </w:rPr>
      </w:pPr>
      <w:bookmarkStart w:id="46" w:name="_Toc105493765"/>
      <w:bookmarkEnd w:id="45"/>
      <w:r w:rsidRPr="00626917">
        <w:rPr>
          <w:rFonts w:ascii="AMU Monument Grotesk" w:hAnsi="AMU Monument Grotesk" w:cs="Arial"/>
          <w:sz w:val="18"/>
          <w:szCs w:val="18"/>
        </w:rPr>
        <w:t>L</w:t>
      </w:r>
      <w:r w:rsidRPr="00626917">
        <w:rPr>
          <w:rFonts w:ascii="AMU Monument Grotesk" w:hAnsi="AMU Monument Grotesk" w:cs="Arial"/>
          <w:sz w:val="18"/>
          <w:szCs w:val="18"/>
          <w:lang w:val="fr-FR"/>
        </w:rPr>
        <w:t xml:space="preserve">a sous-traitance est prévue conformément aux dispositions des </w:t>
      </w:r>
      <w:r w:rsidRPr="00626917">
        <w:rPr>
          <w:rFonts w:ascii="AMU Monument Grotesk" w:hAnsi="AMU Monument Grotesk" w:cs="Arial"/>
          <w:sz w:val="18"/>
          <w:szCs w:val="18"/>
        </w:rPr>
        <w:t xml:space="preserve">articles </w:t>
      </w:r>
      <w:r w:rsidRPr="00626917">
        <w:rPr>
          <w:rFonts w:ascii="AMU Monument Grotesk" w:hAnsi="AMU Monument Grotesk" w:cs="Calibri"/>
          <w:bCs/>
          <w:iCs/>
          <w:sz w:val="18"/>
          <w:szCs w:val="18"/>
        </w:rPr>
        <w:t>R2193-</w:t>
      </w:r>
      <w:r w:rsidRPr="00626917">
        <w:rPr>
          <w:rFonts w:ascii="AMU Monument Grotesk" w:hAnsi="AMU Monument Grotesk" w:cs="Calibri"/>
          <w:bCs/>
          <w:iCs/>
          <w:sz w:val="18"/>
          <w:szCs w:val="18"/>
          <w:lang w:val="fr-FR"/>
        </w:rPr>
        <w:t>3</w:t>
      </w:r>
      <w:r w:rsidRPr="00626917">
        <w:rPr>
          <w:rFonts w:ascii="AMU Monument Grotesk" w:hAnsi="AMU Monument Grotesk" w:cs="Calibri"/>
          <w:bCs/>
          <w:iCs/>
          <w:sz w:val="18"/>
          <w:szCs w:val="18"/>
        </w:rPr>
        <w:t xml:space="preserve"> </w:t>
      </w:r>
      <w:r w:rsidRPr="00626917">
        <w:rPr>
          <w:rFonts w:ascii="AMU Monument Grotesk" w:hAnsi="AMU Monument Grotesk" w:cs="Calibri"/>
          <w:bCs/>
          <w:iCs/>
          <w:sz w:val="18"/>
          <w:szCs w:val="18"/>
          <w:lang w:val="fr-FR"/>
        </w:rPr>
        <w:t xml:space="preserve">à </w:t>
      </w:r>
      <w:r w:rsidRPr="00626917">
        <w:rPr>
          <w:rFonts w:ascii="AMU Monument Grotesk" w:hAnsi="AMU Monument Grotesk" w:cs="Calibri"/>
          <w:bCs/>
          <w:iCs/>
          <w:sz w:val="18"/>
          <w:szCs w:val="18"/>
        </w:rPr>
        <w:t>R2193-</w:t>
      </w:r>
      <w:r w:rsidRPr="00626917">
        <w:rPr>
          <w:rFonts w:ascii="AMU Monument Grotesk" w:hAnsi="AMU Monument Grotesk" w:cs="Calibri"/>
          <w:bCs/>
          <w:iCs/>
          <w:sz w:val="18"/>
          <w:szCs w:val="18"/>
          <w:lang w:val="fr-FR"/>
        </w:rPr>
        <w:t>122</w:t>
      </w:r>
      <w:r w:rsidRPr="00626917">
        <w:rPr>
          <w:rFonts w:ascii="AMU Monument Grotesk" w:hAnsi="AMU Monument Grotesk" w:cs="Calibri"/>
          <w:bCs/>
          <w:iCs/>
          <w:sz w:val="18"/>
          <w:szCs w:val="18"/>
        </w:rPr>
        <w:t xml:space="preserve"> du Code de la Commande Publique</w:t>
      </w:r>
      <w:r w:rsidRPr="00626917">
        <w:rPr>
          <w:rFonts w:ascii="AMU Monument Grotesk" w:eastAsia="Batang" w:hAnsi="AMU Monument Grotesk" w:cs="Arial"/>
          <w:sz w:val="18"/>
          <w:szCs w:val="18"/>
          <w:lang w:val="fr-FR"/>
        </w:rPr>
        <w:t>.</w:t>
      </w:r>
      <w:r w:rsidRPr="00626917">
        <w:rPr>
          <w:rFonts w:ascii="AMU Monument Grotesk" w:hAnsi="AMU Monument Grotesk" w:cs="Arial"/>
          <w:b/>
          <w:sz w:val="18"/>
          <w:szCs w:val="18"/>
        </w:rPr>
        <w:t>La sous-traitance de la totalité du marché est interdite</w:t>
      </w:r>
      <w:r w:rsidRPr="00626917">
        <w:rPr>
          <w:rFonts w:ascii="AMU Monument Grotesk" w:hAnsi="AMU Monument Grotesk" w:cs="Arial"/>
          <w:sz w:val="18"/>
          <w:szCs w:val="18"/>
        </w:rPr>
        <w:t>.</w:t>
      </w:r>
    </w:p>
    <w:p w14:paraId="5E112D45" w14:textId="77777777" w:rsidR="0053082B" w:rsidRPr="00626917" w:rsidRDefault="0053082B" w:rsidP="0053082B">
      <w:pPr>
        <w:jc w:val="both"/>
        <w:rPr>
          <w:rFonts w:ascii="AMU Monument Grotesk" w:hAnsi="AMU Monument Grotesk"/>
        </w:rPr>
      </w:pPr>
      <w:r w:rsidRPr="00626917">
        <w:rPr>
          <w:rFonts w:ascii="AMU Monument Grotesk" w:hAnsi="AMU Monument Grotesk" w:cs="Arial"/>
          <w:sz w:val="18"/>
          <w:szCs w:val="18"/>
        </w:rPr>
        <w:t>Le recours à un intervenant extérieur par le titulaire ne peut donner lieu à une modification des tarifs horaires appliqués.</w:t>
      </w:r>
    </w:p>
    <w:p w14:paraId="748E7E5C" w14:textId="49D7E686" w:rsidR="00105229" w:rsidRPr="00626917" w:rsidRDefault="00105229" w:rsidP="00B20DC3">
      <w:pPr>
        <w:pStyle w:val="Titre1"/>
        <w:numPr>
          <w:ilvl w:val="0"/>
          <w:numId w:val="0"/>
        </w:numPr>
        <w:jc w:val="both"/>
        <w:rPr>
          <w:rFonts w:ascii="AMU Monument Grotesk" w:hAnsi="AMU Monument Grotesk"/>
        </w:rPr>
      </w:pPr>
      <w:r w:rsidRPr="00626917">
        <w:rPr>
          <w:rFonts w:ascii="AMU Monument Grotesk" w:hAnsi="AMU Monument Grotesk"/>
          <w:sz w:val="18"/>
          <w:szCs w:val="18"/>
        </w:rPr>
        <w:lastRenderedPageBreak/>
        <w:t>ARTICLE 14 : R</w:t>
      </w:r>
      <w:bookmarkEnd w:id="46"/>
      <w:r w:rsidR="00865856" w:rsidRPr="00626917">
        <w:rPr>
          <w:rFonts w:ascii="AMU Monument Grotesk" w:hAnsi="AMU Monument Grotesk"/>
          <w:sz w:val="18"/>
          <w:szCs w:val="18"/>
        </w:rPr>
        <w:t>ESILIATION</w:t>
      </w:r>
    </w:p>
    <w:p w14:paraId="19927AA6"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 xml:space="preserve">Le marché pourra être résilié conformément aux dispositions prévues au chapitre </w:t>
      </w:r>
      <w:r w:rsidR="00166087" w:rsidRPr="00626917">
        <w:rPr>
          <w:rFonts w:ascii="AMU Monument Grotesk" w:hAnsi="AMU Monument Grotesk" w:cs="Arial"/>
          <w:sz w:val="18"/>
          <w:szCs w:val="18"/>
        </w:rPr>
        <w:t>7</w:t>
      </w:r>
      <w:r w:rsidRPr="00626917">
        <w:rPr>
          <w:rFonts w:ascii="AMU Monument Grotesk" w:hAnsi="AMU Monument Grotesk" w:cs="Arial"/>
          <w:sz w:val="18"/>
          <w:szCs w:val="18"/>
        </w:rPr>
        <w:t xml:space="preserve"> du CCAG-</w:t>
      </w:r>
      <w:r w:rsidR="00166087" w:rsidRPr="00626917">
        <w:rPr>
          <w:rFonts w:ascii="AMU Monument Grotesk" w:hAnsi="AMU Monument Grotesk" w:cs="Arial"/>
          <w:sz w:val="18"/>
          <w:szCs w:val="18"/>
        </w:rPr>
        <w:t>PI</w:t>
      </w:r>
      <w:r w:rsidRPr="00626917">
        <w:rPr>
          <w:rFonts w:ascii="AMU Monument Grotesk" w:hAnsi="AMU Monument Grotesk" w:cs="Arial"/>
          <w:sz w:val="18"/>
          <w:szCs w:val="18"/>
        </w:rPr>
        <w:t>.</w:t>
      </w:r>
    </w:p>
    <w:p w14:paraId="2377E316" w14:textId="77777777" w:rsidR="00105229" w:rsidRPr="00626917" w:rsidRDefault="00105229">
      <w:pPr>
        <w:jc w:val="both"/>
        <w:rPr>
          <w:rFonts w:ascii="AMU Monument Grotesk" w:hAnsi="AMU Monument Grotesk"/>
        </w:rPr>
      </w:pPr>
      <w:r w:rsidRPr="00626917">
        <w:rPr>
          <w:rFonts w:ascii="AMU Monument Grotesk" w:hAnsi="AMU Monument Grotesk" w:cs="Arial"/>
          <w:sz w:val="18"/>
          <w:szCs w:val="18"/>
        </w:rPr>
        <w:t>La résiliation prend effet à la date fixée dans la décision, ou à défaut à la date de sa notification.</w:t>
      </w:r>
    </w:p>
    <w:p w14:paraId="494F7FFC" w14:textId="77777777" w:rsidR="00E91E58" w:rsidRPr="00626917" w:rsidRDefault="00E91E58">
      <w:pPr>
        <w:jc w:val="both"/>
        <w:rPr>
          <w:rFonts w:ascii="AMU Monument Grotesk" w:hAnsi="AMU Monument Grotesk" w:cs="Arial"/>
          <w:b/>
          <w:sz w:val="6"/>
          <w:szCs w:val="6"/>
          <w:u w:val="single"/>
        </w:rPr>
      </w:pPr>
    </w:p>
    <w:p w14:paraId="09EDBAD8" w14:textId="77777777" w:rsidR="00105229" w:rsidRPr="00626917" w:rsidRDefault="00105229">
      <w:pPr>
        <w:jc w:val="both"/>
        <w:rPr>
          <w:rFonts w:ascii="AMU Monument Grotesk" w:hAnsi="AMU Monument Grotesk"/>
        </w:rPr>
      </w:pPr>
      <w:r w:rsidRPr="00626917">
        <w:rPr>
          <w:rFonts w:ascii="AMU Monument Grotesk" w:hAnsi="AMU Monument Grotesk" w:cs="Arial"/>
          <w:b/>
          <w:sz w:val="18"/>
          <w:szCs w:val="18"/>
          <w:u w:val="single"/>
        </w:rPr>
        <w:t>Résiliation pour faute</w:t>
      </w:r>
      <w:r w:rsidRPr="00626917">
        <w:rPr>
          <w:rFonts w:ascii="AMU Monument Grotesk" w:hAnsi="AMU Monument Grotesk" w:cs="Arial"/>
          <w:b/>
          <w:sz w:val="18"/>
          <w:szCs w:val="18"/>
        </w:rPr>
        <w:t> :</w:t>
      </w:r>
    </w:p>
    <w:p w14:paraId="0025B136" w14:textId="7DA7178E" w:rsidR="00856C56" w:rsidRPr="00626917" w:rsidRDefault="00105229">
      <w:pPr>
        <w:autoSpaceDE w:val="0"/>
        <w:jc w:val="both"/>
        <w:rPr>
          <w:rFonts w:ascii="AMU Monument Grotesk" w:hAnsi="AMU Monument Grotesk" w:cs="Arial"/>
          <w:sz w:val="18"/>
          <w:szCs w:val="18"/>
        </w:rPr>
      </w:pPr>
      <w:r w:rsidRPr="00626917">
        <w:rPr>
          <w:rFonts w:ascii="AMU Monument Grotesk" w:hAnsi="AMU Monument Grotesk" w:cs="Arial"/>
          <w:sz w:val="18"/>
          <w:szCs w:val="18"/>
        </w:rPr>
        <w:t xml:space="preserve">En plus des cas prévus par </w:t>
      </w:r>
      <w:r w:rsidR="00C84BB9" w:rsidRPr="00626917">
        <w:rPr>
          <w:rFonts w:ascii="AMU Monument Grotesk" w:hAnsi="AMU Monument Grotesk" w:cs="Arial"/>
          <w:sz w:val="18"/>
          <w:szCs w:val="18"/>
        </w:rPr>
        <w:t xml:space="preserve">l’article </w:t>
      </w:r>
      <w:r w:rsidR="00521D34" w:rsidRPr="00626917">
        <w:rPr>
          <w:rFonts w:ascii="AMU Monument Grotesk" w:hAnsi="AMU Monument Grotesk" w:cs="Arial"/>
          <w:sz w:val="18"/>
          <w:szCs w:val="18"/>
        </w:rPr>
        <w:t>39</w:t>
      </w:r>
      <w:r w:rsidR="00C84BB9" w:rsidRPr="00626917">
        <w:rPr>
          <w:rFonts w:ascii="AMU Monument Grotesk" w:hAnsi="AMU Monument Grotesk" w:cs="Arial"/>
          <w:sz w:val="18"/>
          <w:szCs w:val="18"/>
        </w:rPr>
        <w:t xml:space="preserve"> du CCAG-PI</w:t>
      </w:r>
      <w:r w:rsidRPr="00626917">
        <w:rPr>
          <w:rFonts w:ascii="AMU Monument Grotesk" w:hAnsi="AMU Monument Grotesk" w:cs="Arial"/>
          <w:sz w:val="18"/>
          <w:szCs w:val="18"/>
        </w:rPr>
        <w:t>, le marché pourra aussi être résilié par le pouvoir adjudicateur pour faute du titulaire en cas d’inexécution, de mauvaise exécution, de non-respect ou violations d’une ou de plusieurs prescriptions contractuelles.</w:t>
      </w:r>
    </w:p>
    <w:p w14:paraId="410C15B2" w14:textId="77777777" w:rsidR="00856C56" w:rsidRPr="00626917" w:rsidRDefault="00856C56">
      <w:pPr>
        <w:autoSpaceDE w:val="0"/>
        <w:jc w:val="both"/>
        <w:rPr>
          <w:rFonts w:ascii="AMU Monument Grotesk" w:hAnsi="AMU Monument Grotesk"/>
          <w:sz w:val="16"/>
          <w:szCs w:val="16"/>
        </w:rPr>
      </w:pPr>
    </w:p>
    <w:p w14:paraId="07A92689" w14:textId="77777777" w:rsidR="00856C56" w:rsidRPr="00626917" w:rsidRDefault="00856C56" w:rsidP="00856C56">
      <w:pPr>
        <w:autoSpaceDE w:val="0"/>
        <w:jc w:val="both"/>
        <w:rPr>
          <w:rFonts w:ascii="AMU Monument Grotesk" w:hAnsi="AMU Monument Grotesk"/>
          <w:sz w:val="18"/>
          <w:szCs w:val="18"/>
        </w:rPr>
      </w:pPr>
      <w:r w:rsidRPr="00626917">
        <w:rPr>
          <w:rFonts w:ascii="AMU Monument Grotesk" w:hAnsi="AMU Monument Grotesk"/>
          <w:sz w:val="18"/>
          <w:szCs w:val="18"/>
        </w:rPr>
        <w:t xml:space="preserve">L’administration signale les défaillances au titulaire </w:t>
      </w:r>
      <w:r w:rsidRPr="00626917">
        <w:rPr>
          <w:rFonts w:ascii="AMU Monument Grotesk" w:hAnsi="AMU Monument Grotesk"/>
          <w:b/>
          <w:sz w:val="18"/>
          <w:szCs w:val="18"/>
        </w:rPr>
        <w:t>par lettre recommandée avec accusé de réception</w:t>
      </w:r>
      <w:r w:rsidRPr="00626917">
        <w:rPr>
          <w:rFonts w:ascii="AMU Monument Grotesk" w:hAnsi="AMU Monument Grotesk"/>
          <w:sz w:val="18"/>
          <w:szCs w:val="18"/>
        </w:rPr>
        <w:t xml:space="preserve">. Ce courrier a valeur de mise en demeure. Selon ledit courrier, le titulaire a </w:t>
      </w:r>
      <w:r w:rsidRPr="00626917">
        <w:rPr>
          <w:rFonts w:ascii="AMU Monument Grotesk" w:hAnsi="AMU Monument Grotesk"/>
          <w:b/>
          <w:sz w:val="18"/>
          <w:szCs w:val="18"/>
        </w:rPr>
        <w:t>15 jours pour mettre fin au manquement et/ou présenter ses observations ainsi que les conditions et les moyens qu’il entend mettre en œuvre pour respecter ses engagements</w:t>
      </w:r>
      <w:r w:rsidRPr="00626917">
        <w:rPr>
          <w:rFonts w:ascii="AMU Monument Grotesk" w:hAnsi="AMU Monument Grotesk"/>
          <w:sz w:val="18"/>
          <w:szCs w:val="18"/>
        </w:rPr>
        <w:t>.</w:t>
      </w:r>
    </w:p>
    <w:p w14:paraId="7F380199" w14:textId="77777777" w:rsidR="00856C56" w:rsidRPr="00626917" w:rsidRDefault="00856C56" w:rsidP="00856C56">
      <w:pPr>
        <w:autoSpaceDE w:val="0"/>
        <w:jc w:val="both"/>
        <w:rPr>
          <w:rFonts w:ascii="AMU Monument Grotesk" w:hAnsi="AMU Monument Grotesk"/>
          <w:sz w:val="18"/>
          <w:szCs w:val="18"/>
        </w:rPr>
      </w:pPr>
      <w:r w:rsidRPr="00626917">
        <w:rPr>
          <w:rFonts w:ascii="AMU Monument Grotesk" w:hAnsi="AMU Monument Grotesk"/>
          <w:sz w:val="18"/>
          <w:szCs w:val="18"/>
        </w:rPr>
        <w:t>Passé ce délai, ou si l’administration constate que malgré son avertissement le titulaire ne respecte toujours pas ses obligations contractuelles, le marché peut alors être résilié sans autre mise en demeure et sans préavis au titulaire.</w:t>
      </w:r>
    </w:p>
    <w:p w14:paraId="22A254C0" w14:textId="77777777" w:rsidR="00105229" w:rsidRPr="00626917" w:rsidRDefault="00105229">
      <w:pPr>
        <w:autoSpaceDE w:val="0"/>
        <w:jc w:val="both"/>
        <w:rPr>
          <w:rFonts w:ascii="AMU Monument Grotesk" w:hAnsi="AMU Monument Grotesk" w:cs="Arial"/>
          <w:sz w:val="8"/>
          <w:szCs w:val="8"/>
        </w:rPr>
      </w:pPr>
    </w:p>
    <w:p w14:paraId="489A217E" w14:textId="77777777" w:rsidR="00105229" w:rsidRPr="00626917" w:rsidRDefault="00105229">
      <w:pPr>
        <w:autoSpaceDE w:val="0"/>
        <w:jc w:val="both"/>
        <w:rPr>
          <w:rFonts w:ascii="AMU Monument Grotesk" w:hAnsi="AMU Monument Grotesk"/>
        </w:rPr>
      </w:pPr>
      <w:r w:rsidRPr="00626917">
        <w:rPr>
          <w:rFonts w:ascii="AMU Monument Grotesk" w:hAnsi="AMU Monument Grotesk" w:cs="Arial"/>
          <w:sz w:val="18"/>
          <w:szCs w:val="18"/>
        </w:rPr>
        <w:t>Le titulaire ne peut prétendre au versement d’aucune indemnité en cas de résiliation pour faute.</w:t>
      </w:r>
    </w:p>
    <w:p w14:paraId="5C03AD26" w14:textId="77777777" w:rsidR="00105229" w:rsidRPr="00626917" w:rsidRDefault="00105229">
      <w:pPr>
        <w:pStyle w:val="Retraitcorpsdetexte31"/>
        <w:spacing w:after="0"/>
        <w:ind w:left="0"/>
        <w:jc w:val="both"/>
        <w:rPr>
          <w:rFonts w:ascii="AMU Monument Grotesk" w:hAnsi="AMU Monument Grotesk" w:cs="Arial"/>
          <w:b/>
          <w:bCs/>
          <w:i/>
          <w:iCs/>
          <w:sz w:val="8"/>
          <w:szCs w:val="8"/>
          <w:lang w:val="fr-FR"/>
        </w:rPr>
      </w:pPr>
    </w:p>
    <w:p w14:paraId="17458FA5" w14:textId="77777777" w:rsidR="00105229" w:rsidRPr="00626917" w:rsidRDefault="00105229">
      <w:pPr>
        <w:pStyle w:val="Titre1"/>
        <w:jc w:val="both"/>
        <w:rPr>
          <w:rFonts w:ascii="AMU Monument Grotesk" w:hAnsi="AMU Monument Grotesk"/>
        </w:rPr>
      </w:pPr>
      <w:bookmarkStart w:id="47" w:name="_Toc105493766"/>
      <w:r w:rsidRPr="00626917">
        <w:rPr>
          <w:rFonts w:ascii="AMU Monument Grotesk" w:hAnsi="AMU Monument Grotesk"/>
          <w:sz w:val="18"/>
          <w:szCs w:val="18"/>
        </w:rPr>
        <w:t>ARTICLE 15 : Litiges</w:t>
      </w:r>
      <w:bookmarkEnd w:id="47"/>
    </w:p>
    <w:p w14:paraId="66141FD3" w14:textId="77777777" w:rsidR="0066192A" w:rsidRPr="00626917" w:rsidRDefault="0066192A" w:rsidP="0066192A">
      <w:pPr>
        <w:rPr>
          <w:rFonts w:ascii="AMU Monument Grotesk" w:hAnsi="AMU Monument Grotesk" w:cs="Arial"/>
          <w:bCs/>
          <w:sz w:val="18"/>
          <w:szCs w:val="18"/>
        </w:rPr>
      </w:pPr>
      <w:bookmarkStart w:id="48" w:name="_Toc105493767"/>
      <w:r w:rsidRPr="00626917">
        <w:rPr>
          <w:rFonts w:ascii="AMU Monument Grotesk" w:hAnsi="AMU Monument Grotesk" w:cs="Arial"/>
          <w:sz w:val="18"/>
          <w:szCs w:val="18"/>
        </w:rPr>
        <w:t>l</w:t>
      </w:r>
      <w:r w:rsidRPr="00626917">
        <w:rPr>
          <w:rFonts w:ascii="AMU Monument Grotesk" w:hAnsi="AMU Monument Grotesk" w:cs="Arial"/>
          <w:bCs/>
          <w:sz w:val="18"/>
          <w:szCs w:val="18"/>
        </w:rPr>
        <w:t>e Tribunal Administratif de Marseille est seul compétent pour connaître des litiges qui pourraient survenir lors de l'exécution du présent marché.</w:t>
      </w:r>
    </w:p>
    <w:p w14:paraId="2D15D5DE" w14:textId="77777777" w:rsidR="0066192A" w:rsidRPr="00626917" w:rsidRDefault="0066192A" w:rsidP="0066192A">
      <w:pPr>
        <w:rPr>
          <w:rFonts w:ascii="AMU Monument Grotesk" w:hAnsi="AMU Monument Grotesk" w:cs="Arial"/>
          <w:sz w:val="18"/>
          <w:szCs w:val="18"/>
        </w:rPr>
      </w:pPr>
    </w:p>
    <w:p w14:paraId="39BA74EC" w14:textId="77777777" w:rsidR="0066192A" w:rsidRPr="00626917" w:rsidRDefault="0066192A" w:rsidP="0066192A">
      <w:pPr>
        <w:rPr>
          <w:rFonts w:ascii="AMU Monument Grotesk" w:hAnsi="AMU Monument Grotesk" w:cs="Arial"/>
          <w:sz w:val="18"/>
          <w:szCs w:val="18"/>
        </w:rPr>
      </w:pPr>
      <w:r w:rsidRPr="00626917">
        <w:rPr>
          <w:rFonts w:ascii="AMU Monument Grotesk" w:hAnsi="AMU Monument Grotesk" w:cs="Arial"/>
          <w:sz w:val="18"/>
          <w:szCs w:val="18"/>
          <w:u w:val="single"/>
        </w:rPr>
        <w:t>Coordonnées</w:t>
      </w:r>
      <w:r w:rsidRPr="00626917">
        <w:rPr>
          <w:rFonts w:ascii="AMU Monument Grotesk" w:hAnsi="AMU Monument Grotesk" w:cs="Arial"/>
          <w:sz w:val="18"/>
          <w:szCs w:val="18"/>
        </w:rPr>
        <w:t xml:space="preserve"> du Tribunal Administratif de Marseille : 22, 24 rue Breteuil. 13006 Marseille</w:t>
      </w:r>
    </w:p>
    <w:p w14:paraId="41246251" w14:textId="77777777" w:rsidR="0066192A" w:rsidRPr="00626917" w:rsidRDefault="0066192A" w:rsidP="0066192A">
      <w:pPr>
        <w:rPr>
          <w:rFonts w:ascii="AMU Monument Grotesk" w:hAnsi="AMU Monument Grotesk" w:cs="Arial"/>
          <w:sz w:val="18"/>
          <w:szCs w:val="18"/>
        </w:rPr>
      </w:pPr>
      <w:r w:rsidRPr="00626917">
        <w:rPr>
          <w:rFonts w:ascii="AMU Monument Grotesk" w:hAnsi="AMU Monument Grotesk" w:cs="Arial"/>
          <w:sz w:val="18"/>
          <w:szCs w:val="18"/>
        </w:rPr>
        <w:t xml:space="preserve">Courriel : </w:t>
      </w:r>
      <w:hyperlink r:id="rId12" w:history="1">
        <w:r w:rsidRPr="00626917">
          <w:rPr>
            <w:rFonts w:ascii="AMU Monument Grotesk" w:hAnsi="AMU Monument Grotesk" w:cs="Arial"/>
            <w:color w:val="0000FF"/>
            <w:sz w:val="18"/>
            <w:szCs w:val="18"/>
            <w:u w:val="single"/>
          </w:rPr>
          <w:t>greffe.ta-marseille@juradm.fr</w:t>
        </w:r>
      </w:hyperlink>
      <w:r w:rsidRPr="00626917">
        <w:rPr>
          <w:rFonts w:ascii="AMU Monument Grotesk" w:hAnsi="AMU Monument Grotesk" w:cs="Arial"/>
          <w:sz w:val="18"/>
          <w:szCs w:val="18"/>
        </w:rPr>
        <w:t xml:space="preserve"> / Tél : 04 91 13 48 13  / Télécopie :04 91 81 13 87 / 89</w:t>
      </w:r>
    </w:p>
    <w:p w14:paraId="51D05E6A" w14:textId="77777777" w:rsidR="00985A75" w:rsidRPr="00626917" w:rsidRDefault="00105229" w:rsidP="00985A75">
      <w:pPr>
        <w:pStyle w:val="Titre1"/>
        <w:jc w:val="both"/>
        <w:rPr>
          <w:rFonts w:ascii="AMU Monument Grotesk" w:hAnsi="AMU Monument Grotesk"/>
          <w:sz w:val="18"/>
          <w:szCs w:val="18"/>
        </w:rPr>
      </w:pPr>
      <w:r w:rsidRPr="00626917">
        <w:rPr>
          <w:rFonts w:ascii="AMU Monument Grotesk" w:hAnsi="AMU Monument Grotesk"/>
          <w:sz w:val="18"/>
          <w:szCs w:val="18"/>
        </w:rPr>
        <w:t>ARTICLE 16 Dérogation</w:t>
      </w:r>
      <w:bookmarkEnd w:id="48"/>
      <w:r w:rsidRPr="00626917">
        <w:rPr>
          <w:rFonts w:ascii="AMU Monument Grotesk" w:hAnsi="AMU Monument Grotesk"/>
          <w:sz w:val="18"/>
          <w:szCs w:val="18"/>
        </w:rPr>
        <w:t xml:space="preserve"> </w:t>
      </w:r>
    </w:p>
    <w:p w14:paraId="4846EDEB" w14:textId="0715363E" w:rsidR="0066192A" w:rsidRPr="00626917" w:rsidRDefault="0066192A" w:rsidP="0066192A">
      <w:pPr>
        <w:spacing w:before="120"/>
        <w:jc w:val="both"/>
        <w:rPr>
          <w:rFonts w:ascii="AMU Monument Grotesk" w:hAnsi="AMU Monument Grotesk" w:cs="Arial"/>
          <w:sz w:val="18"/>
          <w:szCs w:val="18"/>
        </w:rPr>
      </w:pPr>
      <w:r w:rsidRPr="00626917">
        <w:rPr>
          <w:rFonts w:ascii="AMU Monument Grotesk" w:hAnsi="AMU Monument Grotesk" w:cs="Arial"/>
          <w:sz w:val="18"/>
          <w:szCs w:val="18"/>
        </w:rPr>
        <w:t>Sauf dérogation expressément exprimée dans le présent document les stipulations du CCAG PI sont applicables au marché.</w:t>
      </w:r>
    </w:p>
    <w:p w14:paraId="4F8B28C2" w14:textId="77777777" w:rsidR="00985A75" w:rsidRPr="00626917" w:rsidRDefault="00985A75" w:rsidP="001D3AF8">
      <w:pPr>
        <w:jc w:val="both"/>
        <w:rPr>
          <w:rFonts w:ascii="AMU Monument Grotesk" w:hAnsi="AMU Monument Grotesk"/>
          <w:sz w:val="8"/>
          <w:szCs w:val="8"/>
        </w:rPr>
      </w:pPr>
    </w:p>
    <w:p w14:paraId="28A78B8C" w14:textId="77777777" w:rsidR="00505184" w:rsidRPr="00626917" w:rsidRDefault="00C44149" w:rsidP="00505184">
      <w:pPr>
        <w:suppressAutoHyphens w:val="0"/>
        <w:jc w:val="both"/>
        <w:rPr>
          <w:rFonts w:ascii="AMU Monument Grotesk" w:hAnsi="AMU Monument Grotesk" w:cs="Arial"/>
          <w:b/>
          <w:sz w:val="18"/>
          <w:szCs w:val="18"/>
          <w:lang w:eastAsia="fr-FR"/>
        </w:rPr>
      </w:pPr>
      <w:r w:rsidRPr="00626917">
        <w:rPr>
          <w:rFonts w:ascii="AMU Monument Grotesk" w:hAnsi="AMU Monument Grotesk" w:cs="Arial"/>
          <w:b/>
          <w:sz w:val="18"/>
          <w:szCs w:val="18"/>
          <w:lang w:eastAsia="fr-FR"/>
        </w:rPr>
        <w:t>--------------------------------------------------------------------------------------------------------</w:t>
      </w:r>
    </w:p>
    <w:p w14:paraId="3EA13102" w14:textId="77777777" w:rsidR="0053255D" w:rsidRPr="00626917" w:rsidRDefault="0053255D" w:rsidP="00505184">
      <w:pPr>
        <w:suppressAutoHyphens w:val="0"/>
        <w:jc w:val="both"/>
        <w:rPr>
          <w:rFonts w:ascii="AMU Monument Grotesk" w:hAnsi="AMU Monument Grotesk" w:cs="Arial"/>
          <w:b/>
          <w:sz w:val="8"/>
          <w:szCs w:val="8"/>
          <w:lang w:eastAsia="fr-FR"/>
        </w:rPr>
      </w:pPr>
    </w:p>
    <w:p w14:paraId="6E553CEA" w14:textId="77777777" w:rsidR="0066192A" w:rsidRPr="00626917" w:rsidRDefault="0066192A" w:rsidP="0066192A">
      <w:pPr>
        <w:jc w:val="both"/>
        <w:rPr>
          <w:rFonts w:ascii="AMU Monument Grotesk" w:hAnsi="AMU Monument Grotesk" w:cs="Arial"/>
          <w:sz w:val="18"/>
          <w:szCs w:val="18"/>
        </w:rPr>
      </w:pPr>
      <w:r w:rsidRPr="00626917">
        <w:rPr>
          <w:rFonts w:ascii="AMU Monument Grotesk" w:hAnsi="AMU Monument Grotesk" w:cs="Arial"/>
          <w:sz w:val="18"/>
          <w:szCs w:val="18"/>
        </w:rPr>
        <w:t>L’Université d’Aix-Marseille se libérera des sommes dues par elle en faisant donner crédit au compte ouvert au nom du titulaire au n° suivant :</w:t>
      </w:r>
    </w:p>
    <w:p w14:paraId="570ED57E"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SWIFT : …………………………………….</w:t>
      </w:r>
    </w:p>
    <w:p w14:paraId="6F211F9B"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CODE BANQUE : ………</w:t>
      </w:r>
      <w:proofErr w:type="gramStart"/>
      <w:r w:rsidRPr="00626917">
        <w:rPr>
          <w:rFonts w:ascii="AMU Monument Grotesk" w:hAnsi="AMU Monument Grotesk" w:cs="Tahoma"/>
          <w:color w:val="FF0000"/>
          <w:sz w:val="18"/>
          <w:szCs w:val="18"/>
        </w:rPr>
        <w:t>…….</w:t>
      </w:r>
      <w:proofErr w:type="gramEnd"/>
      <w:r w:rsidRPr="00626917">
        <w:rPr>
          <w:rFonts w:ascii="AMU Monument Grotesk" w:hAnsi="AMU Monument Grotesk" w:cs="Tahoma"/>
          <w:color w:val="FF0000"/>
          <w:sz w:val="18"/>
          <w:szCs w:val="18"/>
        </w:rPr>
        <w:t>.CODE GUICHET : ……………………</w:t>
      </w:r>
    </w:p>
    <w:p w14:paraId="64C67F88"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N° COMPTE : …………………………… CLE RIB : ……</w:t>
      </w:r>
      <w:proofErr w:type="gramStart"/>
      <w:r w:rsidRPr="00626917">
        <w:rPr>
          <w:rFonts w:ascii="AMU Monument Grotesk" w:hAnsi="AMU Monument Grotesk" w:cs="Tahoma"/>
          <w:color w:val="FF0000"/>
          <w:sz w:val="18"/>
          <w:szCs w:val="18"/>
        </w:rPr>
        <w:t>…….</w:t>
      </w:r>
      <w:proofErr w:type="gramEnd"/>
      <w:r w:rsidRPr="00626917">
        <w:rPr>
          <w:rFonts w:ascii="AMU Monument Grotesk" w:hAnsi="AMU Monument Grotesk" w:cs="Tahoma"/>
          <w:color w:val="FF0000"/>
          <w:sz w:val="18"/>
          <w:szCs w:val="18"/>
        </w:rPr>
        <w:t>.</w:t>
      </w:r>
    </w:p>
    <w:p w14:paraId="2E1778EC" w14:textId="77777777" w:rsidR="0066192A" w:rsidRPr="00626917" w:rsidRDefault="0066192A" w:rsidP="0066192A">
      <w:pPr>
        <w:jc w:val="both"/>
        <w:rPr>
          <w:rFonts w:ascii="AMU Monument Grotesk" w:hAnsi="AMU Monument Grotesk" w:cs="Tahoma"/>
          <w:color w:val="FF0000"/>
          <w:sz w:val="18"/>
          <w:szCs w:val="18"/>
        </w:rPr>
      </w:pPr>
      <w:r w:rsidRPr="00626917">
        <w:rPr>
          <w:rFonts w:ascii="AMU Monument Grotesk" w:hAnsi="AMU Monument Grotesk" w:cs="Tahoma"/>
          <w:color w:val="FF0000"/>
          <w:sz w:val="18"/>
          <w:szCs w:val="18"/>
        </w:rPr>
        <w:t>IBAN ……………………………………………………………</w:t>
      </w:r>
      <w:proofErr w:type="gramStart"/>
      <w:r w:rsidRPr="00626917">
        <w:rPr>
          <w:rFonts w:ascii="AMU Monument Grotesk" w:hAnsi="AMU Monument Grotesk" w:cs="Tahoma"/>
          <w:color w:val="FF0000"/>
          <w:sz w:val="18"/>
          <w:szCs w:val="18"/>
        </w:rPr>
        <w:t>…….</w:t>
      </w:r>
      <w:proofErr w:type="gramEnd"/>
      <w:r w:rsidRPr="00626917">
        <w:rPr>
          <w:rFonts w:ascii="AMU Monument Grotesk" w:hAnsi="AMU Monument Grotesk" w:cs="Tahoma"/>
          <w:color w:val="FF0000"/>
          <w:sz w:val="18"/>
          <w:szCs w:val="18"/>
        </w:rPr>
        <w:t>.</w:t>
      </w:r>
    </w:p>
    <w:p w14:paraId="7148EE54" w14:textId="5586BA84" w:rsidR="00A14D2B" w:rsidRPr="00626917" w:rsidRDefault="00A14D2B" w:rsidP="00F11FDC">
      <w:pPr>
        <w:jc w:val="both"/>
        <w:rPr>
          <w:rFonts w:ascii="AMU Monument Grotesk" w:hAnsi="AMU Monument Grotesk"/>
          <w:b/>
          <w:sz w:val="18"/>
          <w:szCs w:val="18"/>
        </w:rPr>
      </w:pPr>
    </w:p>
    <w:p w14:paraId="2CAE506B" w14:textId="77777777" w:rsidR="0066192A" w:rsidRPr="00626917" w:rsidRDefault="0066192A" w:rsidP="00F11FDC">
      <w:pPr>
        <w:jc w:val="both"/>
        <w:rPr>
          <w:rFonts w:ascii="AMU Monument Grotesk" w:hAnsi="AMU Monument Grotesk"/>
          <w:b/>
          <w:sz w:val="18"/>
          <w:szCs w:val="18"/>
        </w:rPr>
      </w:pPr>
    </w:p>
    <w:p w14:paraId="09FE28BC" w14:textId="77777777" w:rsidR="0066192A" w:rsidRPr="00626917" w:rsidRDefault="0066192A" w:rsidP="0066192A">
      <w:pPr>
        <w:pBdr>
          <w:top w:val="single" w:sz="4" w:space="1" w:color="auto"/>
          <w:left w:val="single" w:sz="4" w:space="4" w:color="auto"/>
          <w:bottom w:val="single" w:sz="4" w:space="1" w:color="auto"/>
          <w:right w:val="single" w:sz="4" w:space="4" w:color="auto"/>
        </w:pBdr>
        <w:rPr>
          <w:rFonts w:ascii="AMU Monument Grotesk" w:hAnsi="AMU Monument Grotesk" w:cs="Arial"/>
          <w:b/>
          <w:sz w:val="18"/>
          <w:szCs w:val="18"/>
        </w:rPr>
      </w:pPr>
      <w:r w:rsidRPr="00626917">
        <w:rPr>
          <w:rFonts w:ascii="AMU Monument Grotesk" w:hAnsi="AMU Monument Grotesk" w:cs="Arial"/>
          <w:b/>
          <w:sz w:val="18"/>
          <w:szCs w:val="18"/>
        </w:rPr>
        <w:t>N° de marché : ………………………………………………………………………….</w:t>
      </w:r>
    </w:p>
    <w:p w14:paraId="766D600D" w14:textId="77777777" w:rsidR="0066192A" w:rsidRPr="00626917" w:rsidRDefault="0066192A" w:rsidP="0066192A">
      <w:pPr>
        <w:keepNext/>
        <w:outlineLvl w:val="0"/>
        <w:rPr>
          <w:rFonts w:ascii="AMU Monument Grotesk" w:hAnsi="AMU Monument Grotesk" w:cs="Arial"/>
          <w:color w:val="00B0F0"/>
          <w:sz w:val="18"/>
          <w:szCs w:val="18"/>
        </w:rPr>
      </w:pPr>
    </w:p>
    <w:p w14:paraId="5D0AD5EC" w14:textId="77777777" w:rsidR="0066192A" w:rsidRPr="00626917" w:rsidRDefault="0066192A" w:rsidP="0066192A">
      <w:pPr>
        <w:tabs>
          <w:tab w:val="left" w:pos="709"/>
        </w:tabs>
        <w:jc w:val="both"/>
        <w:rPr>
          <w:rFonts w:ascii="AMU Monument Grotesk" w:hAnsi="AMU Monument Grotesk"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4"/>
        <w:gridCol w:w="5753"/>
      </w:tblGrid>
      <w:tr w:rsidR="0066192A" w:rsidRPr="004D2013" w14:paraId="34C9F851" w14:textId="77777777" w:rsidTr="00290E24">
        <w:tc>
          <w:tcPr>
            <w:tcW w:w="3994" w:type="dxa"/>
            <w:shd w:val="clear" w:color="auto" w:fill="auto"/>
          </w:tcPr>
          <w:p w14:paraId="03BD9AAD" w14:textId="77777777" w:rsidR="0066192A" w:rsidRPr="00626917" w:rsidRDefault="0066192A" w:rsidP="00290E24">
            <w:pPr>
              <w:jc w:val="both"/>
              <w:rPr>
                <w:rFonts w:ascii="AMU Monument Grotesk" w:hAnsi="AMU Monument Grotesk" w:cs="Arial"/>
                <w:sz w:val="18"/>
                <w:szCs w:val="18"/>
              </w:rPr>
            </w:pPr>
            <w:r w:rsidRPr="00626917">
              <w:rPr>
                <w:rFonts w:ascii="AMU Monument Grotesk" w:hAnsi="AMU Monument Grotesk" w:cs="Arial"/>
                <w:sz w:val="18"/>
                <w:szCs w:val="18"/>
              </w:rPr>
              <w:t>Fait à …………………</w:t>
            </w:r>
            <w:proofErr w:type="gramStart"/>
            <w:r w:rsidRPr="00626917">
              <w:rPr>
                <w:rFonts w:ascii="AMU Monument Grotesk" w:hAnsi="AMU Monument Grotesk" w:cs="Arial"/>
                <w:sz w:val="18"/>
                <w:szCs w:val="18"/>
              </w:rPr>
              <w:t>…….</w:t>
            </w:r>
            <w:proofErr w:type="gramEnd"/>
            <w:r w:rsidRPr="00626917">
              <w:rPr>
                <w:rFonts w:ascii="AMU Monument Grotesk" w:hAnsi="AMU Monument Grotesk" w:cs="Arial"/>
                <w:sz w:val="18"/>
                <w:szCs w:val="18"/>
              </w:rPr>
              <w:t>.le……………………..</w:t>
            </w:r>
          </w:p>
          <w:p w14:paraId="1BE38D75"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Pour le titulaire</w:t>
            </w:r>
          </w:p>
          <w:p w14:paraId="03B6743C" w14:textId="77777777" w:rsidR="0066192A" w:rsidRPr="00626917" w:rsidRDefault="0066192A" w:rsidP="00290E24">
            <w:pPr>
              <w:jc w:val="both"/>
              <w:rPr>
                <w:rFonts w:ascii="AMU Monument Grotesk" w:hAnsi="AMU Monument Grotesk" w:cs="Arial"/>
                <w:i/>
                <w:sz w:val="18"/>
                <w:szCs w:val="18"/>
              </w:rPr>
            </w:pPr>
            <w:r w:rsidRPr="00626917">
              <w:rPr>
                <w:rFonts w:ascii="AMU Monument Grotesk" w:hAnsi="AMU Monument Grotesk" w:cs="Arial"/>
                <w:i/>
                <w:sz w:val="18"/>
                <w:szCs w:val="18"/>
              </w:rPr>
              <w:t>Nom, Prénom et signature de la personne dûment habilitée à engager la société, Cachet commercial</w:t>
            </w:r>
          </w:p>
        </w:tc>
        <w:tc>
          <w:tcPr>
            <w:tcW w:w="5753" w:type="dxa"/>
            <w:shd w:val="clear" w:color="auto" w:fill="auto"/>
          </w:tcPr>
          <w:p w14:paraId="0995D427" w14:textId="77777777" w:rsidR="0066192A" w:rsidRPr="00626917" w:rsidRDefault="0066192A" w:rsidP="00290E24">
            <w:pPr>
              <w:jc w:val="both"/>
              <w:rPr>
                <w:rFonts w:ascii="AMU Monument Grotesk" w:hAnsi="AMU Monument Grotesk" w:cs="Arial"/>
                <w:sz w:val="18"/>
                <w:szCs w:val="18"/>
              </w:rPr>
            </w:pPr>
            <w:r w:rsidRPr="00626917">
              <w:rPr>
                <w:rFonts w:ascii="AMU Monument Grotesk" w:hAnsi="AMU Monument Grotesk" w:cs="Arial"/>
                <w:sz w:val="18"/>
                <w:szCs w:val="18"/>
              </w:rPr>
              <w:t>La présente offre est acceptée</w:t>
            </w:r>
          </w:p>
          <w:p w14:paraId="53F8920A"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sz w:val="18"/>
                <w:szCs w:val="18"/>
              </w:rPr>
              <w:t>Fait à Marseille, le</w:t>
            </w:r>
            <w:r w:rsidRPr="00626917">
              <w:rPr>
                <w:rFonts w:ascii="AMU Monument Grotesk" w:hAnsi="AMU Monument Grotesk" w:cs="Arial"/>
                <w:b/>
                <w:bCs/>
                <w:sz w:val="18"/>
                <w:szCs w:val="18"/>
              </w:rPr>
              <w:t xml:space="preserve"> …………………………</w:t>
            </w:r>
            <w:proofErr w:type="gramStart"/>
            <w:r w:rsidRPr="00626917">
              <w:rPr>
                <w:rFonts w:ascii="AMU Monument Grotesk" w:hAnsi="AMU Monument Grotesk" w:cs="Arial"/>
                <w:b/>
                <w:bCs/>
                <w:sz w:val="18"/>
                <w:szCs w:val="18"/>
              </w:rPr>
              <w:t>…….</w:t>
            </w:r>
            <w:proofErr w:type="gramEnd"/>
            <w:r w:rsidRPr="00626917">
              <w:rPr>
                <w:rFonts w:ascii="AMU Monument Grotesk" w:hAnsi="AMU Monument Grotesk" w:cs="Arial"/>
                <w:b/>
                <w:bCs/>
                <w:sz w:val="18"/>
                <w:szCs w:val="18"/>
              </w:rPr>
              <w:t>.</w:t>
            </w:r>
          </w:p>
          <w:p w14:paraId="02077A7B" w14:textId="77777777" w:rsidR="0066192A" w:rsidRPr="00626917"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 xml:space="preserve">Pour le pouvoir adjudicateur </w:t>
            </w:r>
          </w:p>
          <w:p w14:paraId="73F262EC" w14:textId="77777777" w:rsidR="0066192A" w:rsidRPr="004D2013" w:rsidRDefault="0066192A" w:rsidP="00290E24">
            <w:pPr>
              <w:jc w:val="both"/>
              <w:rPr>
                <w:rFonts w:ascii="AMU Monument Grotesk" w:hAnsi="AMU Monument Grotesk" w:cs="Arial"/>
                <w:b/>
                <w:bCs/>
                <w:sz w:val="18"/>
                <w:szCs w:val="18"/>
              </w:rPr>
            </w:pPr>
            <w:r w:rsidRPr="00626917">
              <w:rPr>
                <w:rFonts w:ascii="AMU Monument Grotesk" w:hAnsi="AMU Monument Grotesk" w:cs="Arial"/>
                <w:b/>
                <w:bCs/>
                <w:sz w:val="18"/>
                <w:szCs w:val="18"/>
              </w:rPr>
              <w:t>Le représentant de l’Université d’AIX-MARSEILLE</w:t>
            </w:r>
            <w:r w:rsidRPr="00626917">
              <w:rPr>
                <w:rFonts w:ascii="AMU Monument Grotesk" w:hAnsi="AMU Monument Grotesk"/>
                <w:b/>
                <w:noProof/>
                <w:sz w:val="18"/>
                <w:szCs w:val="18"/>
                <w:lang w:eastAsia="fr-FR"/>
              </w:rPr>
              <w:t xml:space="preserve"> </w:t>
            </w:r>
            <w:r w:rsidRPr="00626917">
              <w:rPr>
                <w:rFonts w:ascii="AMU Monument Grotesk" w:hAnsi="AMU Monument Grotesk"/>
                <w:b/>
                <w:noProof/>
                <w:sz w:val="18"/>
                <w:szCs w:val="18"/>
                <w:lang w:eastAsia="fr-FR"/>
              </w:rPr>
              <w:drawing>
                <wp:inline distT="0" distB="0" distL="0" distR="0" wp14:anchorId="4347FA4A" wp14:editId="3B59D1EF">
                  <wp:extent cx="712470" cy="712470"/>
                  <wp:effectExtent l="1905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3" cstate="print"/>
                          <a:srcRect/>
                          <a:stretch>
                            <a:fillRect/>
                          </a:stretch>
                        </pic:blipFill>
                        <pic:spPr bwMode="auto">
                          <a:xfrm>
                            <a:off x="0" y="0"/>
                            <a:ext cx="712470" cy="712470"/>
                          </a:xfrm>
                          <a:prstGeom prst="rect">
                            <a:avLst/>
                          </a:prstGeom>
                          <a:noFill/>
                          <a:ln w="9525">
                            <a:noFill/>
                            <a:miter lim="800000"/>
                            <a:headEnd/>
                            <a:tailEnd/>
                          </a:ln>
                        </pic:spPr>
                      </pic:pic>
                    </a:graphicData>
                  </a:graphic>
                </wp:inline>
              </w:drawing>
            </w:r>
          </w:p>
        </w:tc>
      </w:tr>
    </w:tbl>
    <w:p w14:paraId="136AF9CF" w14:textId="54820382" w:rsidR="0066192A" w:rsidRPr="004D2013" w:rsidRDefault="0066192A" w:rsidP="00F11FDC">
      <w:pPr>
        <w:jc w:val="both"/>
        <w:rPr>
          <w:rFonts w:ascii="AMU Monument Grotesk" w:hAnsi="AMU Monument Grotesk"/>
          <w:b/>
          <w:sz w:val="18"/>
          <w:szCs w:val="18"/>
        </w:rPr>
      </w:pPr>
    </w:p>
    <w:sectPr w:rsidR="0066192A" w:rsidRPr="004D2013" w:rsidSect="00DE6FD3">
      <w:headerReference w:type="even" r:id="rId14"/>
      <w:headerReference w:type="default" r:id="rId15"/>
      <w:footerReference w:type="default" r:id="rId16"/>
      <w:headerReference w:type="first" r:id="rId17"/>
      <w:pgSz w:w="11906" w:h="16838"/>
      <w:pgMar w:top="1135" w:right="849" w:bottom="1135" w:left="1417" w:header="284" w:footer="3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7C72" w14:textId="77777777" w:rsidR="00E97D62" w:rsidRDefault="00E97D62">
      <w:r>
        <w:separator/>
      </w:r>
    </w:p>
  </w:endnote>
  <w:endnote w:type="continuationSeparator" w:id="0">
    <w:p w14:paraId="012A4E53" w14:textId="77777777" w:rsidR="00E97D62" w:rsidRDefault="00E9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altName w:val="Times"/>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altName w:val="Courier"/>
    <w:panose1 w:val="02070309020205020404"/>
    <w:charset w:val="00"/>
    <w:family w:val="modern"/>
    <w:pitch w:val="fixed"/>
    <w:sig w:usb0="E0002EFF" w:usb1="C0007843" w:usb2="00000009" w:usb3="00000000" w:csb0="000001FF" w:csb1="00000000"/>
  </w:font>
  <w:font w:name="StarSymbol">
    <w:altName w:val="MS Gothic"/>
    <w:charset w:val="80"/>
    <w:family w:val="auto"/>
    <w:pitch w:val="default"/>
  </w:font>
  <w:font w:name="Calibri">
    <w:altName w:val="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IoUAA"/>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G Omega">
    <w:altName w:val="Arial"/>
    <w:charset w:val="00"/>
    <w:family w:val="swiss"/>
    <w:pitch w:val="variable"/>
    <w:sig w:usb0="00000007" w:usb1="00000000" w:usb2="00000000" w:usb3="00000000" w:csb0="00000093" w:csb1="00000000"/>
  </w:font>
  <w:font w:name="AMU Monument Grotesk">
    <w:altName w:val="Cambria"/>
    <w:panose1 w:val="020B0504040202060203"/>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784F5" w14:textId="69C9122E" w:rsidR="00290E24" w:rsidRPr="000410BD" w:rsidRDefault="00647CA6" w:rsidP="00DE6FD3">
    <w:pPr>
      <w:pStyle w:val="Pieddepage"/>
      <w:tabs>
        <w:tab w:val="left" w:pos="1985"/>
      </w:tabs>
      <w:rPr>
        <w:lang w:val="fr-FR"/>
      </w:rPr>
    </w:pPr>
    <w:r>
      <w:rPr>
        <w:rFonts w:ascii="Verdana" w:hAnsi="Verdana"/>
        <w:i/>
        <w:color w:val="auto"/>
        <w:sz w:val="16"/>
        <w:szCs w:val="16"/>
        <w:lang w:val="fr-FR"/>
      </w:rPr>
      <w:t>AMU24-2025</w:t>
    </w:r>
    <w:r w:rsidR="00290E24">
      <w:rPr>
        <w:rFonts w:ascii="Verdana" w:hAnsi="Verdana"/>
        <w:i/>
        <w:color w:val="auto"/>
        <w:sz w:val="16"/>
        <w:szCs w:val="16"/>
        <w:lang w:val="fr-FR"/>
      </w:rPr>
      <w:t xml:space="preserve"> - </w:t>
    </w:r>
    <w:r w:rsidR="00290E24" w:rsidRPr="00B14970">
      <w:rPr>
        <w:rFonts w:ascii="Verdana" w:hAnsi="Verdana"/>
        <w:i/>
        <w:color w:val="auto"/>
        <w:sz w:val="16"/>
        <w:szCs w:val="16"/>
        <w:lang w:val="fr-FR"/>
      </w:rPr>
      <w:t>CCP valant AE–1% artistique</w:t>
    </w:r>
    <w:r w:rsidR="00290E24">
      <w:rPr>
        <w:rFonts w:ascii="Verdana" w:hAnsi="Verdana"/>
        <w:i/>
        <w:color w:val="auto"/>
        <w:sz w:val="16"/>
        <w:szCs w:val="16"/>
        <w:lang w:val="fr-FR"/>
      </w:rPr>
      <w:t xml:space="preserve"> </w:t>
    </w:r>
    <w:r>
      <w:rPr>
        <w:rFonts w:ascii="Verdana" w:hAnsi="Verdana"/>
        <w:i/>
        <w:color w:val="auto"/>
        <w:sz w:val="16"/>
        <w:szCs w:val="16"/>
        <w:lang w:val="fr-FR"/>
      </w:rPr>
      <w:t>PARAMED</w:t>
    </w:r>
    <w:r w:rsidR="00290E24">
      <w:rPr>
        <w:rFonts w:ascii="Verdana" w:hAnsi="Verdana"/>
        <w:i/>
        <w:color w:val="auto"/>
        <w:sz w:val="16"/>
        <w:szCs w:val="16"/>
        <w:lang w:val="fr-FR"/>
      </w:rPr>
      <w:t xml:space="preserve"> à </w:t>
    </w:r>
    <w:r>
      <w:rPr>
        <w:rFonts w:ascii="Verdana" w:hAnsi="Verdana"/>
        <w:i/>
        <w:color w:val="auto"/>
        <w:sz w:val="16"/>
        <w:szCs w:val="16"/>
        <w:lang w:val="fr-FR"/>
      </w:rPr>
      <w:t xml:space="preserve">Marseille </w:t>
    </w:r>
    <w:r>
      <w:rPr>
        <w:rFonts w:ascii="Verdana" w:hAnsi="Verdana"/>
        <w:i/>
        <w:color w:val="auto"/>
        <w:sz w:val="16"/>
        <w:szCs w:val="16"/>
        <w:lang w:val="fr-FR"/>
      </w:rPr>
      <w:tab/>
    </w:r>
    <w:r>
      <w:rPr>
        <w:rFonts w:ascii="Verdana" w:hAnsi="Verdana"/>
        <w:i/>
        <w:color w:val="auto"/>
        <w:sz w:val="16"/>
        <w:szCs w:val="16"/>
        <w:lang w:val="fr-FR"/>
      </w:rPr>
      <w:tab/>
    </w:r>
    <w:r w:rsidR="00290E24">
      <w:rPr>
        <w:rFonts w:ascii="Verdana" w:hAnsi="Verdana"/>
        <w:i/>
        <w:color w:val="auto"/>
        <w:sz w:val="16"/>
        <w:szCs w:val="16"/>
        <w:lang w:val="fr-FR"/>
      </w:rPr>
      <w:tab/>
    </w:r>
    <w:r w:rsidR="00290E24">
      <w:rPr>
        <w:rFonts w:ascii="Verdana" w:hAnsi="Verdana"/>
        <w:i/>
        <w:color w:val="auto"/>
        <w:sz w:val="16"/>
        <w:szCs w:val="16"/>
        <w:lang w:val="fr-FR"/>
      </w:rPr>
      <w:tab/>
      <w:t xml:space="preserve">            </w:t>
    </w:r>
    <w:r w:rsidR="00290E24">
      <w:rPr>
        <w:rFonts w:ascii="Verdana" w:hAnsi="Verdana" w:cs="Verdana"/>
        <w:color w:val="auto"/>
        <w:sz w:val="16"/>
        <w:szCs w:val="16"/>
        <w:lang w:val="fr-FR"/>
      </w:rPr>
      <w:t xml:space="preserve">Page </w:t>
    </w:r>
    <w:r w:rsidR="00290E24">
      <w:rPr>
        <w:rFonts w:cs="Verdana"/>
        <w:b/>
        <w:bCs/>
        <w:color w:val="auto"/>
        <w:sz w:val="16"/>
        <w:szCs w:val="16"/>
      </w:rPr>
      <w:fldChar w:fldCharType="begin"/>
    </w:r>
    <w:r w:rsidR="00290E24" w:rsidRPr="000410BD">
      <w:rPr>
        <w:rFonts w:cs="Verdana"/>
        <w:b/>
        <w:bCs/>
        <w:color w:val="auto"/>
        <w:sz w:val="16"/>
        <w:szCs w:val="16"/>
        <w:lang w:val="fr-FR"/>
      </w:rPr>
      <w:instrText xml:space="preserve"> PAGE </w:instrText>
    </w:r>
    <w:r w:rsidR="00290E24">
      <w:rPr>
        <w:rFonts w:cs="Verdana"/>
        <w:b/>
        <w:bCs/>
        <w:color w:val="auto"/>
        <w:sz w:val="16"/>
        <w:szCs w:val="16"/>
      </w:rPr>
      <w:fldChar w:fldCharType="separate"/>
    </w:r>
    <w:r w:rsidR="00290E24" w:rsidRPr="000410BD">
      <w:rPr>
        <w:rFonts w:cs="Verdana"/>
        <w:b/>
        <w:bCs/>
        <w:noProof/>
        <w:color w:val="auto"/>
        <w:sz w:val="16"/>
        <w:szCs w:val="16"/>
        <w:lang w:val="fr-FR"/>
      </w:rPr>
      <w:t>12</w:t>
    </w:r>
    <w:r w:rsidR="00290E24">
      <w:rPr>
        <w:rFonts w:cs="Verdana"/>
        <w:b/>
        <w:bCs/>
        <w:color w:val="auto"/>
        <w:sz w:val="16"/>
        <w:szCs w:val="16"/>
      </w:rPr>
      <w:fldChar w:fldCharType="end"/>
    </w:r>
    <w:r w:rsidR="00290E24">
      <w:rPr>
        <w:rFonts w:ascii="Verdana" w:hAnsi="Verdana" w:cs="Verdana"/>
        <w:color w:val="auto"/>
        <w:sz w:val="16"/>
        <w:szCs w:val="16"/>
        <w:lang w:val="fr-FR"/>
      </w:rPr>
      <w:t xml:space="preserve"> sur </w:t>
    </w:r>
    <w:r w:rsidR="00290E24">
      <w:rPr>
        <w:rFonts w:cs="Verdana"/>
        <w:b/>
        <w:bCs/>
        <w:color w:val="auto"/>
        <w:sz w:val="16"/>
        <w:szCs w:val="16"/>
      </w:rPr>
      <w:fldChar w:fldCharType="begin"/>
    </w:r>
    <w:r w:rsidR="00290E24" w:rsidRPr="000410BD">
      <w:rPr>
        <w:rFonts w:cs="Verdana"/>
        <w:b/>
        <w:bCs/>
        <w:color w:val="auto"/>
        <w:sz w:val="16"/>
        <w:szCs w:val="16"/>
        <w:lang w:val="fr-FR"/>
      </w:rPr>
      <w:instrText xml:space="preserve"> NUMPAGES \* ARABIC </w:instrText>
    </w:r>
    <w:r w:rsidR="00290E24">
      <w:rPr>
        <w:rFonts w:cs="Verdana"/>
        <w:b/>
        <w:bCs/>
        <w:color w:val="auto"/>
        <w:sz w:val="16"/>
        <w:szCs w:val="16"/>
      </w:rPr>
      <w:fldChar w:fldCharType="separate"/>
    </w:r>
    <w:r w:rsidR="00290E24" w:rsidRPr="000410BD">
      <w:rPr>
        <w:rFonts w:cs="Verdana"/>
        <w:b/>
        <w:bCs/>
        <w:noProof/>
        <w:color w:val="auto"/>
        <w:sz w:val="16"/>
        <w:szCs w:val="16"/>
        <w:lang w:val="fr-FR"/>
      </w:rPr>
      <w:t>15</w:t>
    </w:r>
    <w:r w:rsidR="00290E24">
      <w:rPr>
        <w:rFonts w:cs="Verdana"/>
        <w:b/>
        <w:bCs/>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315BB" w14:textId="77777777" w:rsidR="00E97D62" w:rsidRDefault="00E97D62">
      <w:r>
        <w:separator/>
      </w:r>
    </w:p>
  </w:footnote>
  <w:footnote w:type="continuationSeparator" w:id="0">
    <w:p w14:paraId="3CE1F553" w14:textId="77777777" w:rsidR="00E97D62" w:rsidRDefault="00E97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E303" w14:textId="77777777" w:rsidR="00290E24" w:rsidRDefault="00362063">
    <w:pPr>
      <w:pStyle w:val="En-tte"/>
    </w:pPr>
    <w:r>
      <w:rPr>
        <w:noProof/>
      </w:rPr>
      <w:pict w14:anchorId="1FC2B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2" o:spid="_x0000_s2050" type="#_x0000_t136" style="position:absolute;margin-left:0;margin-top:0;width:509.7pt;height:169.9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788D" w14:textId="77777777" w:rsidR="00290E24" w:rsidRDefault="00362063">
    <w:pPr>
      <w:pStyle w:val="En-tte"/>
    </w:pPr>
    <w:r>
      <w:rPr>
        <w:noProof/>
      </w:rPr>
      <w:pict w14:anchorId="0B25C2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3" o:spid="_x0000_s2051" type="#_x0000_t136" style="position:absolute;margin-left:0;margin-top:0;width:509.7pt;height:169.9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B040" w14:textId="2659D404" w:rsidR="00290E24" w:rsidRDefault="00290E24">
    <w:pPr>
      <w:pStyle w:val="En-tte"/>
    </w:pPr>
    <w:r>
      <w:rPr>
        <w:noProof/>
      </w:rPr>
      <w:drawing>
        <wp:inline distT="0" distB="0" distL="0" distR="0" wp14:anchorId="5F27695B" wp14:editId="762DDCEA">
          <wp:extent cx="3078979" cy="835825"/>
          <wp:effectExtent l="0" t="0" r="0" b="0"/>
          <wp:docPr id="11" name="Image 1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078979" cy="835825"/>
                  </a:xfrm>
                  <a:prstGeom prst="rect">
                    <a:avLst/>
                  </a:prstGeom>
                </pic:spPr>
              </pic:pic>
            </a:graphicData>
          </a:graphic>
        </wp:inline>
      </w:drawing>
    </w:r>
    <w:r w:rsidR="00362063">
      <w:rPr>
        <w:noProof/>
      </w:rPr>
      <w:pict w14:anchorId="42985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9387781" o:spid="_x0000_s2049" type="#_x0000_t136" style="position:absolute;margin-left:0;margin-top:0;width:509.7pt;height:169.9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decimal"/>
      <w:pStyle w:val="AOSSCHAP"/>
      <w:lvlText w:val="ARTICLE %1 "/>
      <w:lvlJc w:val="left"/>
      <w:pPr>
        <w:tabs>
          <w:tab w:val="num" w:pos="432"/>
        </w:tabs>
        <w:ind w:left="432" w:hanging="432"/>
      </w:pPr>
      <w:rPr>
        <w:rFonts w:ascii="Bookman Old Style" w:hAnsi="Bookman Old Style" w:cs="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cs="Bookman Old Style" w:hint="default"/>
        <w:b/>
        <w:i w:val="0"/>
        <w:sz w:val="22"/>
        <w:szCs w:val="22"/>
      </w:rPr>
    </w:lvl>
    <w:lvl w:ilvl="2">
      <w:start w:val="1"/>
      <w:numFmt w:val="none"/>
      <w:suff w:val="nothing"/>
      <w:lvlText w:val=""/>
      <w:lvlJc w:val="left"/>
      <w:pPr>
        <w:tabs>
          <w:tab w:val="num" w:pos="720"/>
        </w:tabs>
        <w:ind w:left="720" w:hanging="720"/>
      </w:pPr>
      <w:rPr>
        <w:rFonts w:hint="default"/>
      </w:rPr>
    </w:lvl>
    <w:lvl w:ilvl="3">
      <w:start w:val="1"/>
      <w:numFmt w:val="decimal"/>
      <w:lvlText w:val="%1.%2.%4"/>
      <w:lvlJc w:val="left"/>
      <w:pPr>
        <w:tabs>
          <w:tab w:val="num" w:pos="864"/>
        </w:tabs>
        <w:ind w:left="864" w:hanging="864"/>
      </w:pPr>
      <w:rPr>
        <w:rFonts w:hint="default"/>
      </w:rPr>
    </w:lvl>
    <w:lvl w:ilvl="4">
      <w:start w:val="1"/>
      <w:numFmt w:val="decimal"/>
      <w:lvlText w:val="%1.%2.%4.%5"/>
      <w:lvlJc w:val="left"/>
      <w:pPr>
        <w:tabs>
          <w:tab w:val="num" w:pos="1008"/>
        </w:tabs>
        <w:ind w:left="1008" w:hanging="1008"/>
      </w:pPr>
      <w:rPr>
        <w:rFonts w:hint="default"/>
      </w:rPr>
    </w:lvl>
    <w:lvl w:ilvl="5">
      <w:start w:val="1"/>
      <w:numFmt w:val="decimal"/>
      <w:lvlText w:val="%1.%2.%4.%5.%6"/>
      <w:lvlJc w:val="left"/>
      <w:pPr>
        <w:tabs>
          <w:tab w:val="num" w:pos="1152"/>
        </w:tabs>
        <w:ind w:left="1152" w:hanging="1152"/>
      </w:pPr>
      <w:rPr>
        <w:rFonts w:hint="default"/>
      </w:rPr>
    </w:lvl>
    <w:lvl w:ilvl="6">
      <w:start w:val="1"/>
      <w:numFmt w:val="decimal"/>
      <w:lvlText w:val="%1.%2.%4.%5.%6.%7"/>
      <w:lvlJc w:val="left"/>
      <w:pPr>
        <w:tabs>
          <w:tab w:val="num" w:pos="1296"/>
        </w:tabs>
        <w:ind w:left="1296" w:hanging="1296"/>
      </w:pPr>
      <w:rPr>
        <w:rFonts w:hint="default"/>
      </w:rPr>
    </w:lvl>
    <w:lvl w:ilvl="7">
      <w:start w:val="1"/>
      <w:numFmt w:val="decimal"/>
      <w:lvlText w:val="%1.%2.%4.%5.%6.%7.%8"/>
      <w:lvlJc w:val="left"/>
      <w:pPr>
        <w:tabs>
          <w:tab w:val="num" w:pos="1440"/>
        </w:tabs>
        <w:ind w:left="1440" w:hanging="1440"/>
      </w:pPr>
      <w:rPr>
        <w:rFonts w:hint="default"/>
      </w:rPr>
    </w:lvl>
    <w:lvl w:ilvl="8">
      <w:start w:val="1"/>
      <w:numFmt w:val="decimal"/>
      <w:lvlText w:val="%1.%2.%4.%5.%6.%7.%8.%9"/>
      <w:lvlJc w:val="left"/>
      <w:pPr>
        <w:tabs>
          <w:tab w:val="num" w:pos="1584"/>
        </w:tabs>
        <w:ind w:left="1584" w:hanging="1584"/>
      </w:pPr>
      <w:rPr>
        <w:rFonts w:hint="default"/>
      </w:rPr>
    </w:lvl>
  </w:abstractNum>
  <w:abstractNum w:abstractNumId="2" w15:restartNumberingAfterBreak="0">
    <w:nsid w:val="00000003"/>
    <w:multiLevelType w:val="multilevel"/>
    <w:tmpl w:val="599ADD2E"/>
    <w:name w:val="WW8Num6"/>
    <w:lvl w:ilvl="0">
      <w:start w:val="10"/>
      <w:numFmt w:val="decimal"/>
      <w:lvlText w:val="%1"/>
      <w:lvlJc w:val="left"/>
      <w:pPr>
        <w:tabs>
          <w:tab w:val="num" w:pos="0"/>
        </w:tabs>
        <w:ind w:left="480" w:hanging="480"/>
      </w:pPr>
      <w:rPr>
        <w:rFonts w:hint="default"/>
      </w:rPr>
    </w:lvl>
    <w:lvl w:ilvl="1">
      <w:start w:val="2"/>
      <w:numFmt w:val="decimal"/>
      <w:lvlText w:val="%1.%2"/>
      <w:lvlJc w:val="left"/>
      <w:pPr>
        <w:tabs>
          <w:tab w:val="num" w:pos="426"/>
        </w:tabs>
        <w:ind w:left="1146" w:hanging="720"/>
      </w:pPr>
      <w:rPr>
        <w:rFonts w:ascii="Verdana" w:hAnsi="Verdana" w:hint="default"/>
        <w:b/>
        <w:sz w:val="18"/>
        <w:szCs w:val="18"/>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abstractNum w:abstractNumId="3" w15:restartNumberingAfterBreak="0">
    <w:nsid w:val="00000004"/>
    <w:multiLevelType w:val="multilevel"/>
    <w:tmpl w:val="50B8109C"/>
    <w:name w:val="WW8Num9"/>
    <w:lvl w:ilvl="0">
      <w:start w:val="1"/>
      <w:numFmt w:val="decimal"/>
      <w:lvlText w:val="%1"/>
      <w:lvlJc w:val="left"/>
      <w:pPr>
        <w:tabs>
          <w:tab w:val="num" w:pos="0"/>
        </w:tabs>
        <w:ind w:left="405" w:hanging="405"/>
      </w:pPr>
      <w:rPr>
        <w:rFonts w:cs="Verdana" w:hint="default"/>
      </w:rPr>
    </w:lvl>
    <w:lvl w:ilvl="1">
      <w:start w:val="1"/>
      <w:numFmt w:val="decimal"/>
      <w:lvlText w:val="%1.%2"/>
      <w:lvlJc w:val="left"/>
      <w:pPr>
        <w:tabs>
          <w:tab w:val="num" w:pos="0"/>
        </w:tabs>
        <w:ind w:left="720" w:hanging="720"/>
      </w:pPr>
      <w:rPr>
        <w:rFonts w:ascii="Verdana" w:hAnsi="Verdana" w:cs="Verdana" w:hint="default"/>
        <w:b/>
        <w:sz w:val="18"/>
        <w:szCs w:val="18"/>
      </w:rPr>
    </w:lvl>
    <w:lvl w:ilvl="2">
      <w:start w:val="1"/>
      <w:numFmt w:val="upperLetter"/>
      <w:lvlText w:val="%1.%2.%3"/>
      <w:lvlJc w:val="left"/>
      <w:pPr>
        <w:tabs>
          <w:tab w:val="num" w:pos="0"/>
        </w:tabs>
        <w:ind w:left="720" w:hanging="720"/>
      </w:pPr>
      <w:rPr>
        <w:rFonts w:cs="Verdana" w:hint="default"/>
      </w:rPr>
    </w:lvl>
    <w:lvl w:ilvl="3">
      <w:start w:val="1"/>
      <w:numFmt w:val="decimal"/>
      <w:lvlText w:val="%1.%2.%3.%4"/>
      <w:lvlJc w:val="left"/>
      <w:pPr>
        <w:tabs>
          <w:tab w:val="num" w:pos="0"/>
        </w:tabs>
        <w:ind w:left="1080" w:hanging="1080"/>
      </w:pPr>
      <w:rPr>
        <w:rFonts w:cs="Verdana" w:hint="default"/>
      </w:rPr>
    </w:lvl>
    <w:lvl w:ilvl="4">
      <w:start w:val="1"/>
      <w:numFmt w:val="decimal"/>
      <w:lvlText w:val="%1.%2.%3.%4.%5"/>
      <w:lvlJc w:val="left"/>
      <w:pPr>
        <w:tabs>
          <w:tab w:val="num" w:pos="0"/>
        </w:tabs>
        <w:ind w:left="1440" w:hanging="1440"/>
      </w:pPr>
      <w:rPr>
        <w:rFonts w:cs="Verdana" w:hint="default"/>
      </w:rPr>
    </w:lvl>
    <w:lvl w:ilvl="5">
      <w:start w:val="1"/>
      <w:numFmt w:val="decimal"/>
      <w:lvlText w:val="%1.%2.%3.%4.%5.%6"/>
      <w:lvlJc w:val="left"/>
      <w:pPr>
        <w:tabs>
          <w:tab w:val="num" w:pos="0"/>
        </w:tabs>
        <w:ind w:left="1440" w:hanging="1440"/>
      </w:pPr>
      <w:rPr>
        <w:rFonts w:cs="Verdana" w:hint="default"/>
      </w:rPr>
    </w:lvl>
    <w:lvl w:ilvl="6">
      <w:start w:val="1"/>
      <w:numFmt w:val="decimal"/>
      <w:lvlText w:val="%1.%2.%3.%4.%5.%6.%7"/>
      <w:lvlJc w:val="left"/>
      <w:pPr>
        <w:tabs>
          <w:tab w:val="num" w:pos="0"/>
        </w:tabs>
        <w:ind w:left="1800" w:hanging="1800"/>
      </w:pPr>
      <w:rPr>
        <w:rFonts w:cs="Verdana" w:hint="default"/>
      </w:rPr>
    </w:lvl>
    <w:lvl w:ilvl="7">
      <w:start w:val="1"/>
      <w:numFmt w:val="decimal"/>
      <w:lvlText w:val="%1.%2.%3.%4.%5.%6.%7.%8"/>
      <w:lvlJc w:val="left"/>
      <w:pPr>
        <w:tabs>
          <w:tab w:val="num" w:pos="0"/>
        </w:tabs>
        <w:ind w:left="2160" w:hanging="2160"/>
      </w:pPr>
      <w:rPr>
        <w:rFonts w:cs="Verdana" w:hint="default"/>
      </w:rPr>
    </w:lvl>
    <w:lvl w:ilvl="8">
      <w:start w:val="1"/>
      <w:numFmt w:val="decimal"/>
      <w:lvlText w:val="%1.%2.%3.%4.%5.%6.%7.%8.%9"/>
      <w:lvlJc w:val="left"/>
      <w:pPr>
        <w:tabs>
          <w:tab w:val="num" w:pos="0"/>
        </w:tabs>
        <w:ind w:left="2160" w:hanging="2160"/>
      </w:pPr>
      <w:rPr>
        <w:rFonts w:cs="Verdana" w:hint="default"/>
      </w:rPr>
    </w:lvl>
  </w:abstractNum>
  <w:abstractNum w:abstractNumId="4" w15:restartNumberingAfterBreak="0">
    <w:nsid w:val="00000005"/>
    <w:multiLevelType w:val="singleLevel"/>
    <w:tmpl w:val="00000005"/>
    <w:name w:val="WW8Num20"/>
    <w:lvl w:ilvl="0">
      <w:start w:val="1"/>
      <w:numFmt w:val="bullet"/>
      <w:pStyle w:val="Puces"/>
      <w:lvlText w:val=""/>
      <w:lvlJc w:val="left"/>
      <w:pPr>
        <w:tabs>
          <w:tab w:val="num" w:pos="0"/>
        </w:tabs>
        <w:ind w:left="720" w:hanging="360"/>
      </w:pPr>
      <w:rPr>
        <w:rFonts w:ascii="Wingdings" w:hAnsi="Wingdings" w:cs="Wingdings" w:hint="default"/>
        <w:color w:val="auto"/>
      </w:rPr>
    </w:lvl>
  </w:abstractNum>
  <w:abstractNum w:abstractNumId="5" w15:restartNumberingAfterBreak="0">
    <w:nsid w:val="00000006"/>
    <w:multiLevelType w:val="singleLevel"/>
    <w:tmpl w:val="00000006"/>
    <w:name w:val="WW8Num22"/>
    <w:lvl w:ilvl="0">
      <w:start w:val="6"/>
      <w:numFmt w:val="bullet"/>
      <w:lvlText w:val="-"/>
      <w:lvlJc w:val="left"/>
      <w:pPr>
        <w:tabs>
          <w:tab w:val="num" w:pos="0"/>
        </w:tabs>
        <w:ind w:left="720" w:hanging="360"/>
      </w:pPr>
      <w:rPr>
        <w:rFonts w:ascii="Verdana" w:hAnsi="Verdana" w:cs="Arial" w:hint="default"/>
        <w:b/>
      </w:rPr>
    </w:lvl>
  </w:abstractNum>
  <w:abstractNum w:abstractNumId="6" w15:restartNumberingAfterBreak="0">
    <w:nsid w:val="00000007"/>
    <w:multiLevelType w:val="singleLevel"/>
    <w:tmpl w:val="00000007"/>
    <w:name w:val="WW8Num23"/>
    <w:lvl w:ilvl="0">
      <w:start w:val="1"/>
      <w:numFmt w:val="bullet"/>
      <w:lvlText w:val=""/>
      <w:lvlJc w:val="left"/>
      <w:pPr>
        <w:tabs>
          <w:tab w:val="num" w:pos="0"/>
        </w:tabs>
        <w:ind w:left="0" w:firstLine="0"/>
      </w:pPr>
      <w:rPr>
        <w:rFonts w:ascii="Wingdings" w:hAnsi="Wingdings" w:cs="Wingdings" w:hint="default"/>
        <w:sz w:val="18"/>
        <w:szCs w:val="18"/>
      </w:rPr>
    </w:lvl>
  </w:abstractNum>
  <w:abstractNum w:abstractNumId="7" w15:restartNumberingAfterBreak="0">
    <w:nsid w:val="00000008"/>
    <w:multiLevelType w:val="singleLevel"/>
    <w:tmpl w:val="00000008"/>
    <w:name w:val="WW8Num27"/>
    <w:lvl w:ilvl="0">
      <w:start w:val="1"/>
      <w:numFmt w:val="decimal"/>
      <w:pStyle w:val="textenumros"/>
      <w:lvlText w:val="%1."/>
      <w:lvlJc w:val="left"/>
      <w:pPr>
        <w:tabs>
          <w:tab w:val="num" w:pos="1353"/>
        </w:tabs>
        <w:ind w:left="1353" w:hanging="360"/>
      </w:pPr>
      <w:rPr>
        <w:rFonts w:cs="Times New Roman"/>
      </w:rPr>
    </w:lvl>
  </w:abstractNum>
  <w:abstractNum w:abstractNumId="8" w15:restartNumberingAfterBreak="0">
    <w:nsid w:val="048C168C"/>
    <w:multiLevelType w:val="hybridMultilevel"/>
    <w:tmpl w:val="462A3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5DC773B"/>
    <w:multiLevelType w:val="hybridMultilevel"/>
    <w:tmpl w:val="D1F05FB0"/>
    <w:lvl w:ilvl="0" w:tplc="00000002">
      <w:start w:val="200"/>
      <w:numFmt w:val="bullet"/>
      <w:lvlText w:val="-"/>
      <w:lvlJc w:val="left"/>
      <w:pPr>
        <w:ind w:left="720" w:hanging="360"/>
      </w:pPr>
      <w:rPr>
        <w:rFonts w:ascii="Times New Roman" w:hAnsi="Times New Roman" w:cs="Symbol"/>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80C8B"/>
    <w:multiLevelType w:val="multilevel"/>
    <w:tmpl w:val="E772AAB8"/>
    <w:lvl w:ilvl="0">
      <w:start w:val="1"/>
      <w:numFmt w:val="decimal"/>
      <w:lvlText w:val="ARTICLE %1 "/>
      <w:lvlJc w:val="left"/>
      <w:pPr>
        <w:tabs>
          <w:tab w:val="num" w:pos="432"/>
        </w:tabs>
        <w:ind w:left="432" w:hanging="432"/>
      </w:pPr>
      <w:rPr>
        <w:rFonts w:ascii="Bookman Old Style" w:hAnsi="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hint="default"/>
        <w:b/>
        <w:i w:val="0"/>
        <w:sz w:val="22"/>
        <w:szCs w:val="22"/>
      </w:rPr>
    </w:lvl>
    <w:lvl w:ilvl="2">
      <w:start w:val="1"/>
      <w:numFmt w:val="none"/>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B027D9D"/>
    <w:multiLevelType w:val="hybridMultilevel"/>
    <w:tmpl w:val="09DA2E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484CAB"/>
    <w:multiLevelType w:val="hybridMultilevel"/>
    <w:tmpl w:val="16564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3B36BB"/>
    <w:multiLevelType w:val="hybridMultilevel"/>
    <w:tmpl w:val="E098DB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477A7D"/>
    <w:multiLevelType w:val="hybridMultilevel"/>
    <w:tmpl w:val="C150CAC6"/>
    <w:lvl w:ilvl="0" w:tplc="00000003">
      <w:numFmt w:val="bullet"/>
      <w:lvlText w:val="-"/>
      <w:lvlJc w:val="left"/>
      <w:pPr>
        <w:ind w:left="720" w:hanging="360"/>
      </w:pPr>
      <w:rPr>
        <w:rFonts w:ascii="StarSymbol" w:hAnsi="Star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4A2956"/>
    <w:multiLevelType w:val="hybridMultilevel"/>
    <w:tmpl w:val="11CE5C82"/>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9604B7"/>
    <w:multiLevelType w:val="hybridMultilevel"/>
    <w:tmpl w:val="1066937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F66EAF"/>
    <w:multiLevelType w:val="hybridMultilevel"/>
    <w:tmpl w:val="F072D1F0"/>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B240F"/>
    <w:multiLevelType w:val="hybridMultilevel"/>
    <w:tmpl w:val="CB9A7C7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B52D2A"/>
    <w:multiLevelType w:val="hybridMultilevel"/>
    <w:tmpl w:val="3F4A7112"/>
    <w:lvl w:ilvl="0" w:tplc="CEAC52FE">
      <w:start w:val="101"/>
      <w:numFmt w:val="bullet"/>
      <w:lvlText w:val=""/>
      <w:lvlJc w:val="left"/>
      <w:pPr>
        <w:tabs>
          <w:tab w:val="num" w:pos="1065"/>
        </w:tabs>
        <w:ind w:left="1065" w:hanging="360"/>
      </w:pPr>
      <w:rPr>
        <w:rFonts w:ascii="Symbol" w:eastAsia="Times New Roman" w:hAnsi="Symbol"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3" w15:restartNumberingAfterBreak="0">
    <w:nsid w:val="5C8528C7"/>
    <w:multiLevelType w:val="hybridMultilevel"/>
    <w:tmpl w:val="3B6617E2"/>
    <w:lvl w:ilvl="0" w:tplc="DC5C3114">
      <w:start w:val="40"/>
      <w:numFmt w:val="bullet"/>
      <w:lvlText w:val="-"/>
      <w:lvlJc w:val="left"/>
      <w:pPr>
        <w:ind w:left="1069" w:hanging="360"/>
      </w:pPr>
      <w:rPr>
        <w:rFonts w:ascii="Verdana" w:eastAsia="Times New Roman" w:hAnsi="Verdana"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6B403E31"/>
    <w:multiLevelType w:val="hybridMultilevel"/>
    <w:tmpl w:val="2AD6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673F94"/>
    <w:multiLevelType w:val="hybridMultilevel"/>
    <w:tmpl w:val="82C2BD84"/>
    <w:lvl w:ilvl="0" w:tplc="00000003">
      <w:numFmt w:val="bullet"/>
      <w:lvlText w:val="-"/>
      <w:lvlJc w:val="left"/>
      <w:pPr>
        <w:ind w:left="720" w:hanging="360"/>
      </w:pPr>
      <w:rPr>
        <w:rFonts w:ascii="StarSymbol" w:hAnsi="Star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A20D89"/>
    <w:multiLevelType w:val="hybridMultilevel"/>
    <w:tmpl w:val="CA44489C"/>
    <w:lvl w:ilvl="0" w:tplc="00000006">
      <w:start w:val="1"/>
      <w:numFmt w:val="bullet"/>
      <w:lvlText w:val="-"/>
      <w:lvlJc w:val="left"/>
      <w:pPr>
        <w:ind w:left="720" w:hanging="360"/>
      </w:pPr>
      <w:rPr>
        <w:rFonts w:ascii="Verdana" w:hAnsi="Verdana"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3024206">
    <w:abstractNumId w:val="0"/>
  </w:num>
  <w:num w:numId="2" w16cid:durableId="384531628">
    <w:abstractNumId w:val="1"/>
  </w:num>
  <w:num w:numId="3" w16cid:durableId="2142260461">
    <w:abstractNumId w:val="2"/>
  </w:num>
  <w:num w:numId="4" w16cid:durableId="2126578238">
    <w:abstractNumId w:val="3"/>
  </w:num>
  <w:num w:numId="5" w16cid:durableId="1219979534">
    <w:abstractNumId w:val="4"/>
  </w:num>
  <w:num w:numId="6" w16cid:durableId="1604264477">
    <w:abstractNumId w:val="5"/>
  </w:num>
  <w:num w:numId="7" w16cid:durableId="739451616">
    <w:abstractNumId w:val="6"/>
  </w:num>
  <w:num w:numId="8" w16cid:durableId="1187139614">
    <w:abstractNumId w:val="7"/>
  </w:num>
  <w:num w:numId="9" w16cid:durableId="1225221258">
    <w:abstractNumId w:val="21"/>
  </w:num>
  <w:num w:numId="10" w16cid:durableId="457528429">
    <w:abstractNumId w:val="8"/>
  </w:num>
  <w:num w:numId="11" w16cid:durableId="2093355330">
    <w:abstractNumId w:val="13"/>
  </w:num>
  <w:num w:numId="12" w16cid:durableId="1248613940">
    <w:abstractNumId w:val="23"/>
  </w:num>
  <w:num w:numId="13" w16cid:durableId="2113087318">
    <w:abstractNumId w:val="26"/>
  </w:num>
  <w:num w:numId="14" w16cid:durableId="655963008">
    <w:abstractNumId w:val="24"/>
  </w:num>
  <w:num w:numId="15" w16cid:durableId="260190148">
    <w:abstractNumId w:val="10"/>
  </w:num>
  <w:num w:numId="16" w16cid:durableId="1486778321">
    <w:abstractNumId w:val="22"/>
  </w:num>
  <w:num w:numId="17" w16cid:durableId="775294158">
    <w:abstractNumId w:val="11"/>
  </w:num>
  <w:num w:numId="18" w16cid:durableId="1233275002">
    <w:abstractNumId w:val="25"/>
  </w:num>
  <w:num w:numId="19" w16cid:durableId="1382514419">
    <w:abstractNumId w:val="16"/>
  </w:num>
  <w:num w:numId="20" w16cid:durableId="656154937">
    <w:abstractNumId w:val="17"/>
  </w:num>
  <w:num w:numId="21" w16cid:durableId="1417819971">
    <w:abstractNumId w:val="19"/>
  </w:num>
  <w:num w:numId="22" w16cid:durableId="1012877954">
    <w:abstractNumId w:val="18"/>
  </w:num>
  <w:num w:numId="23" w16cid:durableId="1406997725">
    <w:abstractNumId w:val="12"/>
  </w:num>
  <w:num w:numId="24" w16cid:durableId="275872261">
    <w:abstractNumId w:val="20"/>
  </w:num>
  <w:num w:numId="25" w16cid:durableId="897740222">
    <w:abstractNumId w:val="14"/>
  </w:num>
  <w:num w:numId="26" w16cid:durableId="1469325716">
    <w:abstractNumId w:val="15"/>
  </w:num>
  <w:num w:numId="27" w16cid:durableId="13603522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0EE"/>
    <w:rsid w:val="00000C82"/>
    <w:rsid w:val="00001D92"/>
    <w:rsid w:val="000038C1"/>
    <w:rsid w:val="00004D4F"/>
    <w:rsid w:val="0001238E"/>
    <w:rsid w:val="00012EB1"/>
    <w:rsid w:val="00013D9C"/>
    <w:rsid w:val="00015A89"/>
    <w:rsid w:val="00015C70"/>
    <w:rsid w:val="0001621B"/>
    <w:rsid w:val="00017BE9"/>
    <w:rsid w:val="000229B8"/>
    <w:rsid w:val="000239DA"/>
    <w:rsid w:val="000317D1"/>
    <w:rsid w:val="0003339B"/>
    <w:rsid w:val="0003740E"/>
    <w:rsid w:val="00040268"/>
    <w:rsid w:val="0004098D"/>
    <w:rsid w:val="00040BA9"/>
    <w:rsid w:val="000410BD"/>
    <w:rsid w:val="00045A3C"/>
    <w:rsid w:val="00046FA3"/>
    <w:rsid w:val="00047557"/>
    <w:rsid w:val="00047D3F"/>
    <w:rsid w:val="00047D49"/>
    <w:rsid w:val="00050125"/>
    <w:rsid w:val="00050AD3"/>
    <w:rsid w:val="00051CF8"/>
    <w:rsid w:val="00054296"/>
    <w:rsid w:val="000564BA"/>
    <w:rsid w:val="00057BB9"/>
    <w:rsid w:val="00060101"/>
    <w:rsid w:val="0006235E"/>
    <w:rsid w:val="0006303F"/>
    <w:rsid w:val="00064DFD"/>
    <w:rsid w:val="00070603"/>
    <w:rsid w:val="000707B6"/>
    <w:rsid w:val="00071AA0"/>
    <w:rsid w:val="00080015"/>
    <w:rsid w:val="0008053D"/>
    <w:rsid w:val="00082E22"/>
    <w:rsid w:val="000863AD"/>
    <w:rsid w:val="000866F7"/>
    <w:rsid w:val="00090FDA"/>
    <w:rsid w:val="000917CB"/>
    <w:rsid w:val="00091976"/>
    <w:rsid w:val="0009248A"/>
    <w:rsid w:val="00095811"/>
    <w:rsid w:val="00095C52"/>
    <w:rsid w:val="00096746"/>
    <w:rsid w:val="00096ED6"/>
    <w:rsid w:val="000A0D37"/>
    <w:rsid w:val="000A3ACD"/>
    <w:rsid w:val="000A6119"/>
    <w:rsid w:val="000B11EC"/>
    <w:rsid w:val="000B1EAB"/>
    <w:rsid w:val="000B2D32"/>
    <w:rsid w:val="000B7DAD"/>
    <w:rsid w:val="000C1F21"/>
    <w:rsid w:val="000C27BC"/>
    <w:rsid w:val="000C4E23"/>
    <w:rsid w:val="000C5757"/>
    <w:rsid w:val="000C71A9"/>
    <w:rsid w:val="000D113A"/>
    <w:rsid w:val="000D3FFA"/>
    <w:rsid w:val="000D66B7"/>
    <w:rsid w:val="000D6B7E"/>
    <w:rsid w:val="000D7205"/>
    <w:rsid w:val="000E0173"/>
    <w:rsid w:val="000E3C6D"/>
    <w:rsid w:val="000E5A17"/>
    <w:rsid w:val="000F013F"/>
    <w:rsid w:val="000F0C32"/>
    <w:rsid w:val="000F15F0"/>
    <w:rsid w:val="000F2930"/>
    <w:rsid w:val="000F6FF3"/>
    <w:rsid w:val="00103AFC"/>
    <w:rsid w:val="00103C71"/>
    <w:rsid w:val="00105229"/>
    <w:rsid w:val="00107238"/>
    <w:rsid w:val="00111C8E"/>
    <w:rsid w:val="00115036"/>
    <w:rsid w:val="00120BC6"/>
    <w:rsid w:val="00124D73"/>
    <w:rsid w:val="00124F21"/>
    <w:rsid w:val="00126980"/>
    <w:rsid w:val="00127F45"/>
    <w:rsid w:val="00134D72"/>
    <w:rsid w:val="00137110"/>
    <w:rsid w:val="00137178"/>
    <w:rsid w:val="00142297"/>
    <w:rsid w:val="001425C6"/>
    <w:rsid w:val="001441A4"/>
    <w:rsid w:val="00145FEE"/>
    <w:rsid w:val="00146324"/>
    <w:rsid w:val="00147066"/>
    <w:rsid w:val="001506F7"/>
    <w:rsid w:val="00150FE0"/>
    <w:rsid w:val="00152B44"/>
    <w:rsid w:val="00152F7F"/>
    <w:rsid w:val="0015391B"/>
    <w:rsid w:val="00156B74"/>
    <w:rsid w:val="00160108"/>
    <w:rsid w:val="001639F7"/>
    <w:rsid w:val="001651D3"/>
    <w:rsid w:val="00166087"/>
    <w:rsid w:val="00166194"/>
    <w:rsid w:val="00167ABF"/>
    <w:rsid w:val="00173408"/>
    <w:rsid w:val="00173FC9"/>
    <w:rsid w:val="00174288"/>
    <w:rsid w:val="001754E6"/>
    <w:rsid w:val="0017637E"/>
    <w:rsid w:val="001802B1"/>
    <w:rsid w:val="001834DE"/>
    <w:rsid w:val="00185241"/>
    <w:rsid w:val="0018526B"/>
    <w:rsid w:val="00185DF8"/>
    <w:rsid w:val="001864E3"/>
    <w:rsid w:val="001868DF"/>
    <w:rsid w:val="00187062"/>
    <w:rsid w:val="00187DEF"/>
    <w:rsid w:val="00190AFD"/>
    <w:rsid w:val="0019286A"/>
    <w:rsid w:val="00194685"/>
    <w:rsid w:val="00194943"/>
    <w:rsid w:val="00195809"/>
    <w:rsid w:val="001A038A"/>
    <w:rsid w:val="001A2CA4"/>
    <w:rsid w:val="001A2CB7"/>
    <w:rsid w:val="001A4795"/>
    <w:rsid w:val="001B058B"/>
    <w:rsid w:val="001B0E41"/>
    <w:rsid w:val="001B13A6"/>
    <w:rsid w:val="001B21C8"/>
    <w:rsid w:val="001B2489"/>
    <w:rsid w:val="001B3703"/>
    <w:rsid w:val="001B4342"/>
    <w:rsid w:val="001B5382"/>
    <w:rsid w:val="001B6A12"/>
    <w:rsid w:val="001C1366"/>
    <w:rsid w:val="001C4217"/>
    <w:rsid w:val="001C52EA"/>
    <w:rsid w:val="001C55A3"/>
    <w:rsid w:val="001D1815"/>
    <w:rsid w:val="001D2154"/>
    <w:rsid w:val="001D293C"/>
    <w:rsid w:val="001D3AF8"/>
    <w:rsid w:val="001D5443"/>
    <w:rsid w:val="001D6587"/>
    <w:rsid w:val="001E13D1"/>
    <w:rsid w:val="001E1C32"/>
    <w:rsid w:val="001E39D5"/>
    <w:rsid w:val="001E6AA4"/>
    <w:rsid w:val="001E7568"/>
    <w:rsid w:val="001E7F0B"/>
    <w:rsid w:val="001F24C7"/>
    <w:rsid w:val="001F339E"/>
    <w:rsid w:val="001F4163"/>
    <w:rsid w:val="001F67EA"/>
    <w:rsid w:val="001F73CD"/>
    <w:rsid w:val="0020502E"/>
    <w:rsid w:val="00207428"/>
    <w:rsid w:val="00210713"/>
    <w:rsid w:val="0021495E"/>
    <w:rsid w:val="00214C0E"/>
    <w:rsid w:val="0021693F"/>
    <w:rsid w:val="00216B0C"/>
    <w:rsid w:val="00223505"/>
    <w:rsid w:val="00231196"/>
    <w:rsid w:val="00231E8E"/>
    <w:rsid w:val="00234625"/>
    <w:rsid w:val="00244008"/>
    <w:rsid w:val="00247D5F"/>
    <w:rsid w:val="00247EBA"/>
    <w:rsid w:val="00250D08"/>
    <w:rsid w:val="002541CF"/>
    <w:rsid w:val="00256C2E"/>
    <w:rsid w:val="00264B51"/>
    <w:rsid w:val="00266BAF"/>
    <w:rsid w:val="00267B81"/>
    <w:rsid w:val="00267D3B"/>
    <w:rsid w:val="00270B83"/>
    <w:rsid w:val="00273564"/>
    <w:rsid w:val="00274358"/>
    <w:rsid w:val="002747B3"/>
    <w:rsid w:val="00275EE2"/>
    <w:rsid w:val="00280762"/>
    <w:rsid w:val="002810D4"/>
    <w:rsid w:val="0028278D"/>
    <w:rsid w:val="0028465B"/>
    <w:rsid w:val="002855E9"/>
    <w:rsid w:val="0028575A"/>
    <w:rsid w:val="00290E24"/>
    <w:rsid w:val="00292C4B"/>
    <w:rsid w:val="00293BDC"/>
    <w:rsid w:val="00296501"/>
    <w:rsid w:val="00296C4A"/>
    <w:rsid w:val="00296D47"/>
    <w:rsid w:val="00297186"/>
    <w:rsid w:val="0029755F"/>
    <w:rsid w:val="002A1AF9"/>
    <w:rsid w:val="002A5A68"/>
    <w:rsid w:val="002A5BC2"/>
    <w:rsid w:val="002A6C99"/>
    <w:rsid w:val="002B1547"/>
    <w:rsid w:val="002B3048"/>
    <w:rsid w:val="002B39B8"/>
    <w:rsid w:val="002B3E7A"/>
    <w:rsid w:val="002B6013"/>
    <w:rsid w:val="002B7911"/>
    <w:rsid w:val="002B7AE8"/>
    <w:rsid w:val="002C04AF"/>
    <w:rsid w:val="002C3E97"/>
    <w:rsid w:val="002C4BB4"/>
    <w:rsid w:val="002C5AF3"/>
    <w:rsid w:val="002D4AF7"/>
    <w:rsid w:val="002D722D"/>
    <w:rsid w:val="002D7DA1"/>
    <w:rsid w:val="002E049C"/>
    <w:rsid w:val="002E0998"/>
    <w:rsid w:val="002E186C"/>
    <w:rsid w:val="002E18BE"/>
    <w:rsid w:val="002E2D64"/>
    <w:rsid w:val="002E3414"/>
    <w:rsid w:val="002E5154"/>
    <w:rsid w:val="002E56E6"/>
    <w:rsid w:val="002F3341"/>
    <w:rsid w:val="002F3E71"/>
    <w:rsid w:val="002F586C"/>
    <w:rsid w:val="002F5B08"/>
    <w:rsid w:val="002F7C61"/>
    <w:rsid w:val="00301095"/>
    <w:rsid w:val="00301F1F"/>
    <w:rsid w:val="003038EE"/>
    <w:rsid w:val="00304644"/>
    <w:rsid w:val="00304A25"/>
    <w:rsid w:val="00304F1D"/>
    <w:rsid w:val="00310640"/>
    <w:rsid w:val="00312934"/>
    <w:rsid w:val="00312EC5"/>
    <w:rsid w:val="00313860"/>
    <w:rsid w:val="00313957"/>
    <w:rsid w:val="00316A48"/>
    <w:rsid w:val="003200F1"/>
    <w:rsid w:val="003212D1"/>
    <w:rsid w:val="00322846"/>
    <w:rsid w:val="003247E4"/>
    <w:rsid w:val="0032533D"/>
    <w:rsid w:val="0032547A"/>
    <w:rsid w:val="00327492"/>
    <w:rsid w:val="00330D6F"/>
    <w:rsid w:val="003325F8"/>
    <w:rsid w:val="00335662"/>
    <w:rsid w:val="00342AA4"/>
    <w:rsid w:val="00343FB5"/>
    <w:rsid w:val="0034497E"/>
    <w:rsid w:val="00346AC8"/>
    <w:rsid w:val="0035531C"/>
    <w:rsid w:val="0035650B"/>
    <w:rsid w:val="00356DAB"/>
    <w:rsid w:val="00360CE6"/>
    <w:rsid w:val="00361010"/>
    <w:rsid w:val="00361D00"/>
    <w:rsid w:val="00362063"/>
    <w:rsid w:val="00362528"/>
    <w:rsid w:val="0036359A"/>
    <w:rsid w:val="00363618"/>
    <w:rsid w:val="00365B8D"/>
    <w:rsid w:val="00367968"/>
    <w:rsid w:val="0037398F"/>
    <w:rsid w:val="0037424E"/>
    <w:rsid w:val="00380C0E"/>
    <w:rsid w:val="00385108"/>
    <w:rsid w:val="00385951"/>
    <w:rsid w:val="00385A18"/>
    <w:rsid w:val="00390D01"/>
    <w:rsid w:val="0039149A"/>
    <w:rsid w:val="00393CD6"/>
    <w:rsid w:val="00395425"/>
    <w:rsid w:val="00395979"/>
    <w:rsid w:val="003A0FAD"/>
    <w:rsid w:val="003A17DA"/>
    <w:rsid w:val="003A3091"/>
    <w:rsid w:val="003A33D2"/>
    <w:rsid w:val="003A3CE9"/>
    <w:rsid w:val="003A6814"/>
    <w:rsid w:val="003B2434"/>
    <w:rsid w:val="003B2901"/>
    <w:rsid w:val="003B4911"/>
    <w:rsid w:val="003B6909"/>
    <w:rsid w:val="003B73EF"/>
    <w:rsid w:val="003C403F"/>
    <w:rsid w:val="003C4B0B"/>
    <w:rsid w:val="003C5A30"/>
    <w:rsid w:val="003C6763"/>
    <w:rsid w:val="003D1622"/>
    <w:rsid w:val="003D6996"/>
    <w:rsid w:val="003D74A6"/>
    <w:rsid w:val="003D7ED6"/>
    <w:rsid w:val="003E2290"/>
    <w:rsid w:val="003E23AC"/>
    <w:rsid w:val="003E46FA"/>
    <w:rsid w:val="003E4D3E"/>
    <w:rsid w:val="003F06CB"/>
    <w:rsid w:val="003F06E4"/>
    <w:rsid w:val="003F1310"/>
    <w:rsid w:val="003F2940"/>
    <w:rsid w:val="003F321B"/>
    <w:rsid w:val="003F574B"/>
    <w:rsid w:val="004004EF"/>
    <w:rsid w:val="0040352A"/>
    <w:rsid w:val="004060A2"/>
    <w:rsid w:val="00413375"/>
    <w:rsid w:val="00416198"/>
    <w:rsid w:val="00417720"/>
    <w:rsid w:val="00423422"/>
    <w:rsid w:val="004249B2"/>
    <w:rsid w:val="00434BBF"/>
    <w:rsid w:val="0043793C"/>
    <w:rsid w:val="004432AF"/>
    <w:rsid w:val="00447F00"/>
    <w:rsid w:val="00447FF4"/>
    <w:rsid w:val="00454A57"/>
    <w:rsid w:val="00457A0B"/>
    <w:rsid w:val="00461290"/>
    <w:rsid w:val="0046524E"/>
    <w:rsid w:val="004679A4"/>
    <w:rsid w:val="00467DD7"/>
    <w:rsid w:val="00471F8F"/>
    <w:rsid w:val="00472545"/>
    <w:rsid w:val="004729F0"/>
    <w:rsid w:val="00474B49"/>
    <w:rsid w:val="00474B76"/>
    <w:rsid w:val="00476A9A"/>
    <w:rsid w:val="0048346A"/>
    <w:rsid w:val="0048532B"/>
    <w:rsid w:val="00487D97"/>
    <w:rsid w:val="00493D3A"/>
    <w:rsid w:val="00493EDD"/>
    <w:rsid w:val="00493F36"/>
    <w:rsid w:val="00494DDD"/>
    <w:rsid w:val="004A0CAE"/>
    <w:rsid w:val="004A2F59"/>
    <w:rsid w:val="004A39C2"/>
    <w:rsid w:val="004A6A7E"/>
    <w:rsid w:val="004A7437"/>
    <w:rsid w:val="004A7D2E"/>
    <w:rsid w:val="004B16AB"/>
    <w:rsid w:val="004B39D2"/>
    <w:rsid w:val="004B5E7E"/>
    <w:rsid w:val="004B6932"/>
    <w:rsid w:val="004B6C31"/>
    <w:rsid w:val="004C0DC5"/>
    <w:rsid w:val="004C1DDA"/>
    <w:rsid w:val="004C379D"/>
    <w:rsid w:val="004C424D"/>
    <w:rsid w:val="004D104B"/>
    <w:rsid w:val="004D2013"/>
    <w:rsid w:val="004D3449"/>
    <w:rsid w:val="004D4ECD"/>
    <w:rsid w:val="004D5AF0"/>
    <w:rsid w:val="004D5DA8"/>
    <w:rsid w:val="004D795F"/>
    <w:rsid w:val="004E050B"/>
    <w:rsid w:val="004E3D21"/>
    <w:rsid w:val="004E4196"/>
    <w:rsid w:val="004E4C0D"/>
    <w:rsid w:val="004F3B1B"/>
    <w:rsid w:val="004F4031"/>
    <w:rsid w:val="004F5DC1"/>
    <w:rsid w:val="004F7A0F"/>
    <w:rsid w:val="004F7B9E"/>
    <w:rsid w:val="00500B70"/>
    <w:rsid w:val="00505184"/>
    <w:rsid w:val="00506808"/>
    <w:rsid w:val="00507FDD"/>
    <w:rsid w:val="005101FF"/>
    <w:rsid w:val="005102FD"/>
    <w:rsid w:val="00510DC1"/>
    <w:rsid w:val="00512615"/>
    <w:rsid w:val="0051276F"/>
    <w:rsid w:val="0051323F"/>
    <w:rsid w:val="00513B1E"/>
    <w:rsid w:val="00513FB0"/>
    <w:rsid w:val="005178D3"/>
    <w:rsid w:val="00517CD9"/>
    <w:rsid w:val="00521D34"/>
    <w:rsid w:val="005228A3"/>
    <w:rsid w:val="0052442C"/>
    <w:rsid w:val="0052497C"/>
    <w:rsid w:val="00525D28"/>
    <w:rsid w:val="00526FDF"/>
    <w:rsid w:val="00530422"/>
    <w:rsid w:val="0053082B"/>
    <w:rsid w:val="0053206C"/>
    <w:rsid w:val="0053255D"/>
    <w:rsid w:val="00532761"/>
    <w:rsid w:val="0053485F"/>
    <w:rsid w:val="00541C7A"/>
    <w:rsid w:val="00542B8B"/>
    <w:rsid w:val="00545FC3"/>
    <w:rsid w:val="00553415"/>
    <w:rsid w:val="005606AA"/>
    <w:rsid w:val="005617AE"/>
    <w:rsid w:val="00561C19"/>
    <w:rsid w:val="005622F4"/>
    <w:rsid w:val="0056255E"/>
    <w:rsid w:val="00562A35"/>
    <w:rsid w:val="0056433E"/>
    <w:rsid w:val="00571537"/>
    <w:rsid w:val="00574BB8"/>
    <w:rsid w:val="00577E47"/>
    <w:rsid w:val="005832AA"/>
    <w:rsid w:val="00587979"/>
    <w:rsid w:val="005905FC"/>
    <w:rsid w:val="00591A9A"/>
    <w:rsid w:val="00593B76"/>
    <w:rsid w:val="00594F84"/>
    <w:rsid w:val="00595D95"/>
    <w:rsid w:val="00595DFC"/>
    <w:rsid w:val="005A00C0"/>
    <w:rsid w:val="005A27EA"/>
    <w:rsid w:val="005A5BE4"/>
    <w:rsid w:val="005A6EE9"/>
    <w:rsid w:val="005B2272"/>
    <w:rsid w:val="005B3015"/>
    <w:rsid w:val="005B4EF4"/>
    <w:rsid w:val="005B53E5"/>
    <w:rsid w:val="005B610E"/>
    <w:rsid w:val="005B6D04"/>
    <w:rsid w:val="005B7A9E"/>
    <w:rsid w:val="005C0957"/>
    <w:rsid w:val="005C146B"/>
    <w:rsid w:val="005C4723"/>
    <w:rsid w:val="005C4DF7"/>
    <w:rsid w:val="005D0AF5"/>
    <w:rsid w:val="005D300F"/>
    <w:rsid w:val="005D4F4F"/>
    <w:rsid w:val="005D5D9F"/>
    <w:rsid w:val="005D6397"/>
    <w:rsid w:val="005E0974"/>
    <w:rsid w:val="005E0B48"/>
    <w:rsid w:val="005E0EF4"/>
    <w:rsid w:val="005E69EF"/>
    <w:rsid w:val="005E6E2B"/>
    <w:rsid w:val="005F139B"/>
    <w:rsid w:val="005F215F"/>
    <w:rsid w:val="005F6636"/>
    <w:rsid w:val="005F6EE0"/>
    <w:rsid w:val="006022F7"/>
    <w:rsid w:val="006047C1"/>
    <w:rsid w:val="006072F9"/>
    <w:rsid w:val="00610061"/>
    <w:rsid w:val="006121F7"/>
    <w:rsid w:val="00613FF1"/>
    <w:rsid w:val="0061410C"/>
    <w:rsid w:val="00615680"/>
    <w:rsid w:val="006242A0"/>
    <w:rsid w:val="0062506B"/>
    <w:rsid w:val="0062572E"/>
    <w:rsid w:val="00626917"/>
    <w:rsid w:val="006316CA"/>
    <w:rsid w:val="00645548"/>
    <w:rsid w:val="00646336"/>
    <w:rsid w:val="00647CA6"/>
    <w:rsid w:val="00653CB2"/>
    <w:rsid w:val="00656387"/>
    <w:rsid w:val="00656F6C"/>
    <w:rsid w:val="0066192A"/>
    <w:rsid w:val="00672168"/>
    <w:rsid w:val="00672947"/>
    <w:rsid w:val="00673EF8"/>
    <w:rsid w:val="006815D3"/>
    <w:rsid w:val="00683AA6"/>
    <w:rsid w:val="00690150"/>
    <w:rsid w:val="0069031C"/>
    <w:rsid w:val="0069344E"/>
    <w:rsid w:val="006943EC"/>
    <w:rsid w:val="00696603"/>
    <w:rsid w:val="006A0DA2"/>
    <w:rsid w:val="006A54BD"/>
    <w:rsid w:val="006A5E7D"/>
    <w:rsid w:val="006B1DBD"/>
    <w:rsid w:val="006B1E48"/>
    <w:rsid w:val="006B39F2"/>
    <w:rsid w:val="006B4687"/>
    <w:rsid w:val="006B4DB6"/>
    <w:rsid w:val="006B4FA4"/>
    <w:rsid w:val="006B6E24"/>
    <w:rsid w:val="006B7DDB"/>
    <w:rsid w:val="006C0A93"/>
    <w:rsid w:val="006C1360"/>
    <w:rsid w:val="006C331E"/>
    <w:rsid w:val="006C381F"/>
    <w:rsid w:val="006D0452"/>
    <w:rsid w:val="006D0BCA"/>
    <w:rsid w:val="006D14E2"/>
    <w:rsid w:val="006D150D"/>
    <w:rsid w:val="006D4706"/>
    <w:rsid w:val="006F1A2A"/>
    <w:rsid w:val="00704831"/>
    <w:rsid w:val="00705BE5"/>
    <w:rsid w:val="00705DDA"/>
    <w:rsid w:val="00706955"/>
    <w:rsid w:val="007125DA"/>
    <w:rsid w:val="00714AB3"/>
    <w:rsid w:val="0071535A"/>
    <w:rsid w:val="0072003D"/>
    <w:rsid w:val="00721589"/>
    <w:rsid w:val="00721CCA"/>
    <w:rsid w:val="00723209"/>
    <w:rsid w:val="00723C91"/>
    <w:rsid w:val="00723D32"/>
    <w:rsid w:val="00724898"/>
    <w:rsid w:val="00725963"/>
    <w:rsid w:val="007319FE"/>
    <w:rsid w:val="007350D8"/>
    <w:rsid w:val="007358F2"/>
    <w:rsid w:val="0074428E"/>
    <w:rsid w:val="00745880"/>
    <w:rsid w:val="00745EF4"/>
    <w:rsid w:val="00746536"/>
    <w:rsid w:val="00751A65"/>
    <w:rsid w:val="00752B34"/>
    <w:rsid w:val="007545B5"/>
    <w:rsid w:val="00760698"/>
    <w:rsid w:val="007623B6"/>
    <w:rsid w:val="00765685"/>
    <w:rsid w:val="00767170"/>
    <w:rsid w:val="00771582"/>
    <w:rsid w:val="00773D41"/>
    <w:rsid w:val="00776569"/>
    <w:rsid w:val="007765D7"/>
    <w:rsid w:val="007803FA"/>
    <w:rsid w:val="00783754"/>
    <w:rsid w:val="00786916"/>
    <w:rsid w:val="007919EB"/>
    <w:rsid w:val="00794AC7"/>
    <w:rsid w:val="007A1296"/>
    <w:rsid w:val="007A270F"/>
    <w:rsid w:val="007A302F"/>
    <w:rsid w:val="007A326D"/>
    <w:rsid w:val="007A46DC"/>
    <w:rsid w:val="007A4D5C"/>
    <w:rsid w:val="007B2379"/>
    <w:rsid w:val="007B3D44"/>
    <w:rsid w:val="007B6141"/>
    <w:rsid w:val="007B7D14"/>
    <w:rsid w:val="007C3BF6"/>
    <w:rsid w:val="007C4A56"/>
    <w:rsid w:val="007C5443"/>
    <w:rsid w:val="007C69D2"/>
    <w:rsid w:val="007D285F"/>
    <w:rsid w:val="007D31CE"/>
    <w:rsid w:val="007D5069"/>
    <w:rsid w:val="007D648D"/>
    <w:rsid w:val="007E0CC8"/>
    <w:rsid w:val="007E10EE"/>
    <w:rsid w:val="007E2ED1"/>
    <w:rsid w:val="007E501D"/>
    <w:rsid w:val="007E5D8C"/>
    <w:rsid w:val="007F2E8A"/>
    <w:rsid w:val="007F33BF"/>
    <w:rsid w:val="007F3F97"/>
    <w:rsid w:val="007F647D"/>
    <w:rsid w:val="00800080"/>
    <w:rsid w:val="00800B7F"/>
    <w:rsid w:val="00803FDE"/>
    <w:rsid w:val="008054B0"/>
    <w:rsid w:val="00806254"/>
    <w:rsid w:val="00813276"/>
    <w:rsid w:val="008157C7"/>
    <w:rsid w:val="00817695"/>
    <w:rsid w:val="008209DE"/>
    <w:rsid w:val="008212B7"/>
    <w:rsid w:val="0082740E"/>
    <w:rsid w:val="0082747D"/>
    <w:rsid w:val="008279CA"/>
    <w:rsid w:val="00830304"/>
    <w:rsid w:val="00830818"/>
    <w:rsid w:val="00833875"/>
    <w:rsid w:val="00833A80"/>
    <w:rsid w:val="00833BA0"/>
    <w:rsid w:val="008351B7"/>
    <w:rsid w:val="00840300"/>
    <w:rsid w:val="00840B36"/>
    <w:rsid w:val="00840C5F"/>
    <w:rsid w:val="00844F17"/>
    <w:rsid w:val="00852994"/>
    <w:rsid w:val="00853EC2"/>
    <w:rsid w:val="008551CA"/>
    <w:rsid w:val="00856C56"/>
    <w:rsid w:val="00861AD1"/>
    <w:rsid w:val="008629AA"/>
    <w:rsid w:val="0086483B"/>
    <w:rsid w:val="00865856"/>
    <w:rsid w:val="00866788"/>
    <w:rsid w:val="00866CBF"/>
    <w:rsid w:val="00866DF3"/>
    <w:rsid w:val="00867179"/>
    <w:rsid w:val="00871B49"/>
    <w:rsid w:val="00872E54"/>
    <w:rsid w:val="008749B5"/>
    <w:rsid w:val="0087604C"/>
    <w:rsid w:val="00877773"/>
    <w:rsid w:val="008817E1"/>
    <w:rsid w:val="00881B6B"/>
    <w:rsid w:val="008837F2"/>
    <w:rsid w:val="00883C6B"/>
    <w:rsid w:val="00883D01"/>
    <w:rsid w:val="00883E27"/>
    <w:rsid w:val="00890634"/>
    <w:rsid w:val="00890735"/>
    <w:rsid w:val="0089097B"/>
    <w:rsid w:val="00891BC4"/>
    <w:rsid w:val="00893150"/>
    <w:rsid w:val="00894053"/>
    <w:rsid w:val="0089589D"/>
    <w:rsid w:val="008A29F7"/>
    <w:rsid w:val="008A411E"/>
    <w:rsid w:val="008A626E"/>
    <w:rsid w:val="008A66DD"/>
    <w:rsid w:val="008A69F6"/>
    <w:rsid w:val="008A7455"/>
    <w:rsid w:val="008B49E9"/>
    <w:rsid w:val="008B5893"/>
    <w:rsid w:val="008B593E"/>
    <w:rsid w:val="008B683C"/>
    <w:rsid w:val="008B73B6"/>
    <w:rsid w:val="008C028E"/>
    <w:rsid w:val="008C091C"/>
    <w:rsid w:val="008C1C03"/>
    <w:rsid w:val="008C3646"/>
    <w:rsid w:val="008C3B90"/>
    <w:rsid w:val="008C57D8"/>
    <w:rsid w:val="008C63C0"/>
    <w:rsid w:val="008D2F2E"/>
    <w:rsid w:val="008D5F4C"/>
    <w:rsid w:val="008D7856"/>
    <w:rsid w:val="008D7905"/>
    <w:rsid w:val="008D7CB9"/>
    <w:rsid w:val="008E21E8"/>
    <w:rsid w:val="008E49CB"/>
    <w:rsid w:val="008E64F1"/>
    <w:rsid w:val="008E7BCC"/>
    <w:rsid w:val="008E7D2A"/>
    <w:rsid w:val="008F086F"/>
    <w:rsid w:val="008F0C62"/>
    <w:rsid w:val="008F0DE5"/>
    <w:rsid w:val="008F574E"/>
    <w:rsid w:val="008F7F63"/>
    <w:rsid w:val="00902BDB"/>
    <w:rsid w:val="009038C0"/>
    <w:rsid w:val="0090407A"/>
    <w:rsid w:val="00904B1E"/>
    <w:rsid w:val="00907802"/>
    <w:rsid w:val="009111A5"/>
    <w:rsid w:val="00915E9C"/>
    <w:rsid w:val="00916D7A"/>
    <w:rsid w:val="00917526"/>
    <w:rsid w:val="00917FD0"/>
    <w:rsid w:val="00922749"/>
    <w:rsid w:val="00923AFE"/>
    <w:rsid w:val="009322CC"/>
    <w:rsid w:val="009355A2"/>
    <w:rsid w:val="00936026"/>
    <w:rsid w:val="009367EC"/>
    <w:rsid w:val="00937B80"/>
    <w:rsid w:val="00941774"/>
    <w:rsid w:val="00950A2B"/>
    <w:rsid w:val="009516CA"/>
    <w:rsid w:val="00954015"/>
    <w:rsid w:val="009615D8"/>
    <w:rsid w:val="00962642"/>
    <w:rsid w:val="0096492C"/>
    <w:rsid w:val="009650C9"/>
    <w:rsid w:val="00966EBE"/>
    <w:rsid w:val="00967061"/>
    <w:rsid w:val="00975EF5"/>
    <w:rsid w:val="009765AF"/>
    <w:rsid w:val="009770F5"/>
    <w:rsid w:val="00980006"/>
    <w:rsid w:val="009831BC"/>
    <w:rsid w:val="00985A75"/>
    <w:rsid w:val="0098658F"/>
    <w:rsid w:val="00987C90"/>
    <w:rsid w:val="0099148B"/>
    <w:rsid w:val="00992D0D"/>
    <w:rsid w:val="00995AC8"/>
    <w:rsid w:val="009A193F"/>
    <w:rsid w:val="009A7878"/>
    <w:rsid w:val="009B2298"/>
    <w:rsid w:val="009B6FC1"/>
    <w:rsid w:val="009C015E"/>
    <w:rsid w:val="009C5542"/>
    <w:rsid w:val="009C5CD8"/>
    <w:rsid w:val="009D145B"/>
    <w:rsid w:val="009D203B"/>
    <w:rsid w:val="009D3529"/>
    <w:rsid w:val="009D5047"/>
    <w:rsid w:val="009D539A"/>
    <w:rsid w:val="009D6227"/>
    <w:rsid w:val="009D753D"/>
    <w:rsid w:val="009D7D04"/>
    <w:rsid w:val="009D7E07"/>
    <w:rsid w:val="009E1E58"/>
    <w:rsid w:val="009E2271"/>
    <w:rsid w:val="009E68DB"/>
    <w:rsid w:val="009E6DFD"/>
    <w:rsid w:val="009E78D4"/>
    <w:rsid w:val="009E7A22"/>
    <w:rsid w:val="009F0058"/>
    <w:rsid w:val="009F5AD5"/>
    <w:rsid w:val="009F60CC"/>
    <w:rsid w:val="009F6DE9"/>
    <w:rsid w:val="009F75DF"/>
    <w:rsid w:val="00A0298B"/>
    <w:rsid w:val="00A02F03"/>
    <w:rsid w:val="00A034DC"/>
    <w:rsid w:val="00A04B04"/>
    <w:rsid w:val="00A05B1F"/>
    <w:rsid w:val="00A06C4A"/>
    <w:rsid w:val="00A11982"/>
    <w:rsid w:val="00A14D2B"/>
    <w:rsid w:val="00A257A8"/>
    <w:rsid w:val="00A27DB7"/>
    <w:rsid w:val="00A35A0F"/>
    <w:rsid w:val="00A45ED0"/>
    <w:rsid w:val="00A50EE4"/>
    <w:rsid w:val="00A5425A"/>
    <w:rsid w:val="00A62ED7"/>
    <w:rsid w:val="00A64B4A"/>
    <w:rsid w:val="00A64D97"/>
    <w:rsid w:val="00A65326"/>
    <w:rsid w:val="00A67E13"/>
    <w:rsid w:val="00A75BF1"/>
    <w:rsid w:val="00A81733"/>
    <w:rsid w:val="00A8175C"/>
    <w:rsid w:val="00A84DA9"/>
    <w:rsid w:val="00A85C58"/>
    <w:rsid w:val="00A869CA"/>
    <w:rsid w:val="00A926F5"/>
    <w:rsid w:val="00AA0AB2"/>
    <w:rsid w:val="00AA1491"/>
    <w:rsid w:val="00AA2426"/>
    <w:rsid w:val="00AA4A5C"/>
    <w:rsid w:val="00AB0921"/>
    <w:rsid w:val="00AB58A5"/>
    <w:rsid w:val="00AB7105"/>
    <w:rsid w:val="00AB760A"/>
    <w:rsid w:val="00AB7712"/>
    <w:rsid w:val="00AC1CC4"/>
    <w:rsid w:val="00AC1E8E"/>
    <w:rsid w:val="00AC3085"/>
    <w:rsid w:val="00AC4F5C"/>
    <w:rsid w:val="00AC4F85"/>
    <w:rsid w:val="00AD289D"/>
    <w:rsid w:val="00AE0968"/>
    <w:rsid w:val="00AE295D"/>
    <w:rsid w:val="00AE37BB"/>
    <w:rsid w:val="00AE3931"/>
    <w:rsid w:val="00AF0F26"/>
    <w:rsid w:val="00AF26CC"/>
    <w:rsid w:val="00AF4DFC"/>
    <w:rsid w:val="00B005B9"/>
    <w:rsid w:val="00B02253"/>
    <w:rsid w:val="00B051D4"/>
    <w:rsid w:val="00B13627"/>
    <w:rsid w:val="00B14970"/>
    <w:rsid w:val="00B1574C"/>
    <w:rsid w:val="00B1659B"/>
    <w:rsid w:val="00B17681"/>
    <w:rsid w:val="00B17702"/>
    <w:rsid w:val="00B201C7"/>
    <w:rsid w:val="00B20DC3"/>
    <w:rsid w:val="00B27736"/>
    <w:rsid w:val="00B27EB9"/>
    <w:rsid w:val="00B316C9"/>
    <w:rsid w:val="00B32885"/>
    <w:rsid w:val="00B33A86"/>
    <w:rsid w:val="00B40115"/>
    <w:rsid w:val="00B4030D"/>
    <w:rsid w:val="00B425CC"/>
    <w:rsid w:val="00B42B66"/>
    <w:rsid w:val="00B44AF9"/>
    <w:rsid w:val="00B47CD3"/>
    <w:rsid w:val="00B504D7"/>
    <w:rsid w:val="00B508C1"/>
    <w:rsid w:val="00B50FD7"/>
    <w:rsid w:val="00B514EF"/>
    <w:rsid w:val="00B51EE7"/>
    <w:rsid w:val="00B532EA"/>
    <w:rsid w:val="00B5369E"/>
    <w:rsid w:val="00B55A41"/>
    <w:rsid w:val="00B56AB8"/>
    <w:rsid w:val="00B56CD7"/>
    <w:rsid w:val="00B62F44"/>
    <w:rsid w:val="00B6344C"/>
    <w:rsid w:val="00B6348E"/>
    <w:rsid w:val="00B64097"/>
    <w:rsid w:val="00B64B7F"/>
    <w:rsid w:val="00B7161F"/>
    <w:rsid w:val="00B743C2"/>
    <w:rsid w:val="00B771DE"/>
    <w:rsid w:val="00B80B20"/>
    <w:rsid w:val="00B80C14"/>
    <w:rsid w:val="00B81BA8"/>
    <w:rsid w:val="00B83096"/>
    <w:rsid w:val="00B847CC"/>
    <w:rsid w:val="00B9182D"/>
    <w:rsid w:val="00B9362B"/>
    <w:rsid w:val="00B94418"/>
    <w:rsid w:val="00B95277"/>
    <w:rsid w:val="00B96B86"/>
    <w:rsid w:val="00BA1A8C"/>
    <w:rsid w:val="00BA3DB9"/>
    <w:rsid w:val="00BA5080"/>
    <w:rsid w:val="00BA63EC"/>
    <w:rsid w:val="00BA75EC"/>
    <w:rsid w:val="00BB0C0B"/>
    <w:rsid w:val="00BB3952"/>
    <w:rsid w:val="00BB5B78"/>
    <w:rsid w:val="00BC188C"/>
    <w:rsid w:val="00BC2630"/>
    <w:rsid w:val="00BC4719"/>
    <w:rsid w:val="00BC6E7A"/>
    <w:rsid w:val="00BD1E26"/>
    <w:rsid w:val="00BD30E2"/>
    <w:rsid w:val="00BD50C7"/>
    <w:rsid w:val="00BD54A9"/>
    <w:rsid w:val="00BD6648"/>
    <w:rsid w:val="00BD7BCD"/>
    <w:rsid w:val="00BE0965"/>
    <w:rsid w:val="00BE118F"/>
    <w:rsid w:val="00BE72FB"/>
    <w:rsid w:val="00BF129C"/>
    <w:rsid w:val="00BF25E1"/>
    <w:rsid w:val="00BF7CCE"/>
    <w:rsid w:val="00C029FB"/>
    <w:rsid w:val="00C10C20"/>
    <w:rsid w:val="00C121D0"/>
    <w:rsid w:val="00C136C5"/>
    <w:rsid w:val="00C218BE"/>
    <w:rsid w:val="00C254B5"/>
    <w:rsid w:val="00C267E7"/>
    <w:rsid w:val="00C31BFD"/>
    <w:rsid w:val="00C32357"/>
    <w:rsid w:val="00C33834"/>
    <w:rsid w:val="00C340BD"/>
    <w:rsid w:val="00C37A2F"/>
    <w:rsid w:val="00C414D5"/>
    <w:rsid w:val="00C4175F"/>
    <w:rsid w:val="00C42AC5"/>
    <w:rsid w:val="00C44149"/>
    <w:rsid w:val="00C50B24"/>
    <w:rsid w:val="00C516D7"/>
    <w:rsid w:val="00C5177C"/>
    <w:rsid w:val="00C5461D"/>
    <w:rsid w:val="00C60302"/>
    <w:rsid w:val="00C63E3C"/>
    <w:rsid w:val="00C66396"/>
    <w:rsid w:val="00C739D5"/>
    <w:rsid w:val="00C77242"/>
    <w:rsid w:val="00C812CD"/>
    <w:rsid w:val="00C834CD"/>
    <w:rsid w:val="00C8441B"/>
    <w:rsid w:val="00C84BB9"/>
    <w:rsid w:val="00C85D1E"/>
    <w:rsid w:val="00C871F9"/>
    <w:rsid w:val="00C87E80"/>
    <w:rsid w:val="00C920DA"/>
    <w:rsid w:val="00C9283A"/>
    <w:rsid w:val="00C94B79"/>
    <w:rsid w:val="00C976AD"/>
    <w:rsid w:val="00C97F80"/>
    <w:rsid w:val="00CA04CF"/>
    <w:rsid w:val="00CA213B"/>
    <w:rsid w:val="00CA2788"/>
    <w:rsid w:val="00CA3902"/>
    <w:rsid w:val="00CB19CE"/>
    <w:rsid w:val="00CB1A88"/>
    <w:rsid w:val="00CB2088"/>
    <w:rsid w:val="00CB20D0"/>
    <w:rsid w:val="00CB7212"/>
    <w:rsid w:val="00CB7FA9"/>
    <w:rsid w:val="00CC455E"/>
    <w:rsid w:val="00CD26DB"/>
    <w:rsid w:val="00CD2E86"/>
    <w:rsid w:val="00CD394B"/>
    <w:rsid w:val="00CD5D60"/>
    <w:rsid w:val="00CE0DB2"/>
    <w:rsid w:val="00CE73B4"/>
    <w:rsid w:val="00CF13E3"/>
    <w:rsid w:val="00CF1AAA"/>
    <w:rsid w:val="00CF231A"/>
    <w:rsid w:val="00CF29D7"/>
    <w:rsid w:val="00CF32A2"/>
    <w:rsid w:val="00CF751E"/>
    <w:rsid w:val="00CF7596"/>
    <w:rsid w:val="00D06179"/>
    <w:rsid w:val="00D10506"/>
    <w:rsid w:val="00D107E3"/>
    <w:rsid w:val="00D107EC"/>
    <w:rsid w:val="00D1265B"/>
    <w:rsid w:val="00D14433"/>
    <w:rsid w:val="00D15043"/>
    <w:rsid w:val="00D173C6"/>
    <w:rsid w:val="00D17405"/>
    <w:rsid w:val="00D226A4"/>
    <w:rsid w:val="00D22D61"/>
    <w:rsid w:val="00D26B6F"/>
    <w:rsid w:val="00D30A5E"/>
    <w:rsid w:val="00D32082"/>
    <w:rsid w:val="00D33DA9"/>
    <w:rsid w:val="00D3477A"/>
    <w:rsid w:val="00D36F3F"/>
    <w:rsid w:val="00D37C55"/>
    <w:rsid w:val="00D40A84"/>
    <w:rsid w:val="00D40ECC"/>
    <w:rsid w:val="00D50A1F"/>
    <w:rsid w:val="00D52A6D"/>
    <w:rsid w:val="00D53842"/>
    <w:rsid w:val="00D611E5"/>
    <w:rsid w:val="00D62ABC"/>
    <w:rsid w:val="00D638C9"/>
    <w:rsid w:val="00D63B03"/>
    <w:rsid w:val="00D7133F"/>
    <w:rsid w:val="00D77030"/>
    <w:rsid w:val="00D77836"/>
    <w:rsid w:val="00D77E76"/>
    <w:rsid w:val="00D80B6A"/>
    <w:rsid w:val="00D81310"/>
    <w:rsid w:val="00D82694"/>
    <w:rsid w:val="00D82C87"/>
    <w:rsid w:val="00D874EB"/>
    <w:rsid w:val="00D91EE3"/>
    <w:rsid w:val="00D95467"/>
    <w:rsid w:val="00D97F93"/>
    <w:rsid w:val="00DA0683"/>
    <w:rsid w:val="00DA3959"/>
    <w:rsid w:val="00DB0F2C"/>
    <w:rsid w:val="00DB3A61"/>
    <w:rsid w:val="00DB619D"/>
    <w:rsid w:val="00DC006F"/>
    <w:rsid w:val="00DC064B"/>
    <w:rsid w:val="00DC257A"/>
    <w:rsid w:val="00DC5B5D"/>
    <w:rsid w:val="00DC69D8"/>
    <w:rsid w:val="00DD180F"/>
    <w:rsid w:val="00DD52B2"/>
    <w:rsid w:val="00DD5333"/>
    <w:rsid w:val="00DD6774"/>
    <w:rsid w:val="00DE38C1"/>
    <w:rsid w:val="00DE45BD"/>
    <w:rsid w:val="00DE4EAE"/>
    <w:rsid w:val="00DE6FD3"/>
    <w:rsid w:val="00DE7E18"/>
    <w:rsid w:val="00DF091D"/>
    <w:rsid w:val="00DF12DB"/>
    <w:rsid w:val="00DF1F13"/>
    <w:rsid w:val="00DF2CA4"/>
    <w:rsid w:val="00DF36AA"/>
    <w:rsid w:val="00DF4024"/>
    <w:rsid w:val="00DF52C4"/>
    <w:rsid w:val="00DF628E"/>
    <w:rsid w:val="00E03031"/>
    <w:rsid w:val="00E067CD"/>
    <w:rsid w:val="00E06A97"/>
    <w:rsid w:val="00E10C24"/>
    <w:rsid w:val="00E1382D"/>
    <w:rsid w:val="00E160FE"/>
    <w:rsid w:val="00E16392"/>
    <w:rsid w:val="00E17A92"/>
    <w:rsid w:val="00E215A4"/>
    <w:rsid w:val="00E23740"/>
    <w:rsid w:val="00E23EEE"/>
    <w:rsid w:val="00E244C2"/>
    <w:rsid w:val="00E260FA"/>
    <w:rsid w:val="00E2625C"/>
    <w:rsid w:val="00E33C29"/>
    <w:rsid w:val="00E35532"/>
    <w:rsid w:val="00E37385"/>
    <w:rsid w:val="00E4129E"/>
    <w:rsid w:val="00E42E61"/>
    <w:rsid w:val="00E43843"/>
    <w:rsid w:val="00E44010"/>
    <w:rsid w:val="00E457A0"/>
    <w:rsid w:val="00E45A37"/>
    <w:rsid w:val="00E515DC"/>
    <w:rsid w:val="00E51B70"/>
    <w:rsid w:val="00E53D77"/>
    <w:rsid w:val="00E552F3"/>
    <w:rsid w:val="00E57F6E"/>
    <w:rsid w:val="00E600F2"/>
    <w:rsid w:val="00E6596E"/>
    <w:rsid w:val="00E673FA"/>
    <w:rsid w:val="00E67617"/>
    <w:rsid w:val="00E67757"/>
    <w:rsid w:val="00E70486"/>
    <w:rsid w:val="00E73889"/>
    <w:rsid w:val="00E738A7"/>
    <w:rsid w:val="00E74600"/>
    <w:rsid w:val="00E746A0"/>
    <w:rsid w:val="00E8132C"/>
    <w:rsid w:val="00E83F59"/>
    <w:rsid w:val="00E848C4"/>
    <w:rsid w:val="00E90741"/>
    <w:rsid w:val="00E91E58"/>
    <w:rsid w:val="00E9229C"/>
    <w:rsid w:val="00E93112"/>
    <w:rsid w:val="00E939D9"/>
    <w:rsid w:val="00E9589B"/>
    <w:rsid w:val="00E96F8D"/>
    <w:rsid w:val="00E97D62"/>
    <w:rsid w:val="00EA09FE"/>
    <w:rsid w:val="00EA1BF6"/>
    <w:rsid w:val="00EA3471"/>
    <w:rsid w:val="00EA4221"/>
    <w:rsid w:val="00EA5D94"/>
    <w:rsid w:val="00EB0568"/>
    <w:rsid w:val="00EB10A1"/>
    <w:rsid w:val="00EB14E4"/>
    <w:rsid w:val="00EB17AB"/>
    <w:rsid w:val="00EB23BD"/>
    <w:rsid w:val="00EB2C0D"/>
    <w:rsid w:val="00EC1922"/>
    <w:rsid w:val="00EC2921"/>
    <w:rsid w:val="00EC3D51"/>
    <w:rsid w:val="00EC7FB9"/>
    <w:rsid w:val="00ED09C6"/>
    <w:rsid w:val="00ED4FB9"/>
    <w:rsid w:val="00ED6964"/>
    <w:rsid w:val="00EE0850"/>
    <w:rsid w:val="00EF0058"/>
    <w:rsid w:val="00EF0214"/>
    <w:rsid w:val="00EF0B7B"/>
    <w:rsid w:val="00EF2BDF"/>
    <w:rsid w:val="00EF2E6B"/>
    <w:rsid w:val="00EF5587"/>
    <w:rsid w:val="00EF7DE9"/>
    <w:rsid w:val="00F058F6"/>
    <w:rsid w:val="00F05A8C"/>
    <w:rsid w:val="00F06D2C"/>
    <w:rsid w:val="00F072E5"/>
    <w:rsid w:val="00F103C7"/>
    <w:rsid w:val="00F11FDC"/>
    <w:rsid w:val="00F12A22"/>
    <w:rsid w:val="00F24325"/>
    <w:rsid w:val="00F25BCC"/>
    <w:rsid w:val="00F35B68"/>
    <w:rsid w:val="00F362E7"/>
    <w:rsid w:val="00F3739D"/>
    <w:rsid w:val="00F42605"/>
    <w:rsid w:val="00F448F4"/>
    <w:rsid w:val="00F45CF5"/>
    <w:rsid w:val="00F46503"/>
    <w:rsid w:val="00F47566"/>
    <w:rsid w:val="00F514AF"/>
    <w:rsid w:val="00F52221"/>
    <w:rsid w:val="00F570B6"/>
    <w:rsid w:val="00F61FBE"/>
    <w:rsid w:val="00F6292E"/>
    <w:rsid w:val="00F645A1"/>
    <w:rsid w:val="00F649EF"/>
    <w:rsid w:val="00F668C5"/>
    <w:rsid w:val="00F672FE"/>
    <w:rsid w:val="00F710EE"/>
    <w:rsid w:val="00F71623"/>
    <w:rsid w:val="00F7165B"/>
    <w:rsid w:val="00F71836"/>
    <w:rsid w:val="00F71D3A"/>
    <w:rsid w:val="00F73BBA"/>
    <w:rsid w:val="00F81CB8"/>
    <w:rsid w:val="00F82C69"/>
    <w:rsid w:val="00F83449"/>
    <w:rsid w:val="00F83553"/>
    <w:rsid w:val="00F83C0D"/>
    <w:rsid w:val="00F85A79"/>
    <w:rsid w:val="00F85A8F"/>
    <w:rsid w:val="00F86996"/>
    <w:rsid w:val="00F87D57"/>
    <w:rsid w:val="00F90DCC"/>
    <w:rsid w:val="00F922DF"/>
    <w:rsid w:val="00F94527"/>
    <w:rsid w:val="00F94C57"/>
    <w:rsid w:val="00F95AD0"/>
    <w:rsid w:val="00FA2EAE"/>
    <w:rsid w:val="00FA781C"/>
    <w:rsid w:val="00FB0A9A"/>
    <w:rsid w:val="00FC103D"/>
    <w:rsid w:val="00FC1147"/>
    <w:rsid w:val="00FC14DE"/>
    <w:rsid w:val="00FC29C5"/>
    <w:rsid w:val="00FC410A"/>
    <w:rsid w:val="00FC5B71"/>
    <w:rsid w:val="00FD08A2"/>
    <w:rsid w:val="00FD44F9"/>
    <w:rsid w:val="00FD71FC"/>
    <w:rsid w:val="00FE1C17"/>
    <w:rsid w:val="00FE1F06"/>
    <w:rsid w:val="00FE2470"/>
    <w:rsid w:val="00FE2C2D"/>
    <w:rsid w:val="00FE2C2E"/>
    <w:rsid w:val="00FE2C8C"/>
    <w:rsid w:val="00FE2E68"/>
    <w:rsid w:val="00FE4F95"/>
    <w:rsid w:val="00FE6B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7F19AF26"/>
  <w15:chartTrackingRefBased/>
  <w15:docId w15:val="{3F152C16-387A-4C3E-8E4E-F4CDCC19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Titre1">
    <w:name w:val="heading 1"/>
    <w:basedOn w:val="Normal"/>
    <w:next w:val="Normal"/>
    <w:qFormat/>
    <w:pPr>
      <w:keepNext/>
      <w:numPr>
        <w:numId w:val="1"/>
      </w:numPr>
      <w:spacing w:before="240" w:after="60"/>
      <w:outlineLvl w:val="0"/>
    </w:pPr>
    <w:rPr>
      <w:rFonts w:ascii="Verdana" w:eastAsia="Arial Unicode MS" w:hAnsi="Verdana" w:cs="Arial"/>
      <w:b/>
      <w:bCs/>
      <w:kern w:val="1"/>
      <w:sz w:val="20"/>
      <w:szCs w:val="20"/>
      <w:u w:val="single"/>
    </w:rPr>
  </w:style>
  <w:style w:type="paragraph" w:styleId="Titre2">
    <w:name w:val="heading 2"/>
    <w:basedOn w:val="Normal"/>
    <w:next w:val="Normal"/>
    <w:qFormat/>
    <w:rsid w:val="00594F84"/>
    <w:pPr>
      <w:keepNext/>
      <w:numPr>
        <w:ilvl w:val="1"/>
        <w:numId w:val="1"/>
      </w:numPr>
      <w:spacing w:before="240" w:after="60"/>
      <w:outlineLvl w:val="1"/>
    </w:pPr>
    <w:rPr>
      <w:rFonts w:ascii="Verdana" w:eastAsia="Arial Unicode MS" w:hAnsi="Verdana" w:cs="Arial"/>
      <w:b/>
      <w:bCs/>
      <w:i/>
      <w:iCs/>
      <w:sz w:val="18"/>
      <w:szCs w:val="28"/>
    </w:rPr>
  </w:style>
  <w:style w:type="paragraph" w:styleId="Titre3">
    <w:name w:val="heading 3"/>
    <w:basedOn w:val="Normal"/>
    <w:next w:val="Normal"/>
    <w:qFormat/>
    <w:pPr>
      <w:keepNext/>
      <w:numPr>
        <w:ilvl w:val="2"/>
        <w:numId w:val="1"/>
      </w:numPr>
      <w:outlineLvl w:val="2"/>
    </w:pPr>
    <w:rPr>
      <w:i/>
      <w:iCs/>
      <w:color w:val="FF00FF"/>
      <w:lang w:val="x-none"/>
    </w:rPr>
  </w:style>
  <w:style w:type="paragraph" w:styleId="Titre4">
    <w:name w:val="heading 4"/>
    <w:basedOn w:val="Normal"/>
    <w:next w:val="Normal"/>
    <w:qFormat/>
    <w:pPr>
      <w:keepNext/>
      <w:numPr>
        <w:ilvl w:val="3"/>
        <w:numId w:val="1"/>
      </w:numPr>
      <w:jc w:val="center"/>
      <w:outlineLvl w:val="3"/>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Verdana" w:hAnsi="Verdana" w:cs="Times New Roman"/>
    </w:rPr>
  </w:style>
  <w:style w:type="character" w:customStyle="1" w:styleId="WW8Num2z0">
    <w:name w:val="WW8Num2z0"/>
    <w:rPr>
      <w:rFonts w:hint="default"/>
    </w:rPr>
  </w:style>
  <w:style w:type="character" w:customStyle="1" w:styleId="WW8Num3z0">
    <w:name w:val="WW8Num3z0"/>
    <w:rPr>
      <w:rFonts w:ascii="Bookman Old Style" w:hAnsi="Bookman Old Style" w:cs="Bookman Old Style" w:hint="default"/>
      <w:b/>
      <w:i w:val="0"/>
      <w:sz w:val="22"/>
      <w:szCs w:val="22"/>
    </w:rPr>
  </w:style>
  <w:style w:type="character" w:customStyle="1" w:styleId="WW8Num3z2">
    <w:name w:val="WW8Num3z2"/>
    <w:rPr>
      <w:rFonts w:hint="default"/>
    </w:rPr>
  </w:style>
  <w:style w:type="character" w:customStyle="1" w:styleId="WW8Num4z0">
    <w:name w:val="WW8Num4z0"/>
    <w:rPr>
      <w:rFonts w:ascii="Symbol" w:hAnsi="Symbol" w:cs="Symbol"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hint="default"/>
    </w:rPr>
  </w:style>
  <w:style w:type="character" w:customStyle="1" w:styleId="WW8Num5z1">
    <w:name w:val="WW8Num5z1"/>
    <w:rPr>
      <w:rFonts w:hint="default"/>
      <w:b/>
    </w:rPr>
  </w:style>
  <w:style w:type="character" w:customStyle="1" w:styleId="WW8Num6z0">
    <w:name w:val="WW8Num6z0"/>
    <w:rPr>
      <w:rFonts w:hint="default"/>
    </w:rPr>
  </w:style>
  <w:style w:type="character" w:customStyle="1" w:styleId="WW8Num7z0">
    <w:name w:val="WW8Num7z0"/>
    <w:rPr>
      <w:rFonts w:ascii="Wingdings" w:eastAsia="Times New Roman" w:hAnsi="Wingdings"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cs="Verdana"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3z0">
    <w:name w:val="WW8Num13z0"/>
    <w:rPr>
      <w:rFonts w:ascii="Times New Roman" w:hAnsi="Times New Roman" w:cs="Times New Roman" w:hint="default"/>
    </w:rPr>
  </w:style>
  <w:style w:type="character" w:customStyle="1" w:styleId="WW8Num13z1">
    <w:name w:val="WW8Num13z1"/>
    <w:rPr>
      <w:rFonts w:ascii="Symbol" w:hAnsi="Symbol" w:cs="Symbol" w:hint="default"/>
    </w:rPr>
  </w:style>
  <w:style w:type="character" w:customStyle="1" w:styleId="WW8Num13z2">
    <w:name w:val="WW8Num13z2"/>
    <w:rPr>
      <w:rFonts w:ascii="Wingdings" w:hAnsi="Wingdings" w:cs="Wingdings" w:hint="default"/>
    </w:rPr>
  </w:style>
  <w:style w:type="character" w:customStyle="1" w:styleId="WW8Num13z4">
    <w:name w:val="WW8Num13z4"/>
    <w:rPr>
      <w:rFonts w:ascii="Courier New" w:hAnsi="Courier New" w:cs="Courier New" w:hint="default"/>
    </w:rPr>
  </w:style>
  <w:style w:type="character" w:customStyle="1" w:styleId="WW8Num14z0">
    <w:name w:val="WW8Num14z0"/>
    <w:rPr>
      <w:rFonts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Verdana" w:eastAsia="Times New Roman" w:hAnsi="Verdana" w:cs="Times New Roman" w:hint="default"/>
      <w:color w:val="00B0F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hAnsi="Wingdings" w:cs="Wingdings" w:hint="default"/>
      <w:color w:val="auto"/>
    </w:rPr>
  </w:style>
  <w:style w:type="character" w:customStyle="1" w:styleId="WW8Num20z1">
    <w:name w:val="WW8Num20z1"/>
    <w:rPr>
      <w:rFonts w:ascii="Courier New" w:hAnsi="Courier New" w:cs="Tahoma"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color w:val="00B0F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Verdana" w:eastAsia="Times New Roman" w:hAnsi="Verdana" w:cs="Arial" w:hint="default"/>
      <w:b/>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Wingdings" w:eastAsia="Batang" w:hAnsi="Wingdings" w:cs="Wingdings" w:hint="default"/>
      <w:sz w:val="18"/>
      <w:szCs w:val="18"/>
    </w:rPr>
  </w:style>
  <w:style w:type="character" w:customStyle="1" w:styleId="WW8Num23z1">
    <w:name w:val="WW8Num23z1"/>
    <w:rPr>
      <w:rFonts w:cs="Times New Roman"/>
    </w:rPr>
  </w:style>
  <w:style w:type="character" w:customStyle="1" w:styleId="WW8Num24z0">
    <w:name w:val="WW8Num24z0"/>
    <w:rPr>
      <w:rFonts w:ascii="Arial" w:eastAsia="Times"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rPr>
      <w:rFonts w:cs="Times New Roman"/>
    </w:rPr>
  </w:style>
  <w:style w:type="character" w:customStyle="1" w:styleId="WW8Num28z0">
    <w:name w:val="WW8Num28z0"/>
    <w:rPr>
      <w:rFonts w:ascii="Verdana" w:eastAsia="Times New Roman" w:hAnsi="Verdana"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StyleAOCHAPArialNarrowCar">
    <w:name w:val="Style AO CHAP + Arial Narrow Car"/>
    <w:rPr>
      <w:rFonts w:ascii="Arial Narrow" w:hAnsi="Arial Narrow" w:cs="Arial Narrow"/>
      <w:b/>
      <w:bCs/>
      <w:sz w:val="22"/>
      <w:szCs w:val="22"/>
      <w:u w:val="single"/>
      <w:lang w:val="fr-FR" w:bidi="ar-SA"/>
    </w:rPr>
  </w:style>
  <w:style w:type="character" w:styleId="Numrodepage">
    <w:name w:val="page number"/>
    <w:basedOn w:val="Policepardfaut1"/>
  </w:style>
  <w:style w:type="character" w:customStyle="1" w:styleId="PieddepageCar">
    <w:name w:val="Pied de page Car"/>
    <w:uiPriority w:val="99"/>
    <w:qFormat/>
    <w:rPr>
      <w:rFonts w:ascii="Tahoma" w:hAnsi="Tahoma" w:cs="Tahoma"/>
      <w:color w:val="0000FF"/>
      <w:sz w:val="22"/>
      <w:lang w:val="en-GB"/>
    </w:rPr>
  </w:style>
  <w:style w:type="character" w:customStyle="1" w:styleId="Retraitcorpsdetexte3Car">
    <w:name w:val="Retrait corps de texte 3 Car"/>
    <w:link w:val="Retraitcorpsdetexte3"/>
    <w:rPr>
      <w:sz w:val="16"/>
      <w:szCs w:val="16"/>
    </w:rPr>
  </w:style>
  <w:style w:type="character" w:customStyle="1" w:styleId="Titre3Car">
    <w:name w:val="Titre 3 Car"/>
    <w:rPr>
      <w:i/>
      <w:iCs/>
      <w:color w:val="FF00FF"/>
      <w:sz w:val="24"/>
      <w:szCs w:val="24"/>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customStyle="1" w:styleId="CorpsdetexteCar">
    <w:name w:val="Corps de texte Car"/>
    <w:rPr>
      <w:sz w:val="22"/>
    </w:rPr>
  </w:style>
  <w:style w:type="character" w:customStyle="1" w:styleId="TxtprambuleCar">
    <w:name w:val="Txt préambule Car"/>
    <w:rPr>
      <w:rFonts w:ascii="Arial" w:hAnsi="Arial" w:cs="Arial"/>
      <w:sz w:val="24"/>
      <w:lang w:val="x-none"/>
    </w:rPr>
  </w:style>
  <w:style w:type="character" w:styleId="Mention">
    <w:name w:val="Mention"/>
    <w:rPr>
      <w:color w:val="2B579A"/>
      <w:shd w:val="clear" w:color="auto" w:fill="E6E6E6"/>
    </w:rPr>
  </w:style>
  <w:style w:type="paragraph" w:customStyle="1" w:styleId="Titre10">
    <w:name w:val="Titre1"/>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rPr>
      <w:sz w:val="22"/>
      <w:szCs w:val="20"/>
      <w:lang w:val="x-none"/>
    </w:rPr>
  </w:style>
  <w:style w:type="paragraph" w:styleId="Liste">
    <w:name w:val="List"/>
    <w:basedOn w:val="Normal"/>
    <w:pPr>
      <w:ind w:left="283" w:hanging="283"/>
    </w:pPr>
    <w:rPr>
      <w:sz w:val="20"/>
      <w:szCs w:val="20"/>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Pieddepage">
    <w:name w:val="footer"/>
    <w:basedOn w:val="Normal"/>
    <w:uiPriority w:val="99"/>
    <w:pPr>
      <w:jc w:val="both"/>
    </w:pPr>
    <w:rPr>
      <w:rFonts w:ascii="Tahoma" w:hAnsi="Tahoma" w:cs="Tahoma"/>
      <w:color w:val="0000FF"/>
      <w:sz w:val="22"/>
      <w:szCs w:val="20"/>
      <w:lang w:val="en-GB"/>
    </w:rPr>
  </w:style>
  <w:style w:type="paragraph" w:customStyle="1" w:styleId="MAPA3">
    <w:name w:val="MAPA 3"/>
    <w:basedOn w:val="Normal"/>
    <w:pPr>
      <w:jc w:val="both"/>
    </w:pPr>
    <w:rPr>
      <w:rFonts w:ascii="Verdana" w:hAnsi="Verdana" w:cs="Arial"/>
      <w:b/>
      <w:sz w:val="18"/>
      <w:szCs w:val="18"/>
    </w:rPr>
  </w:style>
  <w:style w:type="paragraph" w:customStyle="1" w:styleId="MAPA4">
    <w:name w:val="MAPA 4"/>
    <w:basedOn w:val="Normal"/>
    <w:pPr>
      <w:jc w:val="both"/>
    </w:pPr>
    <w:rPr>
      <w:rFonts w:ascii="Verdana" w:hAnsi="Verdana" w:cs="Arial"/>
      <w:sz w:val="20"/>
      <w:szCs w:val="20"/>
    </w:rPr>
  </w:style>
  <w:style w:type="paragraph" w:customStyle="1" w:styleId="MAPA2">
    <w:name w:val="MAPA 2"/>
    <w:basedOn w:val="Normal"/>
    <w:pPr>
      <w:spacing w:before="240" w:after="120"/>
      <w:ind w:left="720" w:hanging="360"/>
      <w:jc w:val="both"/>
    </w:pPr>
    <w:rPr>
      <w:rFonts w:ascii="Tahoma" w:hAnsi="Tahoma" w:cs="Tahoma"/>
      <w:b/>
      <w:color w:val="0000FF"/>
      <w:sz w:val="28"/>
      <w:lang w:val="en-GB"/>
    </w:rPr>
  </w:style>
  <w:style w:type="paragraph" w:customStyle="1" w:styleId="normal0">
    <w:name w:val="normal_"/>
    <w:basedOn w:val="Normal"/>
    <w:pPr>
      <w:spacing w:line="198" w:lineRule="atLeast"/>
    </w:pPr>
    <w:rPr>
      <w:rFonts w:ascii="Times" w:hAnsi="Times" w:cs="Times"/>
      <w:sz w:val="20"/>
      <w:szCs w:val="20"/>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pPr>
    <w:rPr>
      <w:b/>
      <w:bCs/>
      <w:szCs w:val="20"/>
    </w:rPr>
  </w:style>
  <w:style w:type="paragraph" w:customStyle="1" w:styleId="Corpsdetexte21">
    <w:name w:val="Corps de texte 21"/>
    <w:basedOn w:val="Normal"/>
    <w:pPr>
      <w:jc w:val="both"/>
    </w:pPr>
    <w:rPr>
      <w:rFonts w:ascii="Arial" w:hAnsi="Arial" w:cs="Arial"/>
    </w:rPr>
  </w:style>
  <w:style w:type="paragraph" w:customStyle="1" w:styleId="Listepuces1">
    <w:name w:val="Liste à puces1"/>
    <w:basedOn w:val="Normal"/>
    <w:pPr>
      <w:ind w:left="283" w:hanging="283"/>
      <w:jc w:val="both"/>
    </w:pPr>
    <w:rPr>
      <w:rFonts w:ascii="Arial" w:hAnsi="Arial" w:cs="Arial"/>
      <w:color w:val="FF0000"/>
    </w:rPr>
  </w:style>
  <w:style w:type="paragraph" w:customStyle="1" w:styleId="AOSSCHAP">
    <w:name w:val="AO SS CHAP"/>
    <w:basedOn w:val="Normal"/>
    <w:pPr>
      <w:numPr>
        <w:numId w:val="2"/>
      </w:numPr>
    </w:pPr>
    <w:rPr>
      <w:rFonts w:ascii="Bookman Old Style" w:hAnsi="Bookman Old Style" w:cs="Bookman Old Style"/>
      <w:b/>
      <w:sz w:val="22"/>
      <w:szCs w:val="22"/>
    </w:rPr>
  </w:style>
  <w:style w:type="paragraph" w:customStyle="1" w:styleId="AOSSSSCHAP">
    <w:name w:val="AO SS SS CHAP"/>
    <w:basedOn w:val="Normal"/>
    <w:pPr>
      <w:tabs>
        <w:tab w:val="num" w:pos="432"/>
        <w:tab w:val="left" w:pos="567"/>
      </w:tabs>
      <w:spacing w:before="120"/>
      <w:ind w:left="862" w:hanging="862"/>
      <w:jc w:val="both"/>
    </w:pPr>
    <w:rPr>
      <w:rFonts w:ascii="Arial Narrow" w:hAnsi="Arial Narrow" w:cs="Arial Narrow"/>
      <w:bCs/>
      <w:i/>
      <w:iCs/>
      <w:sz w:val="22"/>
      <w:szCs w:val="22"/>
    </w:rPr>
  </w:style>
  <w:style w:type="paragraph" w:customStyle="1" w:styleId="StyleAOCHAPArialNarrow12pt">
    <w:name w:val="Style AO CHAP + Arial Narrow 12 pt"/>
    <w:basedOn w:val="Normal"/>
    <w:pPr>
      <w:spacing w:before="120" w:after="120"/>
    </w:pPr>
    <w:rPr>
      <w:rFonts w:ascii="Arial" w:hAnsi="Arial" w:cs="Arial"/>
      <w:b/>
      <w:bCs/>
      <w:szCs w:val="22"/>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TM1">
    <w:name w:val="toc 1"/>
    <w:basedOn w:val="Normal"/>
    <w:next w:val="Normal"/>
    <w:uiPriority w:val="39"/>
    <w:rsid w:val="00363618"/>
    <w:pPr>
      <w:tabs>
        <w:tab w:val="right" w:leader="dot" w:pos="10168"/>
      </w:tabs>
    </w:pPr>
    <w:rPr>
      <w:rFonts w:ascii="Verdana" w:hAnsi="Verdana"/>
      <w:b/>
      <w:sz w:val="20"/>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Paragraphedeliste">
    <w:name w:val="List Paragraph"/>
    <w:basedOn w:val="Normal"/>
    <w:qFormat/>
    <w:pPr>
      <w:ind w:left="720"/>
      <w:contextualSpacing/>
    </w:pPr>
  </w:style>
  <w:style w:type="paragraph" w:customStyle="1" w:styleId="textenumros">
    <w:name w:val="texte numéros"/>
    <w:basedOn w:val="Corpsdetexte"/>
    <w:next w:val="Corpsdetexte"/>
    <w:pPr>
      <w:keepNext/>
      <w:numPr>
        <w:numId w:val="8"/>
      </w:numPr>
      <w:jc w:val="both"/>
    </w:pPr>
    <w:rPr>
      <w:rFonts w:ascii="Arial" w:hAnsi="Arial" w:cs="Arial"/>
    </w:rPr>
  </w:style>
  <w:style w:type="paragraph" w:customStyle="1" w:styleId="textelettres">
    <w:name w:val="texte lettres"/>
    <w:basedOn w:val="textenumros"/>
    <w:pPr>
      <w:tabs>
        <w:tab w:val="left" w:pos="1070"/>
      </w:tabs>
      <w:ind w:left="1070" w:firstLine="0"/>
    </w:pPr>
  </w:style>
  <w:style w:type="paragraph" w:customStyle="1" w:styleId="Retraitcorpsdetexte31">
    <w:name w:val="Retrait corps de texte 31"/>
    <w:basedOn w:val="Normal"/>
    <w:pPr>
      <w:spacing w:after="120"/>
      <w:ind w:left="283"/>
    </w:pPr>
    <w:rPr>
      <w:sz w:val="16"/>
      <w:szCs w:val="16"/>
      <w:lang w:val="x-none"/>
    </w:rPr>
  </w:style>
  <w:style w:type="paragraph" w:styleId="NormalWeb">
    <w:name w:val="Normal (Web)"/>
    <w:basedOn w:val="Normal"/>
    <w:pPr>
      <w:spacing w:before="280" w:after="280"/>
    </w:pPr>
  </w:style>
  <w:style w:type="paragraph" w:customStyle="1" w:styleId="Style1">
    <w:name w:val="Style1"/>
    <w:basedOn w:val="Normal"/>
    <w:pPr>
      <w:jc w:val="both"/>
    </w:pPr>
    <w:rPr>
      <w:b/>
      <w:bCs/>
      <w:sz w:val="20"/>
      <w:szCs w:val="20"/>
    </w:rPr>
  </w:style>
  <w:style w:type="paragraph" w:customStyle="1" w:styleId="Puces">
    <w:name w:val="Puces"/>
    <w:basedOn w:val="Normal"/>
    <w:pPr>
      <w:numPr>
        <w:numId w:val="5"/>
      </w:numPr>
      <w:spacing w:line="276" w:lineRule="auto"/>
      <w:jc w:val="both"/>
    </w:pPr>
    <w:rPr>
      <w:rFonts w:ascii="Bookman Old Style" w:hAnsi="Bookman Old Style" w:cs="Bookman Old Style"/>
      <w:szCs w:val="22"/>
      <w:lang w:bidi="en-US"/>
    </w:rPr>
  </w:style>
  <w:style w:type="paragraph" w:customStyle="1" w:styleId="Normal3">
    <w:name w:val="Normal3"/>
    <w:basedOn w:val="Normal"/>
    <w:pPr>
      <w:keepLines/>
      <w:tabs>
        <w:tab w:val="left" w:pos="851"/>
        <w:tab w:val="left" w:pos="1134"/>
        <w:tab w:val="left" w:pos="1418"/>
      </w:tabs>
      <w:ind w:left="567" w:firstLine="284"/>
      <w:jc w:val="both"/>
    </w:pPr>
    <w:rPr>
      <w:sz w:val="22"/>
      <w:szCs w:val="22"/>
    </w:rPr>
  </w:style>
  <w:style w:type="paragraph" w:customStyle="1" w:styleId="StyleTitre210pt">
    <w:name w:val="Style Titre 2 + 10 pt"/>
    <w:basedOn w:val="Titre2"/>
    <w:pPr>
      <w:numPr>
        <w:ilvl w:val="0"/>
        <w:numId w:val="0"/>
      </w:numPr>
      <w:spacing w:before="0" w:after="0"/>
      <w:jc w:val="both"/>
    </w:pPr>
    <w:rPr>
      <w:rFonts w:ascii="Helvetica" w:eastAsia="Times New Roman" w:hAnsi="Helvetica" w:cs="Times New Roman"/>
      <w:i w:val="0"/>
      <w:iCs w:val="0"/>
      <w:sz w:val="20"/>
      <w:szCs w:val="24"/>
    </w:rPr>
  </w:style>
  <w:style w:type="paragraph" w:customStyle="1" w:styleId="Style10ptJustifi">
    <w:name w:val="Style 10 pt Justifié"/>
    <w:basedOn w:val="Normal"/>
    <w:pPr>
      <w:jc w:val="both"/>
    </w:pPr>
    <w:rPr>
      <w:rFonts w:ascii="Helvetica" w:hAnsi="Helvetica" w:cs="Helvetica"/>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lang w:val="x-none"/>
    </w:rPr>
  </w:style>
  <w:style w:type="paragraph" w:customStyle="1" w:styleId="Pg1-numromarch">
    <w:name w:val="Pg1-numéro marché"/>
    <w:basedOn w:val="Normal"/>
    <w:pPr>
      <w:tabs>
        <w:tab w:val="left" w:pos="8931"/>
      </w:tabs>
      <w:autoSpaceDE w:val="0"/>
      <w:spacing w:before="120"/>
      <w:ind w:left="3969"/>
    </w:pPr>
    <w:rPr>
      <w:b/>
      <w:bCs/>
      <w:smallCaps/>
      <w:sz w:val="22"/>
      <w:szCs w:val="22"/>
    </w:rPr>
  </w:style>
  <w:style w:type="paragraph" w:customStyle="1" w:styleId="Default">
    <w:name w:val="Default"/>
    <w:pPr>
      <w:suppressAutoHyphens/>
      <w:autoSpaceDE w:val="0"/>
    </w:pPr>
    <w:rPr>
      <w:rFonts w:ascii="Verdana" w:eastAsia="Calibri" w:hAnsi="Verdana" w:cs="Verdana"/>
      <w:color w:val="000000"/>
      <w:sz w:val="24"/>
      <w:szCs w:val="24"/>
      <w:lang w:eastAsia="zh-CN"/>
    </w:rPr>
  </w:style>
  <w:style w:type="paragraph" w:customStyle="1" w:styleId="Txtprambule">
    <w:name w:val="Txt préambule"/>
    <w:basedOn w:val="Normal"/>
    <w:pPr>
      <w:keepLines/>
      <w:spacing w:before="120" w:line="480" w:lineRule="atLeast"/>
      <w:ind w:left="284" w:right="851"/>
      <w:jc w:val="both"/>
    </w:pPr>
    <w:rPr>
      <w:rFonts w:ascii="Arial" w:hAnsi="Arial" w:cs="Arial"/>
      <w:szCs w:val="20"/>
      <w:lang w:val="x-none"/>
    </w:rPr>
  </w:style>
  <w:style w:type="paragraph" w:customStyle="1" w:styleId="Paradouble">
    <w:name w:val="Para_double"/>
    <w:basedOn w:val="Normal"/>
    <w:pPr>
      <w:overflowPunct w:val="0"/>
      <w:autoSpaceDE w:val="0"/>
      <w:spacing w:before="120" w:after="240"/>
      <w:jc w:val="both"/>
      <w:textAlignment w:val="baseline"/>
    </w:pPr>
  </w:style>
  <w:style w:type="paragraph" w:styleId="Sansinterligne">
    <w:name w:val="No Spacing"/>
    <w:qFormat/>
    <w:pPr>
      <w:suppressAutoHyphens/>
    </w:pPr>
    <w:rPr>
      <w:rFonts w:ascii="Calibri" w:eastAsia="Calibri" w:hAnsi="Calibri" w:cs="Calibri"/>
      <w:sz w:val="22"/>
      <w:szCs w:val="22"/>
      <w:lang w:eastAsia="zh-CN"/>
    </w:rPr>
  </w:style>
  <w:style w:type="paragraph" w:styleId="Rvision">
    <w:name w:val="Revision"/>
    <w:pPr>
      <w:suppressAutoHyphens/>
    </w:pPr>
    <w:rPr>
      <w:sz w:val="24"/>
      <w:szCs w:val="24"/>
      <w:lang w:eastAsia="zh-CN"/>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fcase1ertab">
    <w:name w:val="f_case_1ertab"/>
    <w:basedOn w:val="Normal"/>
    <w:rsid w:val="00D40ECC"/>
    <w:pPr>
      <w:tabs>
        <w:tab w:val="left" w:pos="426"/>
      </w:tabs>
      <w:ind w:left="709" w:hanging="709"/>
      <w:jc w:val="both"/>
    </w:pPr>
    <w:rPr>
      <w:rFonts w:ascii="Univers" w:hAnsi="Univers" w:cs="Univers"/>
      <w:sz w:val="20"/>
      <w:szCs w:val="20"/>
    </w:rPr>
  </w:style>
  <w:style w:type="paragraph" w:customStyle="1" w:styleId="Txttitre2">
    <w:name w:val="Txt titre 2"/>
    <w:basedOn w:val="Normal"/>
    <w:rsid w:val="003D6996"/>
    <w:pPr>
      <w:spacing w:before="120" w:line="240" w:lineRule="exact"/>
      <w:ind w:left="1134"/>
      <w:jc w:val="both"/>
    </w:pPr>
    <w:rPr>
      <w:rFonts w:ascii="CG Omega" w:hAnsi="CG Omega"/>
      <w:szCs w:val="20"/>
      <w:lang w:eastAsia="ar-SA"/>
    </w:rPr>
  </w:style>
  <w:style w:type="paragraph" w:styleId="Corpsdetexte2">
    <w:name w:val="Body Text 2"/>
    <w:basedOn w:val="Normal"/>
    <w:link w:val="Corpsdetexte2Car"/>
    <w:uiPriority w:val="99"/>
    <w:semiHidden/>
    <w:unhideWhenUsed/>
    <w:rsid w:val="003D6996"/>
    <w:pPr>
      <w:spacing w:after="120" w:line="480" w:lineRule="auto"/>
    </w:pPr>
    <w:rPr>
      <w:lang w:eastAsia="ar-SA"/>
    </w:rPr>
  </w:style>
  <w:style w:type="character" w:customStyle="1" w:styleId="Corpsdetexte2Car">
    <w:name w:val="Corps de texte 2 Car"/>
    <w:link w:val="Corpsdetexte2"/>
    <w:uiPriority w:val="99"/>
    <w:semiHidden/>
    <w:rsid w:val="003D6996"/>
    <w:rPr>
      <w:sz w:val="24"/>
      <w:szCs w:val="24"/>
      <w:lang w:eastAsia="ar-SA"/>
    </w:rPr>
  </w:style>
  <w:style w:type="paragraph" w:customStyle="1" w:styleId="Titreprincipal">
    <w:name w:val="Titre principal"/>
    <w:basedOn w:val="Normal"/>
    <w:rsid w:val="00494DDD"/>
    <w:pPr>
      <w:widowControl w:val="0"/>
      <w:pBdr>
        <w:top w:val="single" w:sz="4" w:space="0" w:color="00000A"/>
        <w:left w:val="single" w:sz="4" w:space="0" w:color="00000A"/>
        <w:bottom w:val="single" w:sz="4" w:space="0" w:color="00000A"/>
        <w:right w:val="single" w:sz="4" w:space="0" w:color="00000A"/>
      </w:pBdr>
      <w:spacing w:line="100" w:lineRule="atLeast"/>
      <w:ind w:left="2268" w:right="2318"/>
      <w:jc w:val="center"/>
    </w:pPr>
    <w:rPr>
      <w:b/>
      <w:bCs/>
      <w:color w:val="000000"/>
      <w:sz w:val="28"/>
      <w:szCs w:val="28"/>
      <w:lang w:eastAsia="fr-FR"/>
    </w:rPr>
  </w:style>
  <w:style w:type="character" w:styleId="Marquedecommentaire">
    <w:name w:val="annotation reference"/>
    <w:uiPriority w:val="99"/>
    <w:unhideWhenUsed/>
    <w:rsid w:val="00980006"/>
    <w:rPr>
      <w:sz w:val="16"/>
      <w:szCs w:val="16"/>
    </w:rPr>
  </w:style>
  <w:style w:type="paragraph" w:styleId="Commentaire">
    <w:name w:val="annotation text"/>
    <w:basedOn w:val="Normal"/>
    <w:link w:val="CommentaireCar1"/>
    <w:unhideWhenUsed/>
    <w:rsid w:val="00980006"/>
    <w:rPr>
      <w:sz w:val="20"/>
      <w:szCs w:val="20"/>
    </w:rPr>
  </w:style>
  <w:style w:type="character" w:customStyle="1" w:styleId="CommentaireCar1">
    <w:name w:val="Commentaire Car1"/>
    <w:link w:val="Commentaire"/>
    <w:uiPriority w:val="99"/>
    <w:semiHidden/>
    <w:rsid w:val="00980006"/>
    <w:rPr>
      <w:lang w:eastAsia="zh-CN"/>
    </w:rPr>
  </w:style>
  <w:style w:type="paragraph" w:styleId="Retraitcorpsdetexte3">
    <w:name w:val="Body Text Indent 3"/>
    <w:basedOn w:val="Normal"/>
    <w:link w:val="Retraitcorpsdetexte3Car"/>
    <w:rsid w:val="0056433E"/>
    <w:pPr>
      <w:suppressAutoHyphens w:val="0"/>
      <w:spacing w:after="120"/>
      <w:ind w:left="283"/>
    </w:pPr>
    <w:rPr>
      <w:sz w:val="16"/>
      <w:szCs w:val="16"/>
      <w:lang w:eastAsia="fr-FR"/>
    </w:rPr>
  </w:style>
  <w:style w:type="character" w:customStyle="1" w:styleId="Retraitcorpsdetexte3Car1">
    <w:name w:val="Retrait corps de texte 3 Car1"/>
    <w:uiPriority w:val="99"/>
    <w:semiHidden/>
    <w:rsid w:val="0056433E"/>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81031">
      <w:bodyDiv w:val="1"/>
      <w:marLeft w:val="0"/>
      <w:marRight w:val="0"/>
      <w:marTop w:val="0"/>
      <w:marBottom w:val="0"/>
      <w:divBdr>
        <w:top w:val="none" w:sz="0" w:space="0" w:color="auto"/>
        <w:left w:val="none" w:sz="0" w:space="0" w:color="auto"/>
        <w:bottom w:val="none" w:sz="0" w:space="0" w:color="auto"/>
        <w:right w:val="none" w:sz="0" w:space="0" w:color="auto"/>
      </w:divBdr>
    </w:div>
    <w:div w:id="529413435">
      <w:bodyDiv w:val="1"/>
      <w:marLeft w:val="0"/>
      <w:marRight w:val="0"/>
      <w:marTop w:val="0"/>
      <w:marBottom w:val="0"/>
      <w:divBdr>
        <w:top w:val="none" w:sz="0" w:space="0" w:color="auto"/>
        <w:left w:val="none" w:sz="0" w:space="0" w:color="auto"/>
        <w:bottom w:val="none" w:sz="0" w:space="0" w:color="auto"/>
        <w:right w:val="none" w:sz="0" w:space="0" w:color="auto"/>
      </w:divBdr>
    </w:div>
    <w:div w:id="917906248">
      <w:bodyDiv w:val="1"/>
      <w:marLeft w:val="0"/>
      <w:marRight w:val="0"/>
      <w:marTop w:val="0"/>
      <w:marBottom w:val="0"/>
      <w:divBdr>
        <w:top w:val="none" w:sz="0" w:space="0" w:color="auto"/>
        <w:left w:val="none" w:sz="0" w:space="0" w:color="auto"/>
        <w:bottom w:val="none" w:sz="0" w:space="0" w:color="auto"/>
        <w:right w:val="none" w:sz="0" w:space="0" w:color="auto"/>
      </w:divBdr>
    </w:div>
    <w:div w:id="205418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rseille.tribunal-administratif.fr/acces-et-coordonnees/mailto%20:%20greffe.ta-greffe@juradm.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v-amu.fr/fr/public/creer-une-requete-aupres-du-service-facturi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niv-amu.fr/fr/public/facturation-modalites-pratiques-destinees-aux-fournisseurs-de-luniversi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t.univ-amu.fr/esup-helpdesk/stylesheets/welcome.faces"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F0041-3937-4F85-BCC6-6E9AB506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8083</Words>
  <Characters>44459</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52438</CharactersWithSpaces>
  <SharedDoc>false</SharedDoc>
  <HLinks>
    <vt:vector size="132" baseType="variant">
      <vt:variant>
        <vt:i4>2031662</vt:i4>
      </vt:variant>
      <vt:variant>
        <vt:i4>139</vt:i4>
      </vt:variant>
      <vt:variant>
        <vt:i4>0</vt:i4>
      </vt:variant>
      <vt:variant>
        <vt:i4>5</vt:i4>
      </vt:variant>
      <vt:variant>
        <vt:lpwstr>http://marseille.tribunal-administratif.fr/acces-et-coordonnees/mailto%20:%20greffe.ta-greffe@juradm.fr</vt:lpwstr>
      </vt:variant>
      <vt:variant>
        <vt:lpwstr/>
      </vt:variant>
      <vt:variant>
        <vt:i4>2162794</vt:i4>
      </vt:variant>
      <vt:variant>
        <vt:i4>134</vt:i4>
      </vt:variant>
      <vt:variant>
        <vt:i4>0</vt:i4>
      </vt:variant>
      <vt:variant>
        <vt:i4>5</vt:i4>
      </vt:variant>
      <vt:variant>
        <vt:lpwstr>http://ac.univ-amu.fr/</vt:lpwstr>
      </vt:variant>
      <vt:variant>
        <vt:lpwstr/>
      </vt:variant>
      <vt:variant>
        <vt:i4>7405605</vt:i4>
      </vt:variant>
      <vt:variant>
        <vt:i4>129</vt:i4>
      </vt:variant>
      <vt:variant>
        <vt:i4>0</vt:i4>
      </vt:variant>
      <vt:variant>
        <vt:i4>5</vt:i4>
      </vt:variant>
      <vt:variant>
        <vt:lpwstr>http://www.economie.gouv.fr/daj/cahiers-clauses-administratives-generales-et-techniques</vt:lpwstr>
      </vt:variant>
      <vt:variant>
        <vt:lpwstr/>
      </vt:variant>
      <vt:variant>
        <vt:i4>1638455</vt:i4>
      </vt:variant>
      <vt:variant>
        <vt:i4>110</vt:i4>
      </vt:variant>
      <vt:variant>
        <vt:i4>0</vt:i4>
      </vt:variant>
      <vt:variant>
        <vt:i4>5</vt:i4>
      </vt:variant>
      <vt:variant>
        <vt:lpwstr/>
      </vt:variant>
      <vt:variant>
        <vt:lpwstr>_Toc481452709</vt:lpwstr>
      </vt:variant>
      <vt:variant>
        <vt:i4>1638455</vt:i4>
      </vt:variant>
      <vt:variant>
        <vt:i4>104</vt:i4>
      </vt:variant>
      <vt:variant>
        <vt:i4>0</vt:i4>
      </vt:variant>
      <vt:variant>
        <vt:i4>5</vt:i4>
      </vt:variant>
      <vt:variant>
        <vt:lpwstr/>
      </vt:variant>
      <vt:variant>
        <vt:lpwstr>_Toc481452708</vt:lpwstr>
      </vt:variant>
      <vt:variant>
        <vt:i4>1638455</vt:i4>
      </vt:variant>
      <vt:variant>
        <vt:i4>98</vt:i4>
      </vt:variant>
      <vt:variant>
        <vt:i4>0</vt:i4>
      </vt:variant>
      <vt:variant>
        <vt:i4>5</vt:i4>
      </vt:variant>
      <vt:variant>
        <vt:lpwstr/>
      </vt:variant>
      <vt:variant>
        <vt:lpwstr>_Toc481452707</vt:lpwstr>
      </vt:variant>
      <vt:variant>
        <vt:i4>1638455</vt:i4>
      </vt:variant>
      <vt:variant>
        <vt:i4>92</vt:i4>
      </vt:variant>
      <vt:variant>
        <vt:i4>0</vt:i4>
      </vt:variant>
      <vt:variant>
        <vt:i4>5</vt:i4>
      </vt:variant>
      <vt:variant>
        <vt:lpwstr/>
      </vt:variant>
      <vt:variant>
        <vt:lpwstr>_Toc481452706</vt:lpwstr>
      </vt:variant>
      <vt:variant>
        <vt:i4>1638455</vt:i4>
      </vt:variant>
      <vt:variant>
        <vt:i4>86</vt:i4>
      </vt:variant>
      <vt:variant>
        <vt:i4>0</vt:i4>
      </vt:variant>
      <vt:variant>
        <vt:i4>5</vt:i4>
      </vt:variant>
      <vt:variant>
        <vt:lpwstr/>
      </vt:variant>
      <vt:variant>
        <vt:lpwstr>_Toc481452701</vt:lpwstr>
      </vt:variant>
      <vt:variant>
        <vt:i4>1048630</vt:i4>
      </vt:variant>
      <vt:variant>
        <vt:i4>80</vt:i4>
      </vt:variant>
      <vt:variant>
        <vt:i4>0</vt:i4>
      </vt:variant>
      <vt:variant>
        <vt:i4>5</vt:i4>
      </vt:variant>
      <vt:variant>
        <vt:lpwstr/>
      </vt:variant>
      <vt:variant>
        <vt:lpwstr>_Toc481452699</vt:lpwstr>
      </vt:variant>
      <vt:variant>
        <vt:i4>1048630</vt:i4>
      </vt:variant>
      <vt:variant>
        <vt:i4>74</vt:i4>
      </vt:variant>
      <vt:variant>
        <vt:i4>0</vt:i4>
      </vt:variant>
      <vt:variant>
        <vt:i4>5</vt:i4>
      </vt:variant>
      <vt:variant>
        <vt:lpwstr/>
      </vt:variant>
      <vt:variant>
        <vt:lpwstr>_Toc481452695</vt:lpwstr>
      </vt:variant>
      <vt:variant>
        <vt:i4>1048630</vt:i4>
      </vt:variant>
      <vt:variant>
        <vt:i4>68</vt:i4>
      </vt:variant>
      <vt:variant>
        <vt:i4>0</vt:i4>
      </vt:variant>
      <vt:variant>
        <vt:i4>5</vt:i4>
      </vt:variant>
      <vt:variant>
        <vt:lpwstr/>
      </vt:variant>
      <vt:variant>
        <vt:lpwstr>_Toc481452694</vt:lpwstr>
      </vt:variant>
      <vt:variant>
        <vt:i4>1048630</vt:i4>
      </vt:variant>
      <vt:variant>
        <vt:i4>62</vt:i4>
      </vt:variant>
      <vt:variant>
        <vt:i4>0</vt:i4>
      </vt:variant>
      <vt:variant>
        <vt:i4>5</vt:i4>
      </vt:variant>
      <vt:variant>
        <vt:lpwstr/>
      </vt:variant>
      <vt:variant>
        <vt:lpwstr>_Toc481452693</vt:lpwstr>
      </vt:variant>
      <vt:variant>
        <vt:i4>1048630</vt:i4>
      </vt:variant>
      <vt:variant>
        <vt:i4>56</vt:i4>
      </vt:variant>
      <vt:variant>
        <vt:i4>0</vt:i4>
      </vt:variant>
      <vt:variant>
        <vt:i4>5</vt:i4>
      </vt:variant>
      <vt:variant>
        <vt:lpwstr/>
      </vt:variant>
      <vt:variant>
        <vt:lpwstr>_Toc481452692</vt:lpwstr>
      </vt:variant>
      <vt:variant>
        <vt:i4>1048630</vt:i4>
      </vt:variant>
      <vt:variant>
        <vt:i4>50</vt:i4>
      </vt:variant>
      <vt:variant>
        <vt:i4>0</vt:i4>
      </vt:variant>
      <vt:variant>
        <vt:i4>5</vt:i4>
      </vt:variant>
      <vt:variant>
        <vt:lpwstr/>
      </vt:variant>
      <vt:variant>
        <vt:lpwstr>_Toc481452691</vt:lpwstr>
      </vt:variant>
      <vt:variant>
        <vt:i4>1048630</vt:i4>
      </vt:variant>
      <vt:variant>
        <vt:i4>44</vt:i4>
      </vt:variant>
      <vt:variant>
        <vt:i4>0</vt:i4>
      </vt:variant>
      <vt:variant>
        <vt:i4>5</vt:i4>
      </vt:variant>
      <vt:variant>
        <vt:lpwstr/>
      </vt:variant>
      <vt:variant>
        <vt:lpwstr>_Toc481452690</vt:lpwstr>
      </vt:variant>
      <vt:variant>
        <vt:i4>1114166</vt:i4>
      </vt:variant>
      <vt:variant>
        <vt:i4>38</vt:i4>
      </vt:variant>
      <vt:variant>
        <vt:i4>0</vt:i4>
      </vt:variant>
      <vt:variant>
        <vt:i4>5</vt:i4>
      </vt:variant>
      <vt:variant>
        <vt:lpwstr/>
      </vt:variant>
      <vt:variant>
        <vt:lpwstr>_Toc481452689</vt:lpwstr>
      </vt:variant>
      <vt:variant>
        <vt:i4>1114166</vt:i4>
      </vt:variant>
      <vt:variant>
        <vt:i4>32</vt:i4>
      </vt:variant>
      <vt:variant>
        <vt:i4>0</vt:i4>
      </vt:variant>
      <vt:variant>
        <vt:i4>5</vt:i4>
      </vt:variant>
      <vt:variant>
        <vt:lpwstr/>
      </vt:variant>
      <vt:variant>
        <vt:lpwstr>_Toc481452688</vt:lpwstr>
      </vt:variant>
      <vt:variant>
        <vt:i4>1114166</vt:i4>
      </vt:variant>
      <vt:variant>
        <vt:i4>26</vt:i4>
      </vt:variant>
      <vt:variant>
        <vt:i4>0</vt:i4>
      </vt:variant>
      <vt:variant>
        <vt:i4>5</vt:i4>
      </vt:variant>
      <vt:variant>
        <vt:lpwstr/>
      </vt:variant>
      <vt:variant>
        <vt:lpwstr>_Toc481452687</vt:lpwstr>
      </vt:variant>
      <vt:variant>
        <vt:i4>1114166</vt:i4>
      </vt:variant>
      <vt:variant>
        <vt:i4>20</vt:i4>
      </vt:variant>
      <vt:variant>
        <vt:i4>0</vt:i4>
      </vt:variant>
      <vt:variant>
        <vt:i4>5</vt:i4>
      </vt:variant>
      <vt:variant>
        <vt:lpwstr/>
      </vt:variant>
      <vt:variant>
        <vt:lpwstr>_Toc481452685</vt:lpwstr>
      </vt:variant>
      <vt:variant>
        <vt:i4>1114166</vt:i4>
      </vt:variant>
      <vt:variant>
        <vt:i4>14</vt:i4>
      </vt:variant>
      <vt:variant>
        <vt:i4>0</vt:i4>
      </vt:variant>
      <vt:variant>
        <vt:i4>5</vt:i4>
      </vt:variant>
      <vt:variant>
        <vt:lpwstr/>
      </vt:variant>
      <vt:variant>
        <vt:lpwstr>_Toc481452684</vt:lpwstr>
      </vt:variant>
      <vt:variant>
        <vt:i4>1114166</vt:i4>
      </vt:variant>
      <vt:variant>
        <vt:i4>8</vt:i4>
      </vt:variant>
      <vt:variant>
        <vt:i4>0</vt:i4>
      </vt:variant>
      <vt:variant>
        <vt:i4>5</vt:i4>
      </vt:variant>
      <vt:variant>
        <vt:lpwstr/>
      </vt:variant>
      <vt:variant>
        <vt:lpwstr>_Toc481452682</vt:lpwstr>
      </vt:variant>
      <vt:variant>
        <vt:i4>1114166</vt:i4>
      </vt:variant>
      <vt:variant>
        <vt:i4>2</vt:i4>
      </vt:variant>
      <vt:variant>
        <vt:i4>0</vt:i4>
      </vt:variant>
      <vt:variant>
        <vt:i4>5</vt:i4>
      </vt:variant>
      <vt:variant>
        <vt:lpwstr/>
      </vt:variant>
      <vt:variant>
        <vt:lpwstr>_Toc481452681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ROUSSET</dc:creator>
  <cp:keywords/>
  <cp:lastModifiedBy>DELORME Caroline</cp:lastModifiedBy>
  <cp:revision>3</cp:revision>
  <cp:lastPrinted>2015-11-30T15:35:00Z</cp:lastPrinted>
  <dcterms:created xsi:type="dcterms:W3CDTF">2025-10-01T07:17:00Z</dcterms:created>
  <dcterms:modified xsi:type="dcterms:W3CDTF">2025-10-27T12:29:00Z</dcterms:modified>
</cp:coreProperties>
</file>